
<file path=[Content_Types].xml><?xml version="1.0" encoding="utf-8"?>
<Types xmlns="http://schemas.openxmlformats.org/package/2006/content-types">
  <Default Extension="jpg" ContentType="image/jp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2"/>
        <w:gridCol w:w="149"/>
        <w:gridCol w:w="4079"/>
        <w:gridCol w:w="20"/>
        <w:gridCol w:w="149"/>
        <w:gridCol w:w="4152"/>
        <w:gridCol w:w="42"/>
      </w:tblGrid>
      <w:tr w:rsidR="000B528B" w14:paraId="7B7F0B0E" w14:textId="77777777" w:rsidTr="000D4C29">
        <w:trPr>
          <w:trHeight w:val="571"/>
        </w:trPr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E36F1" w14:textId="627A01ED" w:rsidR="00AE2E2E" w:rsidRDefault="00AE2E2E">
            <w:pPr>
              <w:spacing w:after="0" w:line="240" w:lineRule="auto"/>
            </w:pPr>
          </w:p>
        </w:tc>
        <w:tc>
          <w:tcPr>
            <w:tcW w:w="149" w:type="dxa"/>
          </w:tcPr>
          <w:p w14:paraId="219E7360" w14:textId="77777777" w:rsidR="00AE2E2E" w:rsidRDefault="00AE2E2E">
            <w:pPr>
              <w:pStyle w:val="EmptyCellLayoutStyle"/>
              <w:spacing w:after="0" w:line="240" w:lineRule="auto"/>
            </w:pPr>
          </w:p>
        </w:tc>
        <w:tc>
          <w:tcPr>
            <w:tcW w:w="8400" w:type="dxa"/>
            <w:gridSpan w:val="4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96"/>
            </w:tblGrid>
            <w:tr w:rsidR="00AE2E2E" w14:paraId="285EE208" w14:textId="77777777" w:rsidTr="004E2B29">
              <w:trPr>
                <w:trHeight w:val="517"/>
              </w:trPr>
              <w:tc>
                <w:tcPr>
                  <w:tcW w:w="839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D7A75B" w14:textId="246E5E14" w:rsidR="00A0329E" w:rsidRPr="000D4C29" w:rsidRDefault="00A0329E" w:rsidP="009E1EED">
                  <w:pPr>
                    <w:ind w:left="-1508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0D4C29">
                    <w:rPr>
                      <w:b/>
                      <w:bCs/>
                      <w:sz w:val="24"/>
                      <w:szCs w:val="24"/>
                    </w:rPr>
                    <w:t>Otázky k </w:t>
                  </w:r>
                  <w:r w:rsidR="0052555C" w:rsidRPr="000D4C29">
                    <w:rPr>
                      <w:b/>
                      <w:bCs/>
                      <w:sz w:val="24"/>
                      <w:szCs w:val="24"/>
                    </w:rPr>
                    <w:t>používaným</w:t>
                  </w:r>
                  <w:r w:rsidRPr="000D4C29">
                    <w:rPr>
                      <w:b/>
                      <w:bCs/>
                      <w:sz w:val="24"/>
                      <w:szCs w:val="24"/>
                    </w:rPr>
                    <w:t xml:space="preserve"> informačným systémom</w:t>
                  </w:r>
                </w:p>
                <w:p w14:paraId="56BCE9B6" w14:textId="0CD393BE" w:rsidR="00AE2E2E" w:rsidRDefault="00AE2E2E" w:rsidP="00A0329E">
                  <w:pPr>
                    <w:spacing w:after="0" w:line="240" w:lineRule="auto"/>
                  </w:pPr>
                </w:p>
              </w:tc>
            </w:tr>
          </w:tbl>
          <w:p w14:paraId="5B120A7F" w14:textId="77777777" w:rsidR="00AE2E2E" w:rsidRDefault="00AE2E2E">
            <w:pPr>
              <w:spacing w:after="0" w:line="240" w:lineRule="auto"/>
            </w:pPr>
          </w:p>
        </w:tc>
        <w:tc>
          <w:tcPr>
            <w:tcW w:w="42" w:type="dxa"/>
          </w:tcPr>
          <w:p w14:paraId="5E298FD0" w14:textId="77777777" w:rsidR="00AE2E2E" w:rsidRDefault="00AE2E2E">
            <w:pPr>
              <w:pStyle w:val="EmptyCellLayoutStyle"/>
              <w:spacing w:after="0" w:line="240" w:lineRule="auto"/>
            </w:pPr>
          </w:p>
        </w:tc>
      </w:tr>
      <w:tr w:rsidR="00AE2E2E" w14:paraId="3CBB2904" w14:textId="77777777" w:rsidTr="000D4C29">
        <w:trPr>
          <w:trHeight w:val="60"/>
        </w:trPr>
        <w:tc>
          <w:tcPr>
            <w:tcW w:w="1462" w:type="dxa"/>
          </w:tcPr>
          <w:p w14:paraId="53D818E3" w14:textId="77777777" w:rsidR="00AE2E2E" w:rsidRDefault="00AE2E2E">
            <w:pPr>
              <w:pStyle w:val="EmptyCellLayoutStyle"/>
              <w:spacing w:after="0" w:line="240" w:lineRule="auto"/>
            </w:pPr>
          </w:p>
        </w:tc>
        <w:tc>
          <w:tcPr>
            <w:tcW w:w="149" w:type="dxa"/>
          </w:tcPr>
          <w:p w14:paraId="243F9F99" w14:textId="77777777" w:rsidR="00AE2E2E" w:rsidRDefault="00AE2E2E">
            <w:pPr>
              <w:pStyle w:val="EmptyCellLayoutStyle"/>
              <w:spacing w:after="0" w:line="240" w:lineRule="auto"/>
            </w:pPr>
          </w:p>
        </w:tc>
        <w:tc>
          <w:tcPr>
            <w:tcW w:w="4079" w:type="dxa"/>
          </w:tcPr>
          <w:p w14:paraId="37DA6FF9" w14:textId="77777777" w:rsidR="00AE2E2E" w:rsidRDefault="00AE2E2E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14:paraId="5206708F" w14:textId="77777777" w:rsidR="00AE2E2E" w:rsidRDefault="00AE2E2E">
            <w:pPr>
              <w:pStyle w:val="EmptyCellLayoutStyle"/>
              <w:spacing w:after="0" w:line="240" w:lineRule="auto"/>
            </w:pPr>
          </w:p>
        </w:tc>
        <w:tc>
          <w:tcPr>
            <w:tcW w:w="149" w:type="dxa"/>
          </w:tcPr>
          <w:p w14:paraId="5C18F444" w14:textId="77777777" w:rsidR="00AE2E2E" w:rsidRDefault="00AE2E2E">
            <w:pPr>
              <w:pStyle w:val="EmptyCellLayoutStyle"/>
              <w:spacing w:after="0" w:line="240" w:lineRule="auto"/>
            </w:pPr>
          </w:p>
        </w:tc>
        <w:tc>
          <w:tcPr>
            <w:tcW w:w="4152" w:type="dxa"/>
          </w:tcPr>
          <w:p w14:paraId="445FB822" w14:textId="77777777" w:rsidR="00AE2E2E" w:rsidRDefault="00AE2E2E">
            <w:pPr>
              <w:pStyle w:val="EmptyCellLayoutStyle"/>
              <w:spacing w:after="0" w:line="240" w:lineRule="auto"/>
            </w:pPr>
          </w:p>
        </w:tc>
        <w:tc>
          <w:tcPr>
            <w:tcW w:w="42" w:type="dxa"/>
          </w:tcPr>
          <w:p w14:paraId="2727CB9E" w14:textId="77777777" w:rsidR="00AE2E2E" w:rsidRDefault="00AE2E2E">
            <w:pPr>
              <w:pStyle w:val="EmptyCellLayoutStyle"/>
              <w:spacing w:after="0" w:line="240" w:lineRule="auto"/>
            </w:pPr>
          </w:p>
        </w:tc>
      </w:tr>
      <w:tr w:rsidR="00AE2E2E" w14:paraId="6B2D1562" w14:textId="77777777" w:rsidTr="00DB66FF">
        <w:trPr>
          <w:trHeight w:val="2"/>
        </w:trPr>
        <w:tc>
          <w:tcPr>
            <w:tcW w:w="1462" w:type="dxa"/>
          </w:tcPr>
          <w:p w14:paraId="73215644" w14:textId="77777777" w:rsidR="00AE2E2E" w:rsidRDefault="00AE2E2E">
            <w:pPr>
              <w:pStyle w:val="EmptyCellLayoutStyle"/>
              <w:spacing w:after="0" w:line="240" w:lineRule="auto"/>
            </w:pPr>
          </w:p>
        </w:tc>
        <w:tc>
          <w:tcPr>
            <w:tcW w:w="149" w:type="dxa"/>
          </w:tcPr>
          <w:p w14:paraId="60F76A68" w14:textId="77777777" w:rsidR="00AE2E2E" w:rsidRDefault="00AE2E2E">
            <w:pPr>
              <w:pStyle w:val="EmptyCellLayoutStyle"/>
              <w:spacing w:after="0" w:line="240" w:lineRule="auto"/>
            </w:pPr>
          </w:p>
        </w:tc>
        <w:tc>
          <w:tcPr>
            <w:tcW w:w="4079" w:type="dxa"/>
          </w:tcPr>
          <w:p w14:paraId="0EBA13CA" w14:textId="77777777" w:rsidR="00AE2E2E" w:rsidRDefault="00AE2E2E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14:paraId="1395F777" w14:textId="77777777" w:rsidR="00AE2E2E" w:rsidRDefault="00AE2E2E">
            <w:pPr>
              <w:pStyle w:val="EmptyCellLayoutStyle"/>
              <w:spacing w:after="0" w:line="240" w:lineRule="auto"/>
            </w:pPr>
          </w:p>
        </w:tc>
        <w:tc>
          <w:tcPr>
            <w:tcW w:w="149" w:type="dxa"/>
          </w:tcPr>
          <w:p w14:paraId="7B4343DA" w14:textId="77777777" w:rsidR="00AE2E2E" w:rsidRDefault="00AE2E2E">
            <w:pPr>
              <w:pStyle w:val="EmptyCellLayoutStyle"/>
              <w:spacing w:after="0" w:line="240" w:lineRule="auto"/>
            </w:pPr>
          </w:p>
        </w:tc>
        <w:tc>
          <w:tcPr>
            <w:tcW w:w="4152" w:type="dxa"/>
            <w:vMerge w:val="restart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52"/>
            </w:tblGrid>
            <w:tr w:rsidR="00AE2E2E" w14:paraId="30392AC5" w14:textId="77777777" w:rsidTr="004E2B29">
              <w:trPr>
                <w:trHeight w:val="244"/>
              </w:trPr>
              <w:tc>
                <w:tcPr>
                  <w:tcW w:w="415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49A099" w14:textId="53179915" w:rsidR="00A0329E" w:rsidRDefault="00A0329E" w:rsidP="00A0329E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Norma:</w:t>
                  </w:r>
                </w:p>
                <w:p w14:paraId="0DA30A44" w14:textId="0828F65A" w:rsidR="00A0329E" w:rsidRPr="00E30C01" w:rsidRDefault="00A0329E" w:rsidP="00A0329E">
                  <w:pPr>
                    <w:spacing w:after="0" w:line="240" w:lineRule="auto"/>
                    <w:rPr>
                      <w:bCs/>
                    </w:rPr>
                  </w:pPr>
                  <w:r w:rsidRPr="00E30C01">
                    <w:rPr>
                      <w:rFonts w:ascii="Wingdings" w:eastAsia="Wingdings" w:hAnsi="Wingdings"/>
                      <w:bCs/>
                      <w:color w:val="000000"/>
                    </w:rPr>
                    <w:t xml:space="preserve">o </w:t>
                  </w:r>
                  <w:r w:rsidRPr="00E30C01">
                    <w:rPr>
                      <w:bCs/>
                      <w:color w:val="000000"/>
                    </w:rPr>
                    <w:t>ISO/IEC 17025:</w:t>
                  </w:r>
                  <w:r w:rsidR="000D4C29">
                    <w:rPr>
                      <w:bCs/>
                      <w:color w:val="000000"/>
                    </w:rPr>
                    <w:t xml:space="preserve"> </w:t>
                  </w:r>
                  <w:r w:rsidRPr="00E30C01">
                    <w:rPr>
                      <w:bCs/>
                      <w:color w:val="000000"/>
                    </w:rPr>
                    <w:t>2017</w:t>
                  </w:r>
                </w:p>
                <w:p w14:paraId="0B1325E6" w14:textId="267F8542" w:rsidR="00A0329E" w:rsidRPr="00E30C01" w:rsidRDefault="00A0329E" w:rsidP="00A0329E">
                  <w:pPr>
                    <w:spacing w:after="0" w:line="240" w:lineRule="auto"/>
                    <w:rPr>
                      <w:bCs/>
                    </w:rPr>
                  </w:pPr>
                  <w:r w:rsidRPr="00E30C01">
                    <w:rPr>
                      <w:rFonts w:ascii="Wingdings" w:eastAsia="Wingdings" w:hAnsi="Wingdings"/>
                      <w:bCs/>
                      <w:color w:val="000000"/>
                    </w:rPr>
                    <w:t xml:space="preserve">o </w:t>
                  </w:r>
                  <w:r w:rsidRPr="00E30C01">
                    <w:rPr>
                      <w:bCs/>
                      <w:color w:val="000000"/>
                    </w:rPr>
                    <w:t>ISO</w:t>
                  </w:r>
                  <w:r w:rsidR="000D4C29">
                    <w:rPr>
                      <w:bCs/>
                      <w:color w:val="000000"/>
                    </w:rPr>
                    <w:t>/IEC</w:t>
                  </w:r>
                  <w:r w:rsidRPr="00E30C01">
                    <w:rPr>
                      <w:bCs/>
                      <w:color w:val="000000"/>
                    </w:rPr>
                    <w:t xml:space="preserve"> </w:t>
                  </w:r>
                  <w:r w:rsidR="000D4C29">
                    <w:rPr>
                      <w:bCs/>
                      <w:color w:val="000000"/>
                    </w:rPr>
                    <w:t>17020</w:t>
                  </w:r>
                  <w:r w:rsidRPr="00E30C01">
                    <w:rPr>
                      <w:bCs/>
                      <w:color w:val="000000"/>
                    </w:rPr>
                    <w:t>:</w:t>
                  </w:r>
                  <w:r w:rsidR="000D4C29">
                    <w:rPr>
                      <w:bCs/>
                      <w:color w:val="000000"/>
                    </w:rPr>
                    <w:t xml:space="preserve"> </w:t>
                  </w:r>
                  <w:r w:rsidRPr="00E30C01">
                    <w:rPr>
                      <w:bCs/>
                      <w:color w:val="000000"/>
                    </w:rPr>
                    <w:t>2012</w:t>
                  </w:r>
                </w:p>
                <w:p w14:paraId="5E8F082A" w14:textId="2E8C68F5" w:rsidR="00AE2E2E" w:rsidRDefault="00AE2E2E" w:rsidP="000D4C29">
                  <w:pPr>
                    <w:spacing w:after="0" w:line="240" w:lineRule="auto"/>
                  </w:pPr>
                </w:p>
              </w:tc>
            </w:tr>
          </w:tbl>
          <w:p w14:paraId="1C2A968B" w14:textId="77777777" w:rsidR="00AE2E2E" w:rsidRDefault="00AE2E2E">
            <w:pPr>
              <w:spacing w:after="0" w:line="240" w:lineRule="auto"/>
            </w:pPr>
          </w:p>
        </w:tc>
        <w:tc>
          <w:tcPr>
            <w:tcW w:w="42" w:type="dxa"/>
          </w:tcPr>
          <w:p w14:paraId="28DE1735" w14:textId="77777777" w:rsidR="00AE2E2E" w:rsidRDefault="00AE2E2E">
            <w:pPr>
              <w:pStyle w:val="EmptyCellLayoutStyle"/>
              <w:spacing w:after="0" w:line="240" w:lineRule="auto"/>
            </w:pPr>
          </w:p>
        </w:tc>
      </w:tr>
      <w:tr w:rsidR="000B528B" w14:paraId="5D246D6E" w14:textId="77777777" w:rsidTr="00DB66FF">
        <w:trPr>
          <w:trHeight w:val="320"/>
        </w:trPr>
        <w:tc>
          <w:tcPr>
            <w:tcW w:w="5710" w:type="dxa"/>
            <w:gridSpan w:val="4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707"/>
            </w:tblGrid>
            <w:tr w:rsidR="00AE2E2E" w14:paraId="25F8F02D" w14:textId="77777777" w:rsidTr="004E2B29">
              <w:trPr>
                <w:trHeight w:val="242"/>
              </w:trPr>
              <w:tc>
                <w:tcPr>
                  <w:tcW w:w="570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9A353B" w14:textId="77777777" w:rsidR="00AE2E2E" w:rsidRDefault="003847BD" w:rsidP="000D4C29">
                  <w:pPr>
                    <w:spacing w:after="0" w:line="240" w:lineRule="auto"/>
                    <w:ind w:left="102"/>
                  </w:pPr>
                  <w:r>
                    <w:rPr>
                      <w:color w:val="000000"/>
                      <w:sz w:val="18"/>
                    </w:rPr>
                    <w:t xml:space="preserve">Registračné číslo: </w:t>
                  </w:r>
                </w:p>
              </w:tc>
            </w:tr>
          </w:tbl>
          <w:p w14:paraId="5A22BCB9" w14:textId="23D76176" w:rsidR="00AE2E2E" w:rsidRDefault="00A0329E" w:rsidP="000D4C29">
            <w:pPr>
              <w:spacing w:after="0" w:line="240" w:lineRule="auto"/>
              <w:ind w:left="142"/>
            </w:pPr>
            <w:r>
              <w:rPr>
                <w:color w:val="000000"/>
                <w:sz w:val="18"/>
              </w:rPr>
              <w:t xml:space="preserve">Číslo osvedčenia: </w:t>
            </w:r>
          </w:p>
        </w:tc>
        <w:tc>
          <w:tcPr>
            <w:tcW w:w="149" w:type="dxa"/>
          </w:tcPr>
          <w:p w14:paraId="01AEDEE6" w14:textId="77777777" w:rsidR="00AE2E2E" w:rsidRDefault="00AE2E2E">
            <w:pPr>
              <w:pStyle w:val="EmptyCellLayoutStyle"/>
              <w:spacing w:after="0" w:line="240" w:lineRule="auto"/>
            </w:pPr>
          </w:p>
        </w:tc>
        <w:tc>
          <w:tcPr>
            <w:tcW w:w="4152" w:type="dxa"/>
            <w:vMerge/>
          </w:tcPr>
          <w:p w14:paraId="2CA9E14B" w14:textId="77777777" w:rsidR="00AE2E2E" w:rsidRDefault="00AE2E2E">
            <w:pPr>
              <w:pStyle w:val="EmptyCellLayoutStyle"/>
              <w:spacing w:after="0" w:line="240" w:lineRule="auto"/>
            </w:pPr>
          </w:p>
        </w:tc>
        <w:tc>
          <w:tcPr>
            <w:tcW w:w="42" w:type="dxa"/>
          </w:tcPr>
          <w:p w14:paraId="0C34B585" w14:textId="77777777" w:rsidR="00AE2E2E" w:rsidRDefault="00AE2E2E">
            <w:pPr>
              <w:pStyle w:val="EmptyCellLayoutStyle"/>
              <w:spacing w:after="0" w:line="240" w:lineRule="auto"/>
            </w:pPr>
          </w:p>
        </w:tc>
      </w:tr>
      <w:tr w:rsidR="000B528B" w14:paraId="18942FE7" w14:textId="77777777" w:rsidTr="00DB66FF">
        <w:tc>
          <w:tcPr>
            <w:tcW w:w="10011" w:type="dxa"/>
            <w:gridSpan w:val="6"/>
            <w:tcBorders>
              <w:bottom w:val="single" w:sz="4" w:space="0" w:color="auto"/>
            </w:tcBorders>
          </w:tcPr>
          <w:tbl>
            <w:tblPr>
              <w:tblW w:w="99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2"/>
              <w:gridCol w:w="7198"/>
              <w:gridCol w:w="425"/>
              <w:gridCol w:w="567"/>
              <w:gridCol w:w="709"/>
              <w:gridCol w:w="645"/>
            </w:tblGrid>
            <w:tr w:rsidR="004E2B29" w:rsidRPr="009C1D1E" w14:paraId="10F5454C" w14:textId="5580D2EB" w:rsidTr="009C1D1E">
              <w:trPr>
                <w:cantSplit/>
                <w:trHeight w:val="1429"/>
              </w:trPr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66CCF3" w14:textId="6463DE71" w:rsidR="004E2B29" w:rsidRPr="009C1D1E" w:rsidRDefault="004E2B29" w:rsidP="004E2B29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proofErr w:type="spellStart"/>
                  <w:r w:rsidRPr="009C1D1E">
                    <w:rPr>
                      <w:b/>
                      <w:color w:val="000000"/>
                    </w:rPr>
                    <w:t>P.č</w:t>
                  </w:r>
                  <w:proofErr w:type="spellEnd"/>
                  <w:r w:rsidRPr="009C1D1E">
                    <w:rPr>
                      <w:b/>
                      <w:color w:val="000000"/>
                    </w:rPr>
                    <w:t>.</w:t>
                  </w:r>
                </w:p>
              </w:tc>
              <w:tc>
                <w:tcPr>
                  <w:tcW w:w="7198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D13E67" w14:textId="66597269" w:rsidR="004E2B29" w:rsidRPr="009C1D1E" w:rsidRDefault="004E2B29" w:rsidP="004E2B29">
                  <w:pPr>
                    <w:pStyle w:val="Odsekzoznamu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9C1D1E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Otázka / Poznámka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textDirection w:val="btLr"/>
                  <w:vAlign w:val="center"/>
                </w:tcPr>
                <w:p w14:paraId="5253AAC4" w14:textId="70D2D88C" w:rsidR="004E2B29" w:rsidRPr="009C1D1E" w:rsidRDefault="004E2B29" w:rsidP="004E2B29">
                  <w:pPr>
                    <w:spacing w:after="0" w:line="240" w:lineRule="auto"/>
                    <w:ind w:left="113" w:right="113"/>
                    <w:jc w:val="center"/>
                    <w:rPr>
                      <w:b/>
                    </w:rPr>
                  </w:pPr>
                  <w:r w:rsidRPr="009C1D1E">
                    <w:rPr>
                      <w:b/>
                    </w:rPr>
                    <w:t xml:space="preserve">Áno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14:paraId="37891A99" w14:textId="4A66190C" w:rsidR="004E2B29" w:rsidRPr="009C1D1E" w:rsidRDefault="004E2B29" w:rsidP="004E2B29">
                  <w:pPr>
                    <w:spacing w:after="0" w:line="240" w:lineRule="auto"/>
                    <w:ind w:left="113" w:right="113"/>
                    <w:jc w:val="center"/>
                    <w:rPr>
                      <w:b/>
                    </w:rPr>
                  </w:pPr>
                  <w:r w:rsidRPr="009C1D1E">
                    <w:rPr>
                      <w:b/>
                    </w:rPr>
                    <w:t xml:space="preserve">Nie 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14:paraId="14F90C0D" w14:textId="2008316D" w:rsidR="004E2B29" w:rsidRPr="009C1D1E" w:rsidRDefault="004E2B29" w:rsidP="004E2B29">
                  <w:pPr>
                    <w:spacing w:after="0" w:line="240" w:lineRule="auto"/>
                    <w:ind w:left="113" w:right="113"/>
                    <w:jc w:val="center"/>
                    <w:rPr>
                      <w:b/>
                    </w:rPr>
                  </w:pPr>
                  <w:r w:rsidRPr="009C1D1E">
                    <w:rPr>
                      <w:b/>
                    </w:rPr>
                    <w:t xml:space="preserve">Čiastočne </w:t>
                  </w:r>
                </w:p>
              </w:tc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14:paraId="4A286BFE" w14:textId="7271DB5A" w:rsidR="004E2B29" w:rsidRPr="009C1D1E" w:rsidRDefault="004E2B29" w:rsidP="004E2B29">
                  <w:pPr>
                    <w:spacing w:after="0" w:line="240" w:lineRule="auto"/>
                    <w:ind w:left="113" w:right="113"/>
                    <w:jc w:val="center"/>
                    <w:rPr>
                      <w:b/>
                    </w:rPr>
                  </w:pPr>
                  <w:r w:rsidRPr="009C1D1E">
                    <w:rPr>
                      <w:b/>
                    </w:rPr>
                    <w:t xml:space="preserve">Nerelevantné </w:t>
                  </w:r>
                </w:p>
              </w:tc>
            </w:tr>
            <w:tr w:rsidR="004E2B29" w:rsidRPr="009C1D1E" w14:paraId="36FB5876" w14:textId="0BC3DB53" w:rsidTr="009C1D1E">
              <w:trPr>
                <w:trHeight w:val="878"/>
              </w:trPr>
              <w:tc>
                <w:tcPr>
                  <w:tcW w:w="452" w:type="dxa"/>
                  <w:tcBorders>
                    <w:top w:val="double" w:sz="4" w:space="0" w:color="auto"/>
                    <w:bottom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779AC9" w14:textId="1028D35A" w:rsidR="004E2B29" w:rsidRPr="009C1D1E" w:rsidRDefault="004E2B29">
                  <w:pPr>
                    <w:spacing w:after="0" w:line="240" w:lineRule="auto"/>
                    <w:jc w:val="center"/>
                  </w:pPr>
                  <w:r w:rsidRPr="009C1D1E">
                    <w:t>1</w:t>
                  </w:r>
                  <w:r w:rsidR="00861CF5">
                    <w:t>.</w:t>
                  </w:r>
                </w:p>
              </w:tc>
              <w:tc>
                <w:tcPr>
                  <w:tcW w:w="7198" w:type="dxa"/>
                  <w:tcBorders>
                    <w:top w:val="double" w:sz="4" w:space="0" w:color="auto"/>
                    <w:bottom w:val="single" w:sz="4" w:space="0" w:color="auto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79FECB" w14:textId="30BEB9BD" w:rsidR="004E2B29" w:rsidRPr="009C1D1E" w:rsidRDefault="004E2B29" w:rsidP="004E2B29">
                  <w:pPr>
                    <w:pStyle w:val="Odsekzoznamu"/>
                    <w:ind w:left="0"/>
                    <w:contextualSpacing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C1D1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Používate na zber, prenos údajov, spracovanie, zaznamenávanie, vytváranie správ, ukladanie alebo načítanie údajov počítačový informačný systém (laboratórny informačný systém, databáza údajov, výsledkov, manuálny prenos do LIS,...)?</w:t>
                  </w:r>
                </w:p>
              </w:tc>
              <w:tc>
                <w:tcPr>
                  <w:tcW w:w="425" w:type="dxa"/>
                  <w:tcBorders>
                    <w:top w:val="double" w:sz="4" w:space="0" w:color="auto"/>
                    <w:bottom w:val="single" w:sz="4" w:space="0" w:color="auto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306932" w14:textId="77777777" w:rsidR="004E2B29" w:rsidRPr="009C1D1E" w:rsidRDefault="004E2B29">
                  <w:pPr>
                    <w:spacing w:after="0" w:line="240" w:lineRule="auto"/>
                    <w:jc w:val="center"/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  <w:tc>
                <w:tcPr>
                  <w:tcW w:w="567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14:paraId="7CA0B6E2" w14:textId="102940FC" w:rsidR="004E2B29" w:rsidRPr="009C1D1E" w:rsidRDefault="004E2B29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  <w:tc>
                <w:tcPr>
                  <w:tcW w:w="709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14:paraId="6651661C" w14:textId="4D18C11A" w:rsidR="004E2B29" w:rsidRPr="009C1D1E" w:rsidRDefault="004E2B29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  <w:tc>
                <w:tcPr>
                  <w:tcW w:w="645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14:paraId="73C1AFC7" w14:textId="3150080B" w:rsidR="004E2B29" w:rsidRPr="009C1D1E" w:rsidRDefault="004E2B29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</w:tr>
            <w:tr w:rsidR="004E2B29" w:rsidRPr="009C1D1E" w14:paraId="573DAE7E" w14:textId="68816113" w:rsidTr="004E2B29">
              <w:trPr>
                <w:trHeight w:val="901"/>
              </w:trPr>
              <w:tc>
                <w:tcPr>
                  <w:tcW w:w="452" w:type="dxa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F0B578B" w14:textId="28E54FAD" w:rsidR="004E2B29" w:rsidRPr="009C1D1E" w:rsidRDefault="004E2B29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7198" w:type="dxa"/>
                  <w:tcBorders>
                    <w:left w:val="single" w:sz="4" w:space="0" w:color="auto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2A358E" w14:textId="518B0A34" w:rsidR="004E2B29" w:rsidRPr="009C1D1E" w:rsidRDefault="004E2B29" w:rsidP="00A0329E">
                  <w:pPr>
                    <w:numPr>
                      <w:ilvl w:val="0"/>
                      <w:numId w:val="37"/>
                    </w:numPr>
                    <w:spacing w:after="0" w:line="240" w:lineRule="auto"/>
                  </w:pPr>
                  <w:r w:rsidRPr="009C1D1E">
                    <w:rPr>
                      <w:color w:val="000000"/>
                    </w:rPr>
                    <w:t>Ak Áno / čiastočne - Dopíšte aké: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555C0F" w14:textId="40058BCD" w:rsidR="004E2B29" w:rsidRPr="009C1D1E" w:rsidRDefault="004E2B29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567" w:type="dxa"/>
                  <w:tcBorders>
                    <w:left w:val="nil"/>
                    <w:right w:val="nil"/>
                  </w:tcBorders>
                  <w:vAlign w:val="center"/>
                </w:tcPr>
                <w:p w14:paraId="3710D728" w14:textId="77777777" w:rsidR="004E2B29" w:rsidRPr="009C1D1E" w:rsidRDefault="004E2B29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709" w:type="dxa"/>
                  <w:tcBorders>
                    <w:left w:val="nil"/>
                    <w:right w:val="nil"/>
                  </w:tcBorders>
                  <w:vAlign w:val="center"/>
                </w:tcPr>
                <w:p w14:paraId="03BE8E6B" w14:textId="77777777" w:rsidR="004E2B29" w:rsidRPr="009C1D1E" w:rsidRDefault="004E2B29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45" w:type="dxa"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14:paraId="4675F270" w14:textId="5BC73163" w:rsidR="004E2B29" w:rsidRPr="009C1D1E" w:rsidRDefault="004E2B29">
                  <w:pPr>
                    <w:spacing w:after="0" w:line="240" w:lineRule="auto"/>
                    <w:jc w:val="center"/>
                  </w:pPr>
                </w:p>
              </w:tc>
            </w:tr>
            <w:tr w:rsidR="009C1D1E" w:rsidRPr="009C1D1E" w14:paraId="22303099" w14:textId="61CCCB39" w:rsidTr="00EF5E0C">
              <w:trPr>
                <w:trHeight w:val="1149"/>
              </w:trPr>
              <w:tc>
                <w:tcPr>
                  <w:tcW w:w="45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D8D1B6" w14:textId="709C5D4B" w:rsidR="009C1D1E" w:rsidRPr="009C1D1E" w:rsidRDefault="009C1D1E">
                  <w:pPr>
                    <w:spacing w:after="0" w:line="240" w:lineRule="auto"/>
                    <w:jc w:val="center"/>
                  </w:pPr>
                  <w:r w:rsidRPr="009C1D1E">
                    <w:rPr>
                      <w:color w:val="000000"/>
                    </w:rPr>
                    <w:t>2.</w:t>
                  </w:r>
                </w:p>
              </w:tc>
              <w:tc>
                <w:tcPr>
                  <w:tcW w:w="7198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F22097" w14:textId="6D50BD16" w:rsidR="009C1D1E" w:rsidRPr="009C1D1E" w:rsidRDefault="009C1D1E" w:rsidP="009C1D1E">
                  <w:pPr>
                    <w:pStyle w:val="Odsekzoznamu"/>
                    <w:ind w:left="0"/>
                    <w:contextualSpacing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C1D1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Opíšte v ktorých častiach sa používa počítačový systém a v ktorých častiach systém mimo počítača:</w:t>
                  </w:r>
                </w:p>
              </w:tc>
              <w:tc>
                <w:tcPr>
                  <w:tcW w:w="425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D902DE" w14:textId="131A88E3" w:rsidR="009C1D1E" w:rsidRPr="009C1D1E" w:rsidRDefault="009C1D1E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567" w:type="dxa"/>
                  <w:vAlign w:val="center"/>
                </w:tcPr>
                <w:p w14:paraId="72136FA6" w14:textId="77777777" w:rsidR="009C1D1E" w:rsidRPr="009C1D1E" w:rsidRDefault="009C1D1E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350A0478" w14:textId="77777777" w:rsidR="009C1D1E" w:rsidRPr="009C1D1E" w:rsidRDefault="009C1D1E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  <w:tc>
                <w:tcPr>
                  <w:tcW w:w="645" w:type="dxa"/>
                  <w:vAlign w:val="center"/>
                </w:tcPr>
                <w:p w14:paraId="089D2BA4" w14:textId="3D77B93C" w:rsidR="009C1D1E" w:rsidRPr="009C1D1E" w:rsidRDefault="009C1D1E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</w:tr>
            <w:tr w:rsidR="004E2B29" w:rsidRPr="009C1D1E" w14:paraId="4C563920" w14:textId="059A233D" w:rsidTr="009C1D1E">
              <w:trPr>
                <w:trHeight w:val="612"/>
              </w:trPr>
              <w:tc>
                <w:tcPr>
                  <w:tcW w:w="45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32F0379" w14:textId="2B50683D" w:rsidR="004E2B29" w:rsidRPr="00861CF5" w:rsidRDefault="004E2B29">
                  <w:pPr>
                    <w:spacing w:after="0" w:line="240" w:lineRule="auto"/>
                    <w:jc w:val="center"/>
                    <w:rPr>
                      <w:bCs/>
                    </w:rPr>
                  </w:pPr>
                  <w:r w:rsidRPr="00861CF5">
                    <w:rPr>
                      <w:rFonts w:eastAsia="Arial"/>
                      <w:bCs/>
                      <w:color w:val="000000"/>
                    </w:rPr>
                    <w:t>3.</w:t>
                  </w:r>
                </w:p>
              </w:tc>
              <w:tc>
                <w:tcPr>
                  <w:tcW w:w="7198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A51125" w14:textId="4E43A6CA" w:rsidR="004E2B29" w:rsidRPr="009C1D1E" w:rsidRDefault="004E2B29" w:rsidP="009C1D1E">
                  <w:pPr>
                    <w:pStyle w:val="Odsekzoznamu"/>
                    <w:ind w:left="0"/>
                    <w:contextualSpacing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166F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Uchovávajú sa výsledky meraní/skúšok v pamäti jednotlivých skúšobných/meracích zariadení s prenosom výsledkov?</w:t>
                  </w:r>
                </w:p>
              </w:tc>
              <w:tc>
                <w:tcPr>
                  <w:tcW w:w="425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8FB0A1" w14:textId="77777777" w:rsidR="004E2B29" w:rsidRPr="009C1D1E" w:rsidRDefault="004E2B29">
                  <w:pPr>
                    <w:spacing w:after="0" w:line="240" w:lineRule="auto"/>
                    <w:jc w:val="center"/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  <w:tc>
                <w:tcPr>
                  <w:tcW w:w="567" w:type="dxa"/>
                  <w:vAlign w:val="center"/>
                </w:tcPr>
                <w:p w14:paraId="2ADDAEF8" w14:textId="483800B0" w:rsidR="004E2B29" w:rsidRPr="009C1D1E" w:rsidRDefault="004E2B29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  <w:tc>
                <w:tcPr>
                  <w:tcW w:w="709" w:type="dxa"/>
                  <w:vAlign w:val="center"/>
                </w:tcPr>
                <w:p w14:paraId="5402818D" w14:textId="77777777" w:rsidR="004E2B29" w:rsidRPr="009C1D1E" w:rsidRDefault="004E2B29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  <w:tc>
                <w:tcPr>
                  <w:tcW w:w="645" w:type="dxa"/>
                  <w:vAlign w:val="center"/>
                </w:tcPr>
                <w:p w14:paraId="054683DA" w14:textId="09ABCC8C" w:rsidR="004E2B29" w:rsidRPr="009C1D1E" w:rsidRDefault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</w:tr>
            <w:tr w:rsidR="00EF5E0C" w:rsidRPr="009C1D1E" w14:paraId="4E0C796A" w14:textId="77777777" w:rsidTr="009C1D1E">
              <w:trPr>
                <w:trHeight w:val="612"/>
              </w:trPr>
              <w:tc>
                <w:tcPr>
                  <w:tcW w:w="45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102FBF" w14:textId="7F5E7044" w:rsidR="00EF5E0C" w:rsidRPr="00861CF5" w:rsidRDefault="000166FC" w:rsidP="00EF5E0C">
                  <w:pPr>
                    <w:spacing w:after="0" w:line="240" w:lineRule="auto"/>
                    <w:jc w:val="center"/>
                    <w:rPr>
                      <w:rFonts w:eastAsia="Arial"/>
                      <w:bCs/>
                      <w:color w:val="000000"/>
                    </w:rPr>
                  </w:pPr>
                  <w:r w:rsidRPr="00861CF5">
                    <w:rPr>
                      <w:rFonts w:eastAsia="Arial"/>
                      <w:bCs/>
                      <w:color w:val="000000"/>
                    </w:rPr>
                    <w:t>4.</w:t>
                  </w:r>
                </w:p>
              </w:tc>
              <w:tc>
                <w:tcPr>
                  <w:tcW w:w="7198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04815D" w14:textId="146282CE" w:rsidR="00EF5E0C" w:rsidRPr="009C1D1E" w:rsidRDefault="00EF5E0C" w:rsidP="00EF5E0C">
                  <w:pPr>
                    <w:pStyle w:val="Odsekzoznamu"/>
                    <w:ind w:left="0"/>
                    <w:contextualSpacing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C1D1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Uchovávajú sa výsledky meraní/skúšok v pamäti jednotlivých skúšobných/meracích zariadení bez prenosu výsledkov?</w:t>
                  </w:r>
                </w:p>
              </w:tc>
              <w:tc>
                <w:tcPr>
                  <w:tcW w:w="425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E3917E" w14:textId="48BA69AF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  <w:tc>
                <w:tcPr>
                  <w:tcW w:w="567" w:type="dxa"/>
                  <w:vAlign w:val="center"/>
                </w:tcPr>
                <w:p w14:paraId="36517E45" w14:textId="3275441A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  <w:tc>
                <w:tcPr>
                  <w:tcW w:w="709" w:type="dxa"/>
                  <w:vAlign w:val="center"/>
                </w:tcPr>
                <w:p w14:paraId="6F65DB54" w14:textId="77777777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  <w:tc>
                <w:tcPr>
                  <w:tcW w:w="645" w:type="dxa"/>
                  <w:vAlign w:val="center"/>
                </w:tcPr>
                <w:p w14:paraId="319C238C" w14:textId="1ED2C2B2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</w:tr>
            <w:tr w:rsidR="00EF5E0C" w:rsidRPr="009C1D1E" w14:paraId="3EE60449" w14:textId="1AF87D46" w:rsidTr="009C1D1E">
              <w:trPr>
                <w:trHeight w:val="748"/>
              </w:trPr>
              <w:tc>
                <w:tcPr>
                  <w:tcW w:w="45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E6995D" w14:textId="60FC9129" w:rsidR="00EF5E0C" w:rsidRPr="009C1D1E" w:rsidRDefault="000166FC" w:rsidP="00EF5E0C">
                  <w:pPr>
                    <w:spacing w:after="0" w:line="240" w:lineRule="auto"/>
                    <w:jc w:val="center"/>
                  </w:pPr>
                  <w:r>
                    <w:t>5</w:t>
                  </w:r>
                  <w:r w:rsidR="00EF5E0C" w:rsidRPr="009C1D1E">
                    <w:t xml:space="preserve">. </w:t>
                  </w:r>
                </w:p>
              </w:tc>
              <w:tc>
                <w:tcPr>
                  <w:tcW w:w="7198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9663B9" w14:textId="0D3453DE" w:rsidR="00EF5E0C" w:rsidRPr="009C1D1E" w:rsidRDefault="00EF5E0C" w:rsidP="00EF5E0C">
                  <w:pPr>
                    <w:pStyle w:val="Odsekzoznamu"/>
                    <w:ind w:left="0"/>
                    <w:contextualSpacing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C1D1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Vykonávate prenos dát z prístrojov/zariadení do Vášho laboratórneho informačného systému?</w:t>
                  </w:r>
                </w:p>
              </w:tc>
              <w:tc>
                <w:tcPr>
                  <w:tcW w:w="425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7C6900" w14:textId="77777777" w:rsidR="00EF5E0C" w:rsidRPr="009C1D1E" w:rsidRDefault="00EF5E0C" w:rsidP="00EF5E0C">
                  <w:pPr>
                    <w:spacing w:after="0" w:line="240" w:lineRule="auto"/>
                    <w:jc w:val="center"/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  <w:tc>
                <w:tcPr>
                  <w:tcW w:w="567" w:type="dxa"/>
                  <w:vAlign w:val="center"/>
                </w:tcPr>
                <w:p w14:paraId="436AB322" w14:textId="37A9439F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  <w:tc>
                <w:tcPr>
                  <w:tcW w:w="709" w:type="dxa"/>
                  <w:vAlign w:val="center"/>
                </w:tcPr>
                <w:p w14:paraId="7CAC4D05" w14:textId="77777777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  <w:tc>
                <w:tcPr>
                  <w:tcW w:w="645" w:type="dxa"/>
                  <w:vAlign w:val="center"/>
                </w:tcPr>
                <w:p w14:paraId="49EAA020" w14:textId="17323873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</w:tr>
            <w:tr w:rsidR="00EF5E0C" w:rsidRPr="009C1D1E" w14:paraId="0CCF2062" w14:textId="116A8206" w:rsidTr="009C1D1E">
              <w:trPr>
                <w:trHeight w:val="477"/>
              </w:trPr>
              <w:tc>
                <w:tcPr>
                  <w:tcW w:w="45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7334AE" w14:textId="39AB656A" w:rsidR="00EF5E0C" w:rsidRPr="00861CF5" w:rsidRDefault="000166FC" w:rsidP="00EF5E0C">
                  <w:pPr>
                    <w:spacing w:after="0" w:line="240" w:lineRule="auto"/>
                    <w:jc w:val="center"/>
                    <w:rPr>
                      <w:bCs/>
                    </w:rPr>
                  </w:pPr>
                  <w:r w:rsidRPr="00861CF5">
                    <w:rPr>
                      <w:bCs/>
                      <w:color w:val="000000"/>
                    </w:rPr>
                    <w:t>6.</w:t>
                  </w:r>
                </w:p>
              </w:tc>
              <w:tc>
                <w:tcPr>
                  <w:tcW w:w="7198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B8C54A" w14:textId="6BBE56FB" w:rsidR="00EF5E0C" w:rsidRPr="009C1D1E" w:rsidRDefault="00EF5E0C" w:rsidP="00EF5E0C">
                  <w:pPr>
                    <w:pStyle w:val="Odsekzoznamu"/>
                    <w:ind w:left="0"/>
                    <w:contextualSpacing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C1D1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Existuje zálohovanie dát z prístroja (</w:t>
                  </w:r>
                  <w:proofErr w:type="spellStart"/>
                  <w:r w:rsidRPr="009C1D1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ov</w:t>
                  </w:r>
                  <w:proofErr w:type="spellEnd"/>
                  <w:r w:rsidRPr="009C1D1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) vo Vašom informačnom systéme?</w:t>
                  </w:r>
                </w:p>
              </w:tc>
              <w:tc>
                <w:tcPr>
                  <w:tcW w:w="425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7565B2" w14:textId="77777777" w:rsidR="00EF5E0C" w:rsidRPr="009C1D1E" w:rsidRDefault="00EF5E0C" w:rsidP="00EF5E0C">
                  <w:pPr>
                    <w:spacing w:after="0" w:line="240" w:lineRule="auto"/>
                    <w:jc w:val="center"/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  <w:tc>
                <w:tcPr>
                  <w:tcW w:w="567" w:type="dxa"/>
                  <w:vAlign w:val="center"/>
                </w:tcPr>
                <w:p w14:paraId="11595153" w14:textId="7393F9F5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  <w:tc>
                <w:tcPr>
                  <w:tcW w:w="709" w:type="dxa"/>
                  <w:vAlign w:val="center"/>
                </w:tcPr>
                <w:p w14:paraId="327AC10F" w14:textId="77777777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  <w:tc>
                <w:tcPr>
                  <w:tcW w:w="645" w:type="dxa"/>
                  <w:vAlign w:val="center"/>
                </w:tcPr>
                <w:p w14:paraId="3E0ADCCC" w14:textId="74B08211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</w:tr>
            <w:tr w:rsidR="00EF5E0C" w:rsidRPr="009C1D1E" w14:paraId="5324C9AC" w14:textId="45BD2A1F" w:rsidTr="009C1D1E">
              <w:trPr>
                <w:trHeight w:val="471"/>
              </w:trPr>
              <w:tc>
                <w:tcPr>
                  <w:tcW w:w="452" w:type="dxa"/>
                  <w:vMerge w:val="restart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4CE400" w14:textId="55ABC4D8" w:rsidR="00EF5E0C" w:rsidRPr="009C1D1E" w:rsidRDefault="000166FC" w:rsidP="00EF5E0C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7.</w:t>
                  </w:r>
                </w:p>
              </w:tc>
              <w:tc>
                <w:tcPr>
                  <w:tcW w:w="7198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D3C5E4" w14:textId="001BC6EF" w:rsidR="00EF5E0C" w:rsidRPr="009C1D1E" w:rsidRDefault="00EF5E0C" w:rsidP="00EF5E0C">
                  <w:pPr>
                    <w:pStyle w:val="Odsekzoznamu"/>
                    <w:spacing w:after="0"/>
                    <w:ind w:left="0"/>
                    <w:contextualSpacing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C1D1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Disponuje laboratórium záložným zdrojom napätia, ktorý je spustený do prevádzky v prípade výpadku el. prúdu?</w:t>
                  </w:r>
                </w:p>
              </w:tc>
              <w:tc>
                <w:tcPr>
                  <w:tcW w:w="425" w:type="dxa"/>
                  <w:vMerge w:val="restart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5B9944" w14:textId="3F54D800" w:rsidR="00EF5E0C" w:rsidRPr="009C1D1E" w:rsidRDefault="00EF5E0C" w:rsidP="00EF5E0C">
                  <w:pPr>
                    <w:spacing w:after="0" w:line="240" w:lineRule="auto"/>
                    <w:jc w:val="center"/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  <w:tc>
                <w:tcPr>
                  <w:tcW w:w="567" w:type="dxa"/>
                  <w:vMerge w:val="restart"/>
                  <w:vAlign w:val="center"/>
                </w:tcPr>
                <w:p w14:paraId="638D0A12" w14:textId="0EE92BFC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  <w:tc>
                <w:tcPr>
                  <w:tcW w:w="709" w:type="dxa"/>
                  <w:vMerge w:val="restart"/>
                  <w:vAlign w:val="center"/>
                </w:tcPr>
                <w:p w14:paraId="02E956A5" w14:textId="77777777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  <w:tc>
                <w:tcPr>
                  <w:tcW w:w="645" w:type="dxa"/>
                  <w:vMerge w:val="restart"/>
                  <w:vAlign w:val="center"/>
                </w:tcPr>
                <w:p w14:paraId="0505C680" w14:textId="25492A52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</w:tr>
            <w:tr w:rsidR="00EF5E0C" w:rsidRPr="009C1D1E" w14:paraId="3D480FF7" w14:textId="3C0ADFB5" w:rsidTr="009C1D1E">
              <w:trPr>
                <w:trHeight w:val="744"/>
              </w:trPr>
              <w:tc>
                <w:tcPr>
                  <w:tcW w:w="452" w:type="dxa"/>
                  <w:vMerge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6DAF6C" w14:textId="0AFE5B28" w:rsidR="00EF5E0C" w:rsidRPr="009C1D1E" w:rsidRDefault="00EF5E0C" w:rsidP="00EF5E0C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7198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EF750A" w14:textId="0792844D" w:rsidR="00EF5E0C" w:rsidRPr="009C1D1E" w:rsidRDefault="00EF5E0C" w:rsidP="00EF5E0C">
                  <w:pPr>
                    <w:numPr>
                      <w:ilvl w:val="0"/>
                      <w:numId w:val="37"/>
                    </w:numPr>
                    <w:spacing w:after="0" w:line="240" w:lineRule="auto"/>
                  </w:pPr>
                  <w:r w:rsidRPr="009C1D1E">
                    <w:t xml:space="preserve">Ak áno </w:t>
                  </w:r>
                  <w:r>
                    <w:t xml:space="preserve">- </w:t>
                  </w:r>
                  <w:r w:rsidRPr="009C1D1E">
                    <w:t>Uveďte typ zdroja:</w:t>
                  </w:r>
                </w:p>
              </w:tc>
              <w:tc>
                <w:tcPr>
                  <w:tcW w:w="425" w:type="dxa"/>
                  <w:vMerge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69B9F5" w14:textId="48796F6B" w:rsidR="00EF5E0C" w:rsidRPr="009C1D1E" w:rsidRDefault="00EF5E0C" w:rsidP="00EF5E0C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567" w:type="dxa"/>
                  <w:vMerge/>
                  <w:vAlign w:val="center"/>
                </w:tcPr>
                <w:p w14:paraId="34656DF3" w14:textId="77777777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  <w:tc>
                <w:tcPr>
                  <w:tcW w:w="709" w:type="dxa"/>
                  <w:vMerge/>
                  <w:vAlign w:val="center"/>
                </w:tcPr>
                <w:p w14:paraId="5B2E44A3" w14:textId="77777777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  <w:tc>
                <w:tcPr>
                  <w:tcW w:w="645" w:type="dxa"/>
                  <w:vMerge/>
                  <w:vAlign w:val="center"/>
                </w:tcPr>
                <w:p w14:paraId="0834FD7F" w14:textId="78366E31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</w:tr>
            <w:tr w:rsidR="00EF5E0C" w:rsidRPr="009C1D1E" w14:paraId="7169EAC9" w14:textId="5D68AD13" w:rsidTr="004E2B29">
              <w:trPr>
                <w:trHeight w:val="262"/>
              </w:trPr>
              <w:tc>
                <w:tcPr>
                  <w:tcW w:w="452" w:type="dxa"/>
                  <w:vMerge w:val="restart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39DCCD" w14:textId="1C90B34C" w:rsidR="00EF5E0C" w:rsidRPr="00861CF5" w:rsidRDefault="000166FC" w:rsidP="00EF5E0C">
                  <w:pPr>
                    <w:spacing w:after="0" w:line="240" w:lineRule="auto"/>
                    <w:jc w:val="center"/>
                    <w:rPr>
                      <w:bCs/>
                    </w:rPr>
                  </w:pPr>
                  <w:r w:rsidRPr="00861CF5">
                    <w:rPr>
                      <w:bCs/>
                      <w:color w:val="000000"/>
                    </w:rPr>
                    <w:t>8.</w:t>
                  </w:r>
                  <w:r w:rsidR="00EF5E0C" w:rsidRPr="00861CF5">
                    <w:rPr>
                      <w:bCs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7198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D87626" w14:textId="5B739538" w:rsidR="00EF5E0C" w:rsidRPr="009C1D1E" w:rsidRDefault="00EF5E0C" w:rsidP="00EF5E0C">
                  <w:pPr>
                    <w:pStyle w:val="Odsekzoznamu"/>
                    <w:spacing w:after="0"/>
                    <w:ind w:left="0"/>
                    <w:contextualSpacing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C1D1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Využíva laboratórium externú technickú službu pri riadení údajov a dát (riadenie dát na diaľku mimo priestorov laboratória externou firmou, v sídle spoločnosti.....)?</w:t>
                  </w:r>
                </w:p>
              </w:tc>
              <w:tc>
                <w:tcPr>
                  <w:tcW w:w="425" w:type="dxa"/>
                  <w:vMerge w:val="restart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3942D5" w14:textId="1A807831" w:rsidR="00EF5E0C" w:rsidRPr="009C1D1E" w:rsidRDefault="00EF5E0C" w:rsidP="00EF5E0C">
                  <w:pPr>
                    <w:spacing w:after="0" w:line="240" w:lineRule="auto"/>
                    <w:jc w:val="center"/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  <w:tc>
                <w:tcPr>
                  <w:tcW w:w="567" w:type="dxa"/>
                  <w:vMerge w:val="restart"/>
                  <w:vAlign w:val="center"/>
                </w:tcPr>
                <w:p w14:paraId="5CBE625D" w14:textId="0C52985E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  <w:tc>
                <w:tcPr>
                  <w:tcW w:w="709" w:type="dxa"/>
                  <w:vMerge w:val="restart"/>
                  <w:vAlign w:val="center"/>
                </w:tcPr>
                <w:p w14:paraId="5533DBDF" w14:textId="77777777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  <w:tc>
                <w:tcPr>
                  <w:tcW w:w="645" w:type="dxa"/>
                  <w:vMerge w:val="restart"/>
                  <w:vAlign w:val="center"/>
                </w:tcPr>
                <w:p w14:paraId="13C4A72B" w14:textId="1B85D361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</w:tr>
            <w:tr w:rsidR="00EF5E0C" w:rsidRPr="009C1D1E" w14:paraId="4765509F" w14:textId="12E5109A" w:rsidTr="004E2B29">
              <w:trPr>
                <w:trHeight w:val="712"/>
              </w:trPr>
              <w:tc>
                <w:tcPr>
                  <w:tcW w:w="452" w:type="dxa"/>
                  <w:vMerge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EF683C" w14:textId="442BD60F" w:rsidR="00EF5E0C" w:rsidRPr="009C1D1E" w:rsidRDefault="00EF5E0C" w:rsidP="00EF5E0C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7198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0D51CC" w14:textId="543FB300" w:rsidR="00EF5E0C" w:rsidRPr="009C1D1E" w:rsidRDefault="00EF5E0C" w:rsidP="00EF5E0C">
                  <w:pPr>
                    <w:numPr>
                      <w:ilvl w:val="0"/>
                      <w:numId w:val="37"/>
                    </w:numPr>
                  </w:pPr>
                  <w:r w:rsidRPr="009C1D1E">
                    <w:t>Ak áno - Uveďte osobu zodpovednú za riadenie dát:</w:t>
                  </w:r>
                </w:p>
                <w:p w14:paraId="367EBD02" w14:textId="339F8DBD" w:rsidR="00EF5E0C" w:rsidRPr="009C1D1E" w:rsidRDefault="00EF5E0C" w:rsidP="00EF5E0C">
                  <w:pPr>
                    <w:spacing w:after="0" w:line="240" w:lineRule="auto"/>
                  </w:pPr>
                </w:p>
              </w:tc>
              <w:tc>
                <w:tcPr>
                  <w:tcW w:w="425" w:type="dxa"/>
                  <w:vMerge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25CF44" w14:textId="0D0752EA" w:rsidR="00EF5E0C" w:rsidRPr="009C1D1E" w:rsidRDefault="00EF5E0C" w:rsidP="00EF5E0C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567" w:type="dxa"/>
                  <w:vMerge/>
                  <w:vAlign w:val="center"/>
                </w:tcPr>
                <w:p w14:paraId="6129523D" w14:textId="77777777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  <w:tc>
                <w:tcPr>
                  <w:tcW w:w="709" w:type="dxa"/>
                  <w:vMerge/>
                  <w:vAlign w:val="center"/>
                </w:tcPr>
                <w:p w14:paraId="4CB7A7B0" w14:textId="77777777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  <w:tc>
                <w:tcPr>
                  <w:tcW w:w="645" w:type="dxa"/>
                  <w:vMerge/>
                  <w:vAlign w:val="center"/>
                </w:tcPr>
                <w:p w14:paraId="78BA9FBC" w14:textId="1B1D439D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</w:tr>
            <w:tr w:rsidR="00EF5E0C" w:rsidRPr="009C1D1E" w14:paraId="4F477B24" w14:textId="6858C6CE" w:rsidTr="009C1D1E">
              <w:trPr>
                <w:trHeight w:val="396"/>
              </w:trPr>
              <w:tc>
                <w:tcPr>
                  <w:tcW w:w="452" w:type="dxa"/>
                  <w:vMerge w:val="restart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5BE64C" w14:textId="543D6C54" w:rsidR="00EF5E0C" w:rsidRPr="009C1D1E" w:rsidRDefault="000166FC" w:rsidP="00EF5E0C">
                  <w:pPr>
                    <w:spacing w:after="0" w:line="240" w:lineRule="auto"/>
                    <w:jc w:val="center"/>
                  </w:pPr>
                  <w:r>
                    <w:t>9</w:t>
                  </w:r>
                  <w:r w:rsidR="00EF5E0C" w:rsidRPr="009C1D1E">
                    <w:t>.</w:t>
                  </w:r>
                </w:p>
              </w:tc>
              <w:tc>
                <w:tcPr>
                  <w:tcW w:w="7198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9EB544" w14:textId="170F412A" w:rsidR="00EF5E0C" w:rsidRPr="009C1D1E" w:rsidRDefault="00EF5E0C" w:rsidP="00EF5E0C">
                  <w:pPr>
                    <w:pStyle w:val="Odsekzoznamu"/>
                    <w:spacing w:after="0"/>
                    <w:ind w:left="0"/>
                    <w:contextualSpacing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C1D1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Sú servery/serverovne umiestnené v rámci priestorov laboratória?</w:t>
                  </w:r>
                </w:p>
              </w:tc>
              <w:tc>
                <w:tcPr>
                  <w:tcW w:w="425" w:type="dxa"/>
                  <w:vMerge w:val="restart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9CF2BB" w14:textId="0D7057ED" w:rsidR="00EF5E0C" w:rsidRPr="009C1D1E" w:rsidRDefault="00EF5E0C" w:rsidP="00EF5E0C">
                  <w:pPr>
                    <w:spacing w:after="0" w:line="240" w:lineRule="auto"/>
                    <w:jc w:val="center"/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  <w:tc>
                <w:tcPr>
                  <w:tcW w:w="567" w:type="dxa"/>
                  <w:vMerge w:val="restart"/>
                  <w:vAlign w:val="center"/>
                </w:tcPr>
                <w:p w14:paraId="0C45D8F0" w14:textId="780AEFC6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  <w:tc>
                <w:tcPr>
                  <w:tcW w:w="709" w:type="dxa"/>
                  <w:vMerge w:val="restart"/>
                  <w:vAlign w:val="center"/>
                </w:tcPr>
                <w:p w14:paraId="1D07DBC3" w14:textId="77777777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  <w:tc>
                <w:tcPr>
                  <w:tcW w:w="645" w:type="dxa"/>
                  <w:vMerge w:val="restart"/>
                  <w:vAlign w:val="center"/>
                </w:tcPr>
                <w:p w14:paraId="30CFBA4F" w14:textId="569D8054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</w:tr>
            <w:tr w:rsidR="00EF5E0C" w:rsidRPr="009C1D1E" w14:paraId="3D327494" w14:textId="2C2B2AA3" w:rsidTr="00EF5E0C">
              <w:trPr>
                <w:trHeight w:val="708"/>
              </w:trPr>
              <w:tc>
                <w:tcPr>
                  <w:tcW w:w="452" w:type="dxa"/>
                  <w:vMerge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4C06A6" w14:textId="1C3FB8A8" w:rsidR="00EF5E0C" w:rsidRPr="009C1D1E" w:rsidRDefault="00EF5E0C" w:rsidP="00EF5E0C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7198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A7B75D" w14:textId="573EF6B4" w:rsidR="00EF5E0C" w:rsidRPr="009C1D1E" w:rsidRDefault="00EF5E0C" w:rsidP="00EF5E0C">
                  <w:pPr>
                    <w:numPr>
                      <w:ilvl w:val="0"/>
                      <w:numId w:val="37"/>
                    </w:numPr>
                    <w:spacing w:after="0" w:line="240" w:lineRule="auto"/>
                  </w:pPr>
                  <w:r w:rsidRPr="009C1D1E">
                    <w:rPr>
                      <w:color w:val="000000"/>
                    </w:rPr>
                    <w:t xml:space="preserve">Ak áno/nie -  </w:t>
                  </w:r>
                  <w:r w:rsidRPr="009C1D1E">
                    <w:t>Uveďte konkrétnu adresu umiestnenia:</w:t>
                  </w:r>
                </w:p>
              </w:tc>
              <w:tc>
                <w:tcPr>
                  <w:tcW w:w="425" w:type="dxa"/>
                  <w:vMerge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32594F" w14:textId="636C979A" w:rsidR="00EF5E0C" w:rsidRPr="009C1D1E" w:rsidRDefault="00EF5E0C" w:rsidP="00EF5E0C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567" w:type="dxa"/>
                  <w:vMerge/>
                  <w:vAlign w:val="center"/>
                </w:tcPr>
                <w:p w14:paraId="0E2E1EA7" w14:textId="77777777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  <w:tc>
                <w:tcPr>
                  <w:tcW w:w="709" w:type="dxa"/>
                  <w:vMerge/>
                  <w:vAlign w:val="center"/>
                </w:tcPr>
                <w:p w14:paraId="30F1C01E" w14:textId="77777777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  <w:tc>
                <w:tcPr>
                  <w:tcW w:w="645" w:type="dxa"/>
                  <w:vMerge/>
                  <w:vAlign w:val="center"/>
                </w:tcPr>
                <w:p w14:paraId="0F0F8310" w14:textId="518686E4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</w:tr>
            <w:tr w:rsidR="00EF5E0C" w:rsidRPr="009C1D1E" w14:paraId="1AFFBEDE" w14:textId="319BB3B5" w:rsidTr="00DB66FF">
              <w:trPr>
                <w:trHeight w:val="177"/>
              </w:trPr>
              <w:tc>
                <w:tcPr>
                  <w:tcW w:w="452" w:type="dxa"/>
                  <w:vMerge w:val="restart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972B6D" w14:textId="7FA0C4D3" w:rsidR="00EF5E0C" w:rsidRPr="009C1D1E" w:rsidRDefault="000166FC" w:rsidP="00EF5E0C">
                  <w:pPr>
                    <w:spacing w:after="0" w:line="240" w:lineRule="auto"/>
                    <w:jc w:val="center"/>
                  </w:pPr>
                  <w:r>
                    <w:t>10</w:t>
                  </w:r>
                  <w:r w:rsidR="00EF5E0C" w:rsidRPr="009C1D1E">
                    <w:t>.</w:t>
                  </w:r>
                </w:p>
              </w:tc>
              <w:tc>
                <w:tcPr>
                  <w:tcW w:w="7198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69EB23" w14:textId="668B2128" w:rsidR="00EF5E0C" w:rsidRPr="009C1D1E" w:rsidRDefault="00EF5E0C" w:rsidP="00EF5E0C">
                  <w:pPr>
                    <w:pStyle w:val="Odsekzoznamu"/>
                    <w:spacing w:after="0"/>
                    <w:ind w:left="0"/>
                    <w:contextualSpacing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C1D1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Využíva Vaše laboratórium cloudové úložisko? </w:t>
                  </w:r>
                </w:p>
              </w:tc>
              <w:tc>
                <w:tcPr>
                  <w:tcW w:w="425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6E5EFB" w14:textId="77777777" w:rsidR="00EF5E0C" w:rsidRPr="009C1D1E" w:rsidRDefault="00EF5E0C" w:rsidP="00EF5E0C">
                  <w:pPr>
                    <w:spacing w:after="0" w:line="240" w:lineRule="auto"/>
                    <w:jc w:val="center"/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  <w:tc>
                <w:tcPr>
                  <w:tcW w:w="567" w:type="dxa"/>
                  <w:vAlign w:val="center"/>
                </w:tcPr>
                <w:p w14:paraId="069B87CC" w14:textId="4533FE07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  <w:tc>
                <w:tcPr>
                  <w:tcW w:w="709" w:type="dxa"/>
                  <w:vAlign w:val="center"/>
                </w:tcPr>
                <w:p w14:paraId="71EA6123" w14:textId="77777777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  <w:tc>
                <w:tcPr>
                  <w:tcW w:w="645" w:type="dxa"/>
                  <w:vAlign w:val="center"/>
                </w:tcPr>
                <w:p w14:paraId="3D49F667" w14:textId="4B6EBA35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</w:tr>
            <w:tr w:rsidR="00EF5E0C" w:rsidRPr="009C1D1E" w14:paraId="7FFFAEE2" w14:textId="77777777" w:rsidTr="004E2B29">
              <w:trPr>
                <w:trHeight w:val="262"/>
              </w:trPr>
              <w:tc>
                <w:tcPr>
                  <w:tcW w:w="452" w:type="dxa"/>
                  <w:vMerge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BE0A1C" w14:textId="0ED95E27" w:rsidR="00EF5E0C" w:rsidRPr="009C1D1E" w:rsidRDefault="00EF5E0C" w:rsidP="00EF5E0C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7198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96D978" w14:textId="1C5D386F" w:rsidR="00EF5E0C" w:rsidRPr="009C1D1E" w:rsidRDefault="00EF5E0C" w:rsidP="00EF5E0C">
                  <w:pPr>
                    <w:pStyle w:val="Odsekzoznamu"/>
                    <w:spacing w:after="0"/>
                    <w:ind w:left="0"/>
                    <w:contextualSpacing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C1D1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Ak áno, majú Vaši zákazníci prístup k protokolom?</w:t>
                  </w:r>
                </w:p>
              </w:tc>
              <w:tc>
                <w:tcPr>
                  <w:tcW w:w="425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21AFD5" w14:textId="7E512F64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  <w:tc>
                <w:tcPr>
                  <w:tcW w:w="567" w:type="dxa"/>
                  <w:vAlign w:val="center"/>
                </w:tcPr>
                <w:p w14:paraId="3D632CAF" w14:textId="0B941A53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  <w:tc>
                <w:tcPr>
                  <w:tcW w:w="709" w:type="dxa"/>
                  <w:vAlign w:val="center"/>
                </w:tcPr>
                <w:p w14:paraId="20B61928" w14:textId="77777777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  <w:tc>
                <w:tcPr>
                  <w:tcW w:w="645" w:type="dxa"/>
                  <w:vAlign w:val="center"/>
                </w:tcPr>
                <w:p w14:paraId="04EFD65F" w14:textId="77777777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</w:tr>
          </w:tbl>
          <w:p w14:paraId="72D02C73" w14:textId="77777777" w:rsidR="00AE2E2E" w:rsidRDefault="00AE2E2E">
            <w:pPr>
              <w:spacing w:after="0" w:line="240" w:lineRule="auto"/>
            </w:pPr>
          </w:p>
        </w:tc>
        <w:tc>
          <w:tcPr>
            <w:tcW w:w="42" w:type="dxa"/>
          </w:tcPr>
          <w:p w14:paraId="37462207" w14:textId="77777777" w:rsidR="00AE2E2E" w:rsidRDefault="00AE2E2E">
            <w:pPr>
              <w:pStyle w:val="EmptyCellLayoutStyle"/>
              <w:spacing w:after="0" w:line="240" w:lineRule="auto"/>
            </w:pPr>
          </w:p>
        </w:tc>
      </w:tr>
      <w:tr w:rsidR="00EF5E0C" w14:paraId="40051381" w14:textId="77777777" w:rsidTr="00DB66FF">
        <w:tc>
          <w:tcPr>
            <w:tcW w:w="10011" w:type="dxa"/>
            <w:gridSpan w:val="6"/>
            <w:tcBorders>
              <w:bottom w:val="single" w:sz="4" w:space="0" w:color="auto"/>
            </w:tcBorders>
          </w:tcPr>
          <w:p w14:paraId="2A01C107" w14:textId="77777777" w:rsidR="00EF5E0C" w:rsidRPr="009C1D1E" w:rsidRDefault="00EF5E0C" w:rsidP="004E2B29">
            <w:pPr>
              <w:spacing w:after="0" w:line="240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42" w:type="dxa"/>
          </w:tcPr>
          <w:p w14:paraId="2056E111" w14:textId="77777777" w:rsidR="00EF5E0C" w:rsidRDefault="00EF5E0C">
            <w:pPr>
              <w:pStyle w:val="EmptyCellLayoutStyle"/>
              <w:spacing w:after="0" w:line="240" w:lineRule="auto"/>
            </w:pPr>
          </w:p>
        </w:tc>
      </w:tr>
      <w:tr w:rsidR="00AE2E2E" w14:paraId="4D22C6BD" w14:textId="77777777" w:rsidTr="00DB66FF">
        <w:trPr>
          <w:trHeight w:val="63"/>
        </w:trPr>
        <w:tc>
          <w:tcPr>
            <w:tcW w:w="1462" w:type="dxa"/>
            <w:tcBorders>
              <w:top w:val="single" w:sz="4" w:space="0" w:color="auto"/>
            </w:tcBorders>
          </w:tcPr>
          <w:p w14:paraId="07FE5DBB" w14:textId="77777777" w:rsidR="00AE2E2E" w:rsidRDefault="00AE2E2E">
            <w:pPr>
              <w:pStyle w:val="EmptyCellLayoutStyle"/>
              <w:spacing w:after="0" w:line="240" w:lineRule="auto"/>
            </w:pPr>
          </w:p>
        </w:tc>
        <w:tc>
          <w:tcPr>
            <w:tcW w:w="149" w:type="dxa"/>
            <w:tcBorders>
              <w:top w:val="single" w:sz="4" w:space="0" w:color="auto"/>
            </w:tcBorders>
          </w:tcPr>
          <w:p w14:paraId="445E73E0" w14:textId="77777777" w:rsidR="00AE2E2E" w:rsidRDefault="00AE2E2E">
            <w:pPr>
              <w:pStyle w:val="EmptyCellLayoutStyle"/>
              <w:spacing w:after="0" w:line="240" w:lineRule="auto"/>
            </w:pPr>
          </w:p>
        </w:tc>
        <w:tc>
          <w:tcPr>
            <w:tcW w:w="4079" w:type="dxa"/>
            <w:tcBorders>
              <w:top w:val="single" w:sz="4" w:space="0" w:color="auto"/>
            </w:tcBorders>
          </w:tcPr>
          <w:p w14:paraId="769020E7" w14:textId="77777777" w:rsidR="00AE2E2E" w:rsidRDefault="00AE2E2E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  <w:tcBorders>
              <w:top w:val="single" w:sz="4" w:space="0" w:color="auto"/>
            </w:tcBorders>
          </w:tcPr>
          <w:p w14:paraId="124B3788" w14:textId="77777777" w:rsidR="00AE2E2E" w:rsidRDefault="00AE2E2E">
            <w:pPr>
              <w:pStyle w:val="EmptyCellLayoutStyle"/>
              <w:spacing w:after="0" w:line="240" w:lineRule="auto"/>
            </w:pPr>
          </w:p>
        </w:tc>
        <w:tc>
          <w:tcPr>
            <w:tcW w:w="149" w:type="dxa"/>
            <w:tcBorders>
              <w:top w:val="single" w:sz="4" w:space="0" w:color="auto"/>
            </w:tcBorders>
          </w:tcPr>
          <w:p w14:paraId="6A9E0863" w14:textId="77777777" w:rsidR="00AE2E2E" w:rsidRDefault="00AE2E2E">
            <w:pPr>
              <w:pStyle w:val="EmptyCellLayoutStyle"/>
              <w:spacing w:after="0" w:line="240" w:lineRule="auto"/>
            </w:pPr>
          </w:p>
        </w:tc>
        <w:tc>
          <w:tcPr>
            <w:tcW w:w="4152" w:type="dxa"/>
            <w:tcBorders>
              <w:top w:val="single" w:sz="4" w:space="0" w:color="auto"/>
            </w:tcBorders>
          </w:tcPr>
          <w:p w14:paraId="4BB4AFB5" w14:textId="77777777" w:rsidR="00AE2E2E" w:rsidRDefault="00AE2E2E">
            <w:pPr>
              <w:pStyle w:val="EmptyCellLayoutStyle"/>
              <w:spacing w:after="0" w:line="240" w:lineRule="auto"/>
            </w:pPr>
          </w:p>
        </w:tc>
        <w:tc>
          <w:tcPr>
            <w:tcW w:w="42" w:type="dxa"/>
          </w:tcPr>
          <w:p w14:paraId="6DC58240" w14:textId="77777777" w:rsidR="00AE2E2E" w:rsidRDefault="00AE2E2E">
            <w:pPr>
              <w:pStyle w:val="EmptyCellLayoutStyle"/>
              <w:spacing w:after="0" w:line="240" w:lineRule="auto"/>
            </w:pPr>
          </w:p>
        </w:tc>
      </w:tr>
    </w:tbl>
    <w:p w14:paraId="4A2F134E" w14:textId="77777777" w:rsidR="00AE2E2E" w:rsidRDefault="00AE2E2E">
      <w:pPr>
        <w:spacing w:after="0" w:line="240" w:lineRule="auto"/>
      </w:pPr>
    </w:p>
    <w:sectPr w:rsidR="00AE2E2E">
      <w:headerReference w:type="default" r:id="rId8"/>
      <w:footerReference w:type="default" r:id="rId9"/>
      <w:pgSz w:w="11905" w:h="16837"/>
      <w:pgMar w:top="850" w:right="850" w:bottom="850" w:left="85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58C22" w14:textId="77777777" w:rsidR="00CD4EEB" w:rsidRDefault="00CD4EEB">
      <w:pPr>
        <w:spacing w:after="0" w:line="240" w:lineRule="auto"/>
      </w:pPr>
      <w:r>
        <w:separator/>
      </w:r>
    </w:p>
  </w:endnote>
  <w:endnote w:type="continuationSeparator" w:id="0">
    <w:p w14:paraId="4AF8017C" w14:textId="77777777" w:rsidR="00CD4EEB" w:rsidRDefault="00CD4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"/>
      <w:gridCol w:w="1792"/>
      <w:gridCol w:w="6269"/>
      <w:gridCol w:w="1249"/>
      <w:gridCol w:w="617"/>
      <w:gridCol w:w="61"/>
    </w:tblGrid>
    <w:tr w:rsidR="00AE2E2E" w14:paraId="300B60F5" w14:textId="77777777">
      <w:tc>
        <w:tcPr>
          <w:tcW w:w="61" w:type="dxa"/>
        </w:tcPr>
        <w:p w14:paraId="662380C3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1792" w:type="dxa"/>
        </w:tcPr>
        <w:p w14:paraId="7B0F948C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6269" w:type="dxa"/>
        </w:tcPr>
        <w:p w14:paraId="1FC2CBA7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1249" w:type="dxa"/>
        </w:tcPr>
        <w:p w14:paraId="0F0B84D6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617" w:type="dxa"/>
        </w:tcPr>
        <w:p w14:paraId="47F3BDF0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61" w:type="dxa"/>
        </w:tcPr>
        <w:p w14:paraId="6CCA82DE" w14:textId="77777777" w:rsidR="00AE2E2E" w:rsidRDefault="00AE2E2E">
          <w:pPr>
            <w:pStyle w:val="EmptyCellLayoutStyle"/>
            <w:spacing w:after="0" w:line="240" w:lineRule="auto"/>
          </w:pPr>
        </w:p>
      </w:tc>
    </w:tr>
    <w:tr w:rsidR="000B528B" w14:paraId="309856F9" w14:textId="77777777" w:rsidTr="000B528B">
      <w:tc>
        <w:tcPr>
          <w:tcW w:w="61" w:type="dxa"/>
        </w:tcPr>
        <w:p w14:paraId="3F935678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1792" w:type="dxa"/>
          <w:gridSpan w:val="3"/>
        </w:tcPr>
        <w:p w14:paraId="5D50E872" w14:textId="77777777" w:rsidR="00AE2E2E" w:rsidRDefault="00AE2E2E">
          <w:pPr>
            <w:spacing w:after="0" w:line="240" w:lineRule="auto"/>
          </w:pPr>
        </w:p>
      </w:tc>
      <w:tc>
        <w:tcPr>
          <w:tcW w:w="617" w:type="dxa"/>
        </w:tcPr>
        <w:p w14:paraId="03F23529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61" w:type="dxa"/>
        </w:tcPr>
        <w:p w14:paraId="7DEE0DE7" w14:textId="77777777" w:rsidR="00AE2E2E" w:rsidRDefault="00AE2E2E">
          <w:pPr>
            <w:pStyle w:val="EmptyCellLayoutStyle"/>
            <w:spacing w:after="0" w:line="240" w:lineRule="auto"/>
          </w:pPr>
        </w:p>
      </w:tc>
    </w:tr>
    <w:tr w:rsidR="00AE2E2E" w14:paraId="21541E0A" w14:textId="77777777">
      <w:tc>
        <w:tcPr>
          <w:tcW w:w="61" w:type="dxa"/>
        </w:tcPr>
        <w:p w14:paraId="5F4D5244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1792" w:type="dxa"/>
        </w:tcPr>
        <w:p w14:paraId="3459E34E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6269" w:type="dxa"/>
        </w:tcPr>
        <w:p w14:paraId="7771F0B0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1249" w:type="dxa"/>
        </w:tcPr>
        <w:p w14:paraId="692B8978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617" w:type="dxa"/>
        </w:tcPr>
        <w:p w14:paraId="4645B269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61" w:type="dxa"/>
        </w:tcPr>
        <w:p w14:paraId="7ADA3C9C" w14:textId="77777777" w:rsidR="00AE2E2E" w:rsidRDefault="00AE2E2E">
          <w:pPr>
            <w:pStyle w:val="EmptyCellLayoutStyle"/>
            <w:spacing w:after="0" w:line="240" w:lineRule="auto"/>
          </w:pPr>
        </w:p>
      </w:tc>
    </w:tr>
    <w:tr w:rsidR="000B528B" w14:paraId="46F45449" w14:textId="77777777" w:rsidTr="000B528B">
      <w:tc>
        <w:tcPr>
          <w:tcW w:w="61" w:type="dxa"/>
        </w:tcPr>
        <w:p w14:paraId="331138BB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1792" w:type="dxa"/>
          <w:vMerge w:val="restart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1792"/>
          </w:tblGrid>
          <w:tr w:rsidR="00AE2E2E" w14:paraId="71071845" w14:textId="77777777">
            <w:trPr>
              <w:trHeight w:val="547"/>
            </w:trPr>
            <w:tc>
              <w:tcPr>
                <w:tcW w:w="1792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14:paraId="36BA2245" w14:textId="272CDA6A" w:rsidR="00AE2E2E" w:rsidRDefault="003847BD">
                <w:pPr>
                  <w:spacing w:after="0" w:line="240" w:lineRule="auto"/>
                </w:pPr>
                <w:r>
                  <w:rPr>
                    <w:b/>
                    <w:color w:val="808080"/>
                  </w:rPr>
                  <w:t xml:space="preserve">TL </w:t>
                </w:r>
                <w:r w:rsidR="000D4C29">
                  <w:rPr>
                    <w:b/>
                    <w:color w:val="808080"/>
                  </w:rPr>
                  <w:t>606</w:t>
                </w:r>
              </w:p>
              <w:p w14:paraId="1DC17DB8" w14:textId="422774C5" w:rsidR="00AE2E2E" w:rsidRDefault="003847BD">
                <w:pPr>
                  <w:spacing w:after="0" w:line="240" w:lineRule="auto"/>
                </w:pPr>
                <w:r>
                  <w:rPr>
                    <w:color w:val="808080"/>
                  </w:rPr>
                  <w:t>Verzia:</w:t>
                </w:r>
                <w:r>
                  <w:rPr>
                    <w:b/>
                    <w:color w:val="808080"/>
                  </w:rPr>
                  <w:t xml:space="preserve"> </w:t>
                </w:r>
                <w:r w:rsidR="006C4470">
                  <w:rPr>
                    <w:b/>
                    <w:color w:val="808080"/>
                  </w:rPr>
                  <w:t>30</w:t>
                </w:r>
                <w:r>
                  <w:rPr>
                    <w:b/>
                    <w:color w:val="808080"/>
                  </w:rPr>
                  <w:t>.</w:t>
                </w:r>
                <w:r w:rsidR="009C1D1E">
                  <w:rPr>
                    <w:b/>
                    <w:color w:val="808080"/>
                  </w:rPr>
                  <w:t>01</w:t>
                </w:r>
                <w:r>
                  <w:rPr>
                    <w:b/>
                    <w:color w:val="808080"/>
                  </w:rPr>
                  <w:t>.</w:t>
                </w:r>
                <w:r w:rsidR="009C1D1E">
                  <w:rPr>
                    <w:b/>
                    <w:color w:val="808080"/>
                  </w:rPr>
                  <w:t>23</w:t>
                </w:r>
              </w:p>
              <w:p w14:paraId="2300CEB7" w14:textId="77777777" w:rsidR="00AE2E2E" w:rsidRDefault="00AE2E2E">
                <w:pPr>
                  <w:spacing w:after="0" w:line="240" w:lineRule="auto"/>
                </w:pPr>
              </w:p>
            </w:tc>
          </w:tr>
        </w:tbl>
        <w:p w14:paraId="383B0E72" w14:textId="77777777" w:rsidR="00AE2E2E" w:rsidRDefault="00AE2E2E">
          <w:pPr>
            <w:spacing w:after="0" w:line="240" w:lineRule="auto"/>
          </w:pPr>
        </w:p>
      </w:tc>
      <w:tc>
        <w:tcPr>
          <w:tcW w:w="6269" w:type="dxa"/>
        </w:tcPr>
        <w:p w14:paraId="4CA5FD29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1249" w:type="dxa"/>
          <w:gridSpan w:val="2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1866"/>
          </w:tblGrid>
          <w:tr w:rsidR="00AE2E2E" w14:paraId="40D9FDB8" w14:textId="77777777">
            <w:trPr>
              <w:trHeight w:val="262"/>
            </w:trPr>
            <w:tc>
              <w:tcPr>
                <w:tcW w:w="1867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14:paraId="16EDEE41" w14:textId="77777777" w:rsidR="00AE2E2E" w:rsidRDefault="003847BD">
                <w:pPr>
                  <w:spacing w:after="0" w:line="240" w:lineRule="auto"/>
                  <w:jc w:val="right"/>
                </w:pPr>
                <w:r>
                  <w:rPr>
                    <w:color w:val="808080"/>
                  </w:rPr>
                  <w:t xml:space="preserve">Strana: </w:t>
                </w:r>
                <w:r>
                  <w:rPr>
                    <w:color w:val="808080"/>
                  </w:rPr>
                  <w:fldChar w:fldCharType="begin"/>
                </w:r>
                <w:r>
                  <w:rPr>
                    <w:noProof/>
                    <w:color w:val="808080"/>
                  </w:rPr>
                  <w:instrText xml:space="preserve"> PAGE </w:instrText>
                </w:r>
                <w:r>
                  <w:rPr>
                    <w:color w:val="808080"/>
                  </w:rPr>
                  <w:fldChar w:fldCharType="separate"/>
                </w:r>
                <w:r w:rsidR="000B528B">
                  <w:rPr>
                    <w:noProof/>
                    <w:color w:val="808080"/>
                  </w:rPr>
                  <w:t>2</w:t>
                </w:r>
                <w:r>
                  <w:rPr>
                    <w:color w:val="808080"/>
                  </w:rPr>
                  <w:fldChar w:fldCharType="end"/>
                </w:r>
                <w:r>
                  <w:rPr>
                    <w:color w:val="808080"/>
                  </w:rPr>
                  <w:t xml:space="preserve"> / </w:t>
                </w:r>
                <w:r>
                  <w:rPr>
                    <w:color w:val="808080"/>
                  </w:rPr>
                  <w:fldChar w:fldCharType="begin"/>
                </w:r>
                <w:r>
                  <w:rPr>
                    <w:noProof/>
                    <w:color w:val="808080"/>
                  </w:rPr>
                  <w:instrText xml:space="preserve"> NUMPAGES </w:instrText>
                </w:r>
                <w:r>
                  <w:rPr>
                    <w:color w:val="808080"/>
                  </w:rPr>
                  <w:fldChar w:fldCharType="separate"/>
                </w:r>
                <w:r w:rsidR="000B528B">
                  <w:rPr>
                    <w:noProof/>
                    <w:color w:val="808080"/>
                  </w:rPr>
                  <w:t>31</w:t>
                </w:r>
                <w:r>
                  <w:rPr>
                    <w:color w:val="808080"/>
                  </w:rPr>
                  <w:fldChar w:fldCharType="end"/>
                </w:r>
              </w:p>
            </w:tc>
          </w:tr>
        </w:tbl>
        <w:p w14:paraId="05E747FA" w14:textId="77777777" w:rsidR="00AE2E2E" w:rsidRDefault="00AE2E2E">
          <w:pPr>
            <w:spacing w:after="0" w:line="240" w:lineRule="auto"/>
          </w:pPr>
        </w:p>
      </w:tc>
      <w:tc>
        <w:tcPr>
          <w:tcW w:w="61" w:type="dxa"/>
        </w:tcPr>
        <w:p w14:paraId="14C0E3EA" w14:textId="77777777" w:rsidR="00AE2E2E" w:rsidRDefault="00AE2E2E">
          <w:pPr>
            <w:pStyle w:val="EmptyCellLayoutStyle"/>
            <w:spacing w:after="0" w:line="240" w:lineRule="auto"/>
          </w:pPr>
        </w:p>
      </w:tc>
    </w:tr>
    <w:tr w:rsidR="00AE2E2E" w14:paraId="3198E820" w14:textId="77777777">
      <w:tc>
        <w:tcPr>
          <w:tcW w:w="61" w:type="dxa"/>
        </w:tcPr>
        <w:p w14:paraId="26524AEA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1792" w:type="dxa"/>
          <w:vMerge/>
        </w:tcPr>
        <w:p w14:paraId="3E10B70B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6269" w:type="dxa"/>
        </w:tcPr>
        <w:p w14:paraId="224AF824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1249" w:type="dxa"/>
        </w:tcPr>
        <w:p w14:paraId="311E3A12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617" w:type="dxa"/>
        </w:tcPr>
        <w:p w14:paraId="6FA698D5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61" w:type="dxa"/>
        </w:tcPr>
        <w:p w14:paraId="65420A7A" w14:textId="77777777" w:rsidR="00AE2E2E" w:rsidRDefault="00AE2E2E">
          <w:pPr>
            <w:pStyle w:val="EmptyCellLayoutStyle"/>
            <w:spacing w:after="0" w:line="240" w:lineRule="auto"/>
          </w:pPr>
        </w:p>
      </w:tc>
    </w:tr>
    <w:tr w:rsidR="00AE2E2E" w14:paraId="612E70B1" w14:textId="77777777">
      <w:tc>
        <w:tcPr>
          <w:tcW w:w="61" w:type="dxa"/>
        </w:tcPr>
        <w:p w14:paraId="520DEC7D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1792" w:type="dxa"/>
        </w:tcPr>
        <w:p w14:paraId="7B366195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6269" w:type="dxa"/>
        </w:tcPr>
        <w:p w14:paraId="704A79BA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1249" w:type="dxa"/>
        </w:tcPr>
        <w:p w14:paraId="742CC449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617" w:type="dxa"/>
        </w:tcPr>
        <w:p w14:paraId="74731E20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61" w:type="dxa"/>
        </w:tcPr>
        <w:p w14:paraId="7F57AA55" w14:textId="77777777" w:rsidR="00AE2E2E" w:rsidRDefault="00AE2E2E">
          <w:pPr>
            <w:pStyle w:val="EmptyCellLayoutStyle"/>
            <w:spacing w:after="0" w:line="240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25FE0" w14:textId="77777777" w:rsidR="00CD4EEB" w:rsidRDefault="00CD4EEB">
      <w:pPr>
        <w:spacing w:after="0" w:line="240" w:lineRule="auto"/>
      </w:pPr>
      <w:r>
        <w:separator/>
      </w:r>
    </w:p>
  </w:footnote>
  <w:footnote w:type="continuationSeparator" w:id="0">
    <w:p w14:paraId="60DDD050" w14:textId="77777777" w:rsidR="00CD4EEB" w:rsidRDefault="00CD4E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14E74" w14:textId="3DFF1F50" w:rsidR="009E1EED" w:rsidRDefault="009E1EED">
    <w:pPr>
      <w:pStyle w:val="Hlavika"/>
    </w:pPr>
  </w:p>
  <w:p w14:paraId="3534A8B8" w14:textId="561B94B5" w:rsidR="009E1EED" w:rsidRDefault="009E1EED">
    <w:pPr>
      <w:pStyle w:val="Hlavika"/>
    </w:pPr>
    <w:r>
      <w:rPr>
        <w:noProof/>
      </w:rPr>
      <w:drawing>
        <wp:inline distT="0" distB="0" distL="0" distR="0" wp14:anchorId="7B24B68C" wp14:editId="4A7C250D">
          <wp:extent cx="928883" cy="319488"/>
          <wp:effectExtent l="0" t="0" r="0" b="0"/>
          <wp:docPr id="2" name="img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g3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28883" cy="3194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1" w15:restartNumberingAfterBreak="0">
    <w:nsid w:val="0000000C"/>
    <w:multiLevelType w:val="multilevel"/>
    <w:tmpl w:val="0000000C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3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4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5" w15:restartNumberingAfterBreak="0">
    <w:nsid w:val="00000010"/>
    <w:multiLevelType w:val="multilevel"/>
    <w:tmpl w:val="00000010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6" w15:restartNumberingAfterBreak="0">
    <w:nsid w:val="00000011"/>
    <w:multiLevelType w:val="multilevel"/>
    <w:tmpl w:val="00000011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7" w15:restartNumberingAfterBreak="0">
    <w:nsid w:val="00000012"/>
    <w:multiLevelType w:val="multilevel"/>
    <w:tmpl w:val="0000001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8" w15:restartNumberingAfterBreak="0">
    <w:nsid w:val="00000013"/>
    <w:multiLevelType w:val="multilevel"/>
    <w:tmpl w:val="00000013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9" w15:restartNumberingAfterBreak="0">
    <w:nsid w:val="00000014"/>
    <w:multiLevelType w:val="multilevel"/>
    <w:tmpl w:val="00000014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0" w15:restartNumberingAfterBreak="0">
    <w:nsid w:val="00000015"/>
    <w:multiLevelType w:val="multilevel"/>
    <w:tmpl w:val="00000015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1" w15:restartNumberingAfterBreak="0">
    <w:nsid w:val="00000016"/>
    <w:multiLevelType w:val="multilevel"/>
    <w:tmpl w:val="00000016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2" w15:restartNumberingAfterBreak="0">
    <w:nsid w:val="00000017"/>
    <w:multiLevelType w:val="multilevel"/>
    <w:tmpl w:val="00000017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3" w15:restartNumberingAfterBreak="0">
    <w:nsid w:val="00000018"/>
    <w:multiLevelType w:val="multilevel"/>
    <w:tmpl w:val="00000018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4" w15:restartNumberingAfterBreak="0">
    <w:nsid w:val="00000019"/>
    <w:multiLevelType w:val="multilevel"/>
    <w:tmpl w:val="00000019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5" w15:restartNumberingAfterBreak="0">
    <w:nsid w:val="0000001A"/>
    <w:multiLevelType w:val="multilevel"/>
    <w:tmpl w:val="0000001A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6" w15:restartNumberingAfterBreak="0">
    <w:nsid w:val="0000001B"/>
    <w:multiLevelType w:val="multilevel"/>
    <w:tmpl w:val="0000001B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7" w15:restartNumberingAfterBreak="0">
    <w:nsid w:val="0000001C"/>
    <w:multiLevelType w:val="multilevel"/>
    <w:tmpl w:val="0000001C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8" w15:restartNumberingAfterBreak="0">
    <w:nsid w:val="0000001D"/>
    <w:multiLevelType w:val="multilevel"/>
    <w:tmpl w:val="0000001D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9" w15:restartNumberingAfterBreak="0">
    <w:nsid w:val="0000001E"/>
    <w:multiLevelType w:val="multilevel"/>
    <w:tmpl w:val="0000001E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30" w15:restartNumberingAfterBreak="0">
    <w:nsid w:val="0000001F"/>
    <w:multiLevelType w:val="multilevel"/>
    <w:tmpl w:val="0000001F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31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32" w15:restartNumberingAfterBreak="0">
    <w:nsid w:val="00000021"/>
    <w:multiLevelType w:val="multilevel"/>
    <w:tmpl w:val="00000021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33" w15:restartNumberingAfterBreak="0">
    <w:nsid w:val="00000022"/>
    <w:multiLevelType w:val="multilevel"/>
    <w:tmpl w:val="0000002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34" w15:restartNumberingAfterBreak="0">
    <w:nsid w:val="00000023"/>
    <w:multiLevelType w:val="multilevel"/>
    <w:tmpl w:val="00000023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35" w15:restartNumberingAfterBreak="0">
    <w:nsid w:val="214F089B"/>
    <w:multiLevelType w:val="hybridMultilevel"/>
    <w:tmpl w:val="54E2C9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069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9A46FD"/>
    <w:multiLevelType w:val="hybridMultilevel"/>
    <w:tmpl w:val="54E2C9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069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4220E90"/>
    <w:multiLevelType w:val="hybridMultilevel"/>
    <w:tmpl w:val="54E2C9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069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F203CE0"/>
    <w:multiLevelType w:val="hybridMultilevel"/>
    <w:tmpl w:val="54E2C92A"/>
    <w:lvl w:ilvl="0" w:tplc="A89E50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069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2D75E4"/>
    <w:multiLevelType w:val="hybridMultilevel"/>
    <w:tmpl w:val="54E2C9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069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625395"/>
    <w:multiLevelType w:val="hybridMultilevel"/>
    <w:tmpl w:val="54E2C9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069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391ADC"/>
    <w:multiLevelType w:val="hybridMultilevel"/>
    <w:tmpl w:val="5ADACACC"/>
    <w:lvl w:ilvl="0" w:tplc="F124A79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5516996">
    <w:abstractNumId w:val="0"/>
  </w:num>
  <w:num w:numId="2" w16cid:durableId="1538812782">
    <w:abstractNumId w:val="1"/>
  </w:num>
  <w:num w:numId="3" w16cid:durableId="1909340220">
    <w:abstractNumId w:val="2"/>
  </w:num>
  <w:num w:numId="4" w16cid:durableId="1482233607">
    <w:abstractNumId w:val="3"/>
  </w:num>
  <w:num w:numId="5" w16cid:durableId="812525736">
    <w:abstractNumId w:val="4"/>
  </w:num>
  <w:num w:numId="6" w16cid:durableId="37702113">
    <w:abstractNumId w:val="5"/>
  </w:num>
  <w:num w:numId="7" w16cid:durableId="2128157338">
    <w:abstractNumId w:val="6"/>
  </w:num>
  <w:num w:numId="8" w16cid:durableId="105928973">
    <w:abstractNumId w:val="7"/>
  </w:num>
  <w:num w:numId="9" w16cid:durableId="1563909514">
    <w:abstractNumId w:val="8"/>
  </w:num>
  <w:num w:numId="10" w16cid:durableId="696658503">
    <w:abstractNumId w:val="9"/>
  </w:num>
  <w:num w:numId="11" w16cid:durableId="1540388051">
    <w:abstractNumId w:val="10"/>
  </w:num>
  <w:num w:numId="12" w16cid:durableId="141850982">
    <w:abstractNumId w:val="11"/>
  </w:num>
  <w:num w:numId="13" w16cid:durableId="1269236914">
    <w:abstractNumId w:val="12"/>
  </w:num>
  <w:num w:numId="14" w16cid:durableId="1616982071">
    <w:abstractNumId w:val="13"/>
  </w:num>
  <w:num w:numId="15" w16cid:durableId="431168761">
    <w:abstractNumId w:val="14"/>
  </w:num>
  <w:num w:numId="16" w16cid:durableId="264846411">
    <w:abstractNumId w:val="15"/>
  </w:num>
  <w:num w:numId="17" w16cid:durableId="1051153291">
    <w:abstractNumId w:val="16"/>
  </w:num>
  <w:num w:numId="18" w16cid:durableId="852769122">
    <w:abstractNumId w:val="17"/>
  </w:num>
  <w:num w:numId="19" w16cid:durableId="1864662066">
    <w:abstractNumId w:val="18"/>
  </w:num>
  <w:num w:numId="20" w16cid:durableId="616260569">
    <w:abstractNumId w:val="19"/>
  </w:num>
  <w:num w:numId="21" w16cid:durableId="216208337">
    <w:abstractNumId w:val="20"/>
  </w:num>
  <w:num w:numId="22" w16cid:durableId="883978242">
    <w:abstractNumId w:val="21"/>
  </w:num>
  <w:num w:numId="23" w16cid:durableId="721097410">
    <w:abstractNumId w:val="22"/>
  </w:num>
  <w:num w:numId="24" w16cid:durableId="932543866">
    <w:abstractNumId w:val="23"/>
  </w:num>
  <w:num w:numId="25" w16cid:durableId="1983998425">
    <w:abstractNumId w:val="24"/>
  </w:num>
  <w:num w:numId="26" w16cid:durableId="1648512051">
    <w:abstractNumId w:val="25"/>
  </w:num>
  <w:num w:numId="27" w16cid:durableId="711223335">
    <w:abstractNumId w:val="26"/>
  </w:num>
  <w:num w:numId="28" w16cid:durableId="130098073">
    <w:abstractNumId w:val="27"/>
  </w:num>
  <w:num w:numId="29" w16cid:durableId="429551784">
    <w:abstractNumId w:val="28"/>
  </w:num>
  <w:num w:numId="30" w16cid:durableId="2131510880">
    <w:abstractNumId w:val="29"/>
  </w:num>
  <w:num w:numId="31" w16cid:durableId="1666741913">
    <w:abstractNumId w:val="30"/>
  </w:num>
  <w:num w:numId="32" w16cid:durableId="116678484">
    <w:abstractNumId w:val="31"/>
  </w:num>
  <w:num w:numId="33" w16cid:durableId="2077122757">
    <w:abstractNumId w:val="32"/>
  </w:num>
  <w:num w:numId="34" w16cid:durableId="1232228296">
    <w:abstractNumId w:val="33"/>
  </w:num>
  <w:num w:numId="35" w16cid:durableId="1375614551">
    <w:abstractNumId w:val="34"/>
  </w:num>
  <w:num w:numId="36" w16cid:durableId="901065099">
    <w:abstractNumId w:val="38"/>
  </w:num>
  <w:num w:numId="37" w16cid:durableId="1850489595">
    <w:abstractNumId w:val="41"/>
  </w:num>
  <w:num w:numId="38" w16cid:durableId="229390957">
    <w:abstractNumId w:val="36"/>
  </w:num>
  <w:num w:numId="39" w16cid:durableId="996344971">
    <w:abstractNumId w:val="40"/>
  </w:num>
  <w:num w:numId="40" w16cid:durableId="66001404">
    <w:abstractNumId w:val="39"/>
  </w:num>
  <w:num w:numId="41" w16cid:durableId="1600720259">
    <w:abstractNumId w:val="37"/>
  </w:num>
  <w:num w:numId="42" w16cid:durableId="147714572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E2E"/>
    <w:rsid w:val="000166FC"/>
    <w:rsid w:val="000B528B"/>
    <w:rsid w:val="000D4C29"/>
    <w:rsid w:val="00346A61"/>
    <w:rsid w:val="003847BD"/>
    <w:rsid w:val="004E2B29"/>
    <w:rsid w:val="0052555C"/>
    <w:rsid w:val="005551CF"/>
    <w:rsid w:val="006C4470"/>
    <w:rsid w:val="00861CF5"/>
    <w:rsid w:val="009C1D1E"/>
    <w:rsid w:val="009E1EED"/>
    <w:rsid w:val="00A0329E"/>
    <w:rsid w:val="00A87EA8"/>
    <w:rsid w:val="00AE2E2E"/>
    <w:rsid w:val="00B7407D"/>
    <w:rsid w:val="00CD4EEB"/>
    <w:rsid w:val="00DB38D8"/>
    <w:rsid w:val="00DB66FF"/>
    <w:rsid w:val="00E30C01"/>
    <w:rsid w:val="00E41D4D"/>
    <w:rsid w:val="00EF5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364B46"/>
  <w15:docId w15:val="{1E98D2AC-BD3D-4BCE-A915-A4AEAA106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  <w:style w:type="paragraph" w:styleId="Odsekzoznamu">
    <w:name w:val="List Paragraph"/>
    <w:basedOn w:val="Normlny"/>
    <w:uiPriority w:val="34"/>
    <w:qFormat/>
    <w:rsid w:val="00A0329E"/>
    <w:pPr>
      <w:spacing w:line="252" w:lineRule="auto"/>
      <w:ind w:left="720"/>
      <w:contextualSpacing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9C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C1D1E"/>
  </w:style>
  <w:style w:type="paragraph" w:styleId="Pta">
    <w:name w:val="footer"/>
    <w:basedOn w:val="Normlny"/>
    <w:link w:val="PtaChar"/>
    <w:uiPriority w:val="99"/>
    <w:unhideWhenUsed/>
    <w:rsid w:val="009C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C1D1E"/>
  </w:style>
  <w:style w:type="character" w:styleId="Odkaznakomentr">
    <w:name w:val="annotation reference"/>
    <w:basedOn w:val="Predvolenpsmoodseku"/>
    <w:uiPriority w:val="99"/>
    <w:semiHidden/>
    <w:unhideWhenUsed/>
    <w:rsid w:val="000D4C2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D4C29"/>
    <w:pPr>
      <w:spacing w:line="240" w:lineRule="auto"/>
    </w:p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D4C29"/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D4C2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D4C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41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C638F4-1308-420D-8954-7A29C1261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1437</Characters>
  <Application>Microsoft Office Word</Application>
  <DocSecurity>4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TL222_KO_ISO_15189</vt:lpstr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TL222_KO_ISO_15189</dc:title>
  <dc:creator>Kijovska</dc:creator>
  <dc:description/>
  <cp:lastModifiedBy>Juraj Randus</cp:lastModifiedBy>
  <cp:revision>2</cp:revision>
  <dcterms:created xsi:type="dcterms:W3CDTF">2023-01-26T06:06:00Z</dcterms:created>
  <dcterms:modified xsi:type="dcterms:W3CDTF">2023-01-26T06:06:00Z</dcterms:modified>
</cp:coreProperties>
</file>