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A9A" w:rsidRDefault="00CE6A9A">
      <w:pPr>
        <w:pStyle w:val="Pta"/>
        <w:tabs>
          <w:tab w:val="clear" w:pos="4153"/>
          <w:tab w:val="clear" w:pos="8306"/>
        </w:tabs>
        <w:rPr>
          <w:sz w:val="24"/>
        </w:rPr>
      </w:pPr>
    </w:p>
    <w:p w:rsidR="00916F62" w:rsidRDefault="00916F62">
      <w:pPr>
        <w:pStyle w:val="Pta"/>
        <w:tabs>
          <w:tab w:val="clear" w:pos="4153"/>
          <w:tab w:val="clear" w:pos="8306"/>
        </w:tabs>
        <w:rPr>
          <w:sz w:val="24"/>
        </w:rPr>
      </w:pPr>
    </w:p>
    <w:p w:rsidR="000D190D" w:rsidRPr="00AE0F4D" w:rsidRDefault="000D190D" w:rsidP="000D190D">
      <w:pPr>
        <w:pStyle w:val="Podtitul"/>
        <w:tabs>
          <w:tab w:val="left" w:pos="2410"/>
        </w:tabs>
        <w:rPr>
          <w:rFonts w:ascii="Times New Roman" w:hAnsi="Times New Roman" w:cs="Times New Roman"/>
          <w:sz w:val="28"/>
        </w:rPr>
      </w:pPr>
      <w:r w:rsidRPr="00AE0F4D">
        <w:rPr>
          <w:rFonts w:ascii="Times New Roman" w:hAnsi="Times New Roman" w:cs="Times New Roman"/>
          <w:sz w:val="28"/>
        </w:rPr>
        <w:t>Špecifikácia činností</w:t>
      </w:r>
    </w:p>
    <w:p w:rsidR="000D190D" w:rsidRPr="00AE0F4D" w:rsidRDefault="000D190D" w:rsidP="000D190D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b w:val="0"/>
          <w:sz w:val="24"/>
        </w:rPr>
      </w:pPr>
    </w:p>
    <w:p w:rsidR="000D190D" w:rsidRPr="00AE0F4D" w:rsidRDefault="000D190D" w:rsidP="000D190D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sz w:val="24"/>
        </w:rPr>
      </w:pPr>
      <w:r w:rsidRPr="00AE0F4D">
        <w:rPr>
          <w:rFonts w:ascii="Times New Roman" w:hAnsi="Times New Roman" w:cs="Times New Roman"/>
          <w:b w:val="0"/>
          <w:sz w:val="24"/>
        </w:rPr>
        <w:t>Žiadateľ:</w:t>
      </w:r>
      <w:r w:rsidRPr="00AE0F4D">
        <w:rPr>
          <w:rFonts w:ascii="Times New Roman" w:hAnsi="Times New Roman" w:cs="Times New Roman"/>
          <w:b w:val="0"/>
          <w:sz w:val="24"/>
        </w:rPr>
        <w:tab/>
      </w:r>
      <w:r w:rsidRPr="0032526A">
        <w:rPr>
          <w:rFonts w:ascii="Times New Roman" w:hAnsi="Times New Roman" w:cs="Times New Roman"/>
          <w:sz w:val="24"/>
        </w:rPr>
        <w:t xml:space="preserve">Názov </w:t>
      </w:r>
    </w:p>
    <w:p w:rsidR="000D190D" w:rsidRPr="00AE0F4D" w:rsidRDefault="000D190D" w:rsidP="000D190D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b w:val="0"/>
          <w:sz w:val="24"/>
        </w:rPr>
      </w:pPr>
      <w:r w:rsidRPr="00AE0F4D">
        <w:rPr>
          <w:rFonts w:ascii="Times New Roman" w:hAnsi="Times New Roman" w:cs="Times New Roman"/>
          <w:sz w:val="24"/>
        </w:rPr>
        <w:tab/>
      </w:r>
      <w:r w:rsidRPr="00AE0F4D">
        <w:rPr>
          <w:rFonts w:ascii="Times New Roman" w:hAnsi="Times New Roman" w:cs="Times New Roman"/>
          <w:b w:val="0"/>
          <w:sz w:val="24"/>
        </w:rPr>
        <w:t>Adresa, PSČ, Sídlo, IČO</w:t>
      </w:r>
    </w:p>
    <w:p w:rsidR="000D190D" w:rsidRPr="00AE0F4D" w:rsidRDefault="000D190D" w:rsidP="000D190D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b w:val="0"/>
          <w:sz w:val="24"/>
        </w:rPr>
      </w:pPr>
      <w:r w:rsidRPr="00AE0F4D">
        <w:rPr>
          <w:rFonts w:ascii="Times New Roman" w:hAnsi="Times New Roman" w:cs="Times New Roman"/>
          <w:sz w:val="24"/>
        </w:rPr>
        <w:tab/>
        <w:t xml:space="preserve">Názov pracoviska1, </w:t>
      </w:r>
      <w:r w:rsidRPr="00AE0F4D">
        <w:rPr>
          <w:rFonts w:ascii="Times New Roman" w:hAnsi="Times New Roman" w:cs="Times New Roman"/>
          <w:b w:val="0"/>
          <w:sz w:val="24"/>
        </w:rPr>
        <w:t>Adresa, PSČ, Sídlo</w:t>
      </w:r>
    </w:p>
    <w:p w:rsidR="000D190D" w:rsidRPr="00AE0F4D" w:rsidRDefault="000D190D" w:rsidP="000D190D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sz w:val="24"/>
        </w:rPr>
      </w:pPr>
      <w:r w:rsidRPr="00AE0F4D">
        <w:rPr>
          <w:rFonts w:ascii="Times New Roman" w:hAnsi="Times New Roman" w:cs="Times New Roman"/>
          <w:b w:val="0"/>
          <w:sz w:val="24"/>
        </w:rPr>
        <w:tab/>
      </w:r>
      <w:r w:rsidRPr="00AE0F4D">
        <w:rPr>
          <w:rFonts w:ascii="Times New Roman" w:hAnsi="Times New Roman" w:cs="Times New Roman"/>
          <w:sz w:val="24"/>
        </w:rPr>
        <w:t>Názov pracoviska2</w:t>
      </w:r>
      <w:r w:rsidRPr="00AE0F4D">
        <w:rPr>
          <w:rFonts w:ascii="Times New Roman" w:hAnsi="Times New Roman" w:cs="Times New Roman"/>
          <w:b w:val="0"/>
          <w:sz w:val="24"/>
        </w:rPr>
        <w:t>, Adresa, PSČ, Sídlo</w:t>
      </w:r>
    </w:p>
    <w:p w:rsidR="000D190D" w:rsidRDefault="000D190D" w:rsidP="000D190D">
      <w:pPr>
        <w:pStyle w:val="Podtitul"/>
        <w:jc w:val="left"/>
        <w:rPr>
          <w:rFonts w:ascii="Times New Roman" w:hAnsi="Times New Roman" w:cs="Times New Roman"/>
          <w:b w:val="0"/>
          <w:sz w:val="12"/>
        </w:rPr>
      </w:pPr>
    </w:p>
    <w:p w:rsidR="000D190D" w:rsidRPr="00E837BE" w:rsidRDefault="000D190D" w:rsidP="000D190D">
      <w:pPr>
        <w:pStyle w:val="Podtitul"/>
        <w:jc w:val="left"/>
        <w:rPr>
          <w:rFonts w:ascii="Times New Roman" w:hAnsi="Times New Roman" w:cs="Times New Roman"/>
          <w:b w:val="0"/>
          <w:sz w:val="12"/>
        </w:rPr>
      </w:pPr>
    </w:p>
    <w:p w:rsidR="000D190D" w:rsidRDefault="000D190D">
      <w:pPr>
        <w:pStyle w:val="Pta"/>
        <w:tabs>
          <w:tab w:val="clear" w:pos="4153"/>
          <w:tab w:val="clear" w:pos="8306"/>
        </w:tabs>
        <w:rPr>
          <w:sz w:val="24"/>
        </w:rPr>
      </w:pPr>
    </w:p>
    <w:p w:rsidR="00FF2E38" w:rsidRDefault="00FF2E38">
      <w:pPr>
        <w:pStyle w:val="Pta"/>
        <w:tabs>
          <w:tab w:val="clear" w:pos="4153"/>
          <w:tab w:val="clear" w:pos="8306"/>
        </w:tabs>
        <w:rPr>
          <w:sz w:val="24"/>
        </w:rPr>
        <w:sectPr w:rsidR="00FF2E38" w:rsidSect="00B170A9">
          <w:footerReference w:type="default" r:id="rId9"/>
          <w:headerReference w:type="first" r:id="rId10"/>
          <w:footerReference w:type="first" r:id="rId11"/>
          <w:footnotePr>
            <w:numFmt w:val="chicago"/>
          </w:footnotePr>
          <w:type w:val="continuous"/>
          <w:pgSz w:w="11906" w:h="16838" w:code="9"/>
          <w:pgMar w:top="1524" w:right="851" w:bottom="669" w:left="1134" w:header="567" w:footer="624" w:gutter="0"/>
          <w:cols w:space="708"/>
          <w:formProt w:val="0"/>
          <w:titlePg/>
          <w:docGrid w:linePitch="360"/>
        </w:sectPr>
      </w:pPr>
    </w:p>
    <w:p w:rsidR="000D190D" w:rsidRDefault="000D190D">
      <w:pPr>
        <w:pStyle w:val="Pta"/>
        <w:tabs>
          <w:tab w:val="clear" w:pos="4153"/>
          <w:tab w:val="clear" w:pos="8306"/>
        </w:tabs>
        <w:rPr>
          <w:sz w:val="24"/>
        </w:rPr>
      </w:pPr>
    </w:p>
    <w:tbl>
      <w:tblPr>
        <w:tblW w:w="6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2625"/>
      </w:tblGrid>
      <w:tr w:rsidR="00B41BDE" w:rsidRPr="00CD3916" w:rsidTr="00B41BDE">
        <w:trPr>
          <w:cantSplit/>
          <w:trHeight w:val="273"/>
        </w:trPr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BDE" w:rsidRPr="00CD3916" w:rsidRDefault="00B41BDE" w:rsidP="00D87038">
            <w:pPr>
              <w:rPr>
                <w:b/>
                <w:sz w:val="16"/>
              </w:rPr>
            </w:pPr>
            <w:r w:rsidRPr="000821BA">
              <w:rPr>
                <w:b/>
                <w:sz w:val="28"/>
              </w:rPr>
              <w:t>Typ inšpekčného orgánu: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BDE" w:rsidRPr="00CD3916" w:rsidRDefault="00B41BDE" w:rsidP="00D87038">
            <w:pPr>
              <w:rPr>
                <w:b/>
                <w:sz w:val="16"/>
              </w:rPr>
            </w:pPr>
            <w:r>
              <w:rPr>
                <w:rFonts w:eastAsia="Arial Unicode MS"/>
                <w:sz w:val="22"/>
              </w:rPr>
              <w:t xml:space="preserve">Typ A    </w:t>
            </w:r>
            <w:r w:rsidRPr="00CD3916">
              <w:rPr>
                <w:rFonts w:eastAsia="Arial Unicode MS"/>
                <w:sz w:val="22"/>
              </w:rPr>
              <w:t xml:space="preserve"> </w:t>
            </w:r>
            <w:r w:rsidRPr="00CD3916">
              <w:rPr>
                <w:rFonts w:eastAsia="Arial Unicode MS"/>
                <w:sz w:val="22"/>
              </w:rPr>
              <w:fldChar w:fldCharType="begin">
                <w:ffData>
                  <w:name w:val="Z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3916">
              <w:rPr>
                <w:rFonts w:eastAsia="Arial Unicode MS"/>
                <w:sz w:val="22"/>
              </w:rPr>
              <w:instrText xml:space="preserve"> FORMCHECKBOX </w:instrText>
            </w:r>
            <w:r w:rsidR="006E2EC4">
              <w:rPr>
                <w:rFonts w:eastAsia="Arial Unicode MS"/>
                <w:sz w:val="22"/>
              </w:rPr>
            </w:r>
            <w:r w:rsidR="006E2EC4">
              <w:rPr>
                <w:rFonts w:eastAsia="Arial Unicode MS"/>
                <w:sz w:val="22"/>
              </w:rPr>
              <w:fldChar w:fldCharType="separate"/>
            </w:r>
            <w:r w:rsidRPr="00CD3916">
              <w:rPr>
                <w:rFonts w:eastAsia="Arial Unicode MS"/>
                <w:sz w:val="22"/>
              </w:rPr>
              <w:fldChar w:fldCharType="end"/>
            </w:r>
          </w:p>
        </w:tc>
      </w:tr>
      <w:tr w:rsidR="00B41BDE" w:rsidRPr="00CD3916" w:rsidTr="00B41BDE">
        <w:trPr>
          <w:cantSplit/>
          <w:trHeight w:hRule="exact" w:val="225"/>
        </w:trPr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BDE" w:rsidRPr="00CD3916" w:rsidRDefault="00B41BDE" w:rsidP="00D87038">
            <w:pPr>
              <w:rPr>
                <w:b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1BDE" w:rsidRPr="00CD3916" w:rsidRDefault="00B41BDE" w:rsidP="00D87038">
            <w:pPr>
              <w:rPr>
                <w:b/>
              </w:rPr>
            </w:pPr>
          </w:p>
        </w:tc>
      </w:tr>
    </w:tbl>
    <w:p w:rsidR="00CE6A9A" w:rsidRDefault="00CE6A9A" w:rsidP="00B170A9">
      <w:pPr>
        <w:pStyle w:val="Pta"/>
        <w:tabs>
          <w:tab w:val="clear" w:pos="4153"/>
          <w:tab w:val="clear" w:pos="8306"/>
        </w:tabs>
        <w:rPr>
          <w:i/>
          <w:sz w:val="8"/>
        </w:rPr>
      </w:pPr>
    </w:p>
    <w:p w:rsidR="00B170A9" w:rsidRPr="00CD3916" w:rsidRDefault="00B170A9" w:rsidP="00B170A9">
      <w:pPr>
        <w:rPr>
          <w:b/>
          <w:sz w:val="28"/>
          <w:szCs w:val="28"/>
        </w:rPr>
      </w:pPr>
      <w:r w:rsidRPr="00CD3916">
        <w:rPr>
          <w:b/>
          <w:sz w:val="28"/>
          <w:szCs w:val="28"/>
        </w:rPr>
        <w:t xml:space="preserve">Špecifikácia činností </w:t>
      </w:r>
    </w:p>
    <w:p w:rsidR="00B170A9" w:rsidRPr="00CD3916" w:rsidRDefault="00B170A9" w:rsidP="00B170A9">
      <w:pPr>
        <w:rPr>
          <w:b/>
          <w:sz w:val="20"/>
          <w:szCs w:val="22"/>
        </w:rPr>
      </w:pPr>
    </w:p>
    <w:p w:rsidR="00B170A9" w:rsidRPr="00CD3916" w:rsidRDefault="00B170A9" w:rsidP="00B170A9">
      <w:pPr>
        <w:rPr>
          <w:b/>
          <w:sz w:val="28"/>
          <w:szCs w:val="28"/>
          <w:vertAlign w:val="superscript"/>
        </w:rPr>
      </w:pPr>
      <w:r w:rsidRPr="00CD3916">
        <w:rPr>
          <w:b/>
        </w:rPr>
        <w:t xml:space="preserve">Oblasť </w:t>
      </w:r>
      <w:r>
        <w:rPr>
          <w:b/>
        </w:rPr>
        <w:t>akreditácie</w:t>
      </w:r>
      <w:r w:rsidRPr="00CD3916">
        <w:rPr>
          <w:b/>
        </w:rPr>
        <w:t>:</w:t>
      </w:r>
      <w:r w:rsidRPr="00CD3916">
        <w:rPr>
          <w:b/>
          <w:sz w:val="28"/>
          <w:szCs w:val="28"/>
        </w:rPr>
        <w:t xml:space="preserve"> /</w:t>
      </w:r>
      <w:r w:rsidRPr="00CD3916">
        <w:rPr>
          <w:b/>
          <w:sz w:val="28"/>
          <w:szCs w:val="28"/>
          <w:vertAlign w:val="superscript"/>
        </w:rPr>
        <w:t>*</w:t>
      </w:r>
      <w:r>
        <w:rPr>
          <w:rStyle w:val="Odkaznavysvetlivku"/>
          <w:b/>
          <w:sz w:val="28"/>
          <w:szCs w:val="28"/>
        </w:rPr>
        <w:endnoteReference w:id="1"/>
      </w:r>
    </w:p>
    <w:p w:rsidR="00B170A9" w:rsidRPr="00CD3916" w:rsidRDefault="00B170A9" w:rsidP="00B170A9">
      <w:pPr>
        <w:tabs>
          <w:tab w:val="left" w:pos="11766"/>
        </w:tabs>
        <w:rPr>
          <w:i/>
          <w:sz w:val="6"/>
        </w:rPr>
        <w:sectPr w:rsidR="00B170A9" w:rsidRPr="00CD3916" w:rsidSect="00B170A9">
          <w:footnotePr>
            <w:numFmt w:val="chicago"/>
          </w:footnotePr>
          <w:type w:val="continuous"/>
          <w:pgSz w:w="11906" w:h="16838" w:code="9"/>
          <w:pgMar w:top="1524" w:right="851" w:bottom="669" w:left="1134" w:header="567" w:footer="624" w:gutter="0"/>
          <w:cols w:space="708"/>
          <w:titlePg/>
          <w:docGrid w:linePitch="360"/>
        </w:sectPr>
      </w:pPr>
    </w:p>
    <w:p w:rsidR="00B170A9" w:rsidRPr="00CD3916" w:rsidRDefault="00B170A9" w:rsidP="00B170A9">
      <w:pPr>
        <w:tabs>
          <w:tab w:val="left" w:pos="11766"/>
        </w:tabs>
        <w:rPr>
          <w:i/>
          <w:sz w:val="6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170A9" w:rsidRPr="00CD3916" w:rsidTr="00542C68">
        <w:trPr>
          <w:trHeight w:val="851"/>
        </w:trPr>
        <w:tc>
          <w:tcPr>
            <w:tcW w:w="9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70A9" w:rsidRPr="00FF2E38" w:rsidRDefault="00B170A9" w:rsidP="00542C68">
            <w:pPr>
              <w:rPr>
                <w:i/>
              </w:rPr>
            </w:pPr>
          </w:p>
        </w:tc>
      </w:tr>
    </w:tbl>
    <w:p w:rsidR="00B170A9" w:rsidRPr="00CD3916" w:rsidRDefault="00B170A9" w:rsidP="00B170A9">
      <w:pPr>
        <w:rPr>
          <w:b/>
          <w:sz w:val="20"/>
        </w:rPr>
        <w:sectPr w:rsidR="00B170A9" w:rsidRPr="00CD3916" w:rsidSect="00B170A9">
          <w:footnotePr>
            <w:numFmt w:val="chicago"/>
          </w:footnotePr>
          <w:type w:val="continuous"/>
          <w:pgSz w:w="11906" w:h="16838" w:code="9"/>
          <w:pgMar w:top="1524" w:right="851" w:bottom="669" w:left="1134" w:header="567" w:footer="624" w:gutter="0"/>
          <w:cols w:space="708"/>
          <w:formProt w:val="0"/>
          <w:titlePg/>
          <w:docGrid w:linePitch="360"/>
        </w:sectPr>
      </w:pPr>
    </w:p>
    <w:p w:rsidR="00B170A9" w:rsidRPr="00CD3916" w:rsidRDefault="00B170A9" w:rsidP="00B170A9">
      <w:pPr>
        <w:rPr>
          <w:b/>
          <w:sz w:val="20"/>
        </w:rPr>
      </w:pPr>
    </w:p>
    <w:p w:rsidR="00B170A9" w:rsidRPr="00CD3916" w:rsidRDefault="00B170A9" w:rsidP="00B170A9">
      <w:pPr>
        <w:rPr>
          <w:b/>
        </w:rPr>
      </w:pPr>
      <w:r w:rsidRPr="00CD3916">
        <w:rPr>
          <w:b/>
        </w:rPr>
        <w:t xml:space="preserve">Rozsah </w:t>
      </w:r>
      <w:r>
        <w:rPr>
          <w:b/>
        </w:rPr>
        <w:t>akreditácie</w:t>
      </w:r>
      <w:r w:rsidRPr="00CD3916">
        <w:rPr>
          <w:b/>
        </w:rPr>
        <w:t xml:space="preserve">: </w:t>
      </w:r>
      <w:r w:rsidRPr="00CD3916">
        <w:rPr>
          <w:b/>
          <w:sz w:val="28"/>
          <w:szCs w:val="28"/>
        </w:rPr>
        <w:t>/</w:t>
      </w:r>
      <w:r w:rsidRPr="00CD3916">
        <w:rPr>
          <w:b/>
          <w:sz w:val="28"/>
          <w:szCs w:val="28"/>
          <w:vertAlign w:val="superscript"/>
        </w:rPr>
        <w:t>*</w:t>
      </w:r>
    </w:p>
    <w:p w:rsidR="00B170A9" w:rsidRPr="00CD3916" w:rsidRDefault="00B170A9" w:rsidP="00B170A9">
      <w:pPr>
        <w:tabs>
          <w:tab w:val="left" w:pos="11766"/>
        </w:tabs>
        <w:rPr>
          <w:sz w:val="6"/>
        </w:rPr>
        <w:sectPr w:rsidR="00B170A9" w:rsidRPr="00CD3916" w:rsidSect="00B170A9">
          <w:footnotePr>
            <w:numFmt w:val="chicago"/>
          </w:footnotePr>
          <w:type w:val="continuous"/>
          <w:pgSz w:w="11906" w:h="16838" w:code="9"/>
          <w:pgMar w:top="1524" w:right="851" w:bottom="669" w:left="1134" w:header="567" w:footer="624" w:gutter="0"/>
          <w:cols w:space="708"/>
          <w:titlePg/>
          <w:docGrid w:linePitch="360"/>
        </w:sectPr>
      </w:pPr>
    </w:p>
    <w:p w:rsidR="00B170A9" w:rsidRDefault="00B170A9" w:rsidP="00B170A9">
      <w:pPr>
        <w:tabs>
          <w:tab w:val="left" w:pos="11766"/>
        </w:tabs>
        <w:rPr>
          <w:sz w:val="6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1233"/>
        <w:gridCol w:w="2172"/>
        <w:gridCol w:w="1431"/>
        <w:gridCol w:w="1431"/>
        <w:gridCol w:w="1431"/>
        <w:gridCol w:w="1431"/>
      </w:tblGrid>
      <w:tr w:rsidR="00B170A9" w:rsidRPr="0007155B" w:rsidTr="00542C68">
        <w:trPr>
          <w:trHeight w:val="597"/>
        </w:trPr>
        <w:tc>
          <w:tcPr>
            <w:tcW w:w="9900" w:type="dxa"/>
            <w:gridSpan w:val="7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170A9" w:rsidRPr="0007155B" w:rsidRDefault="00B170A9" w:rsidP="00542C68">
            <w:pPr>
              <w:rPr>
                <w:rFonts w:eastAsia="Calibri"/>
                <w:b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Cs w:val="20"/>
                <w:lang w:eastAsia="en-US"/>
              </w:rPr>
              <w:t>Inšpekčný orgán typ A</w:t>
            </w:r>
          </w:p>
        </w:tc>
      </w:tr>
      <w:tr w:rsidR="00B170A9" w:rsidRPr="0007155B" w:rsidTr="00542C68">
        <w:trPr>
          <w:trHeight w:val="843"/>
        </w:trPr>
        <w:tc>
          <w:tcPr>
            <w:tcW w:w="77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Pol.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č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íslo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Kategória inšpekcie</w:t>
            </w:r>
          </w:p>
        </w:tc>
        <w:tc>
          <w:tcPr>
            <w:tcW w:w="217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Inšpekčná oblasť</w:t>
            </w:r>
          </w:p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(a podoblasti)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Rozpätie</w:t>
            </w:r>
          </w:p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inšpekcie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Štádium inšpekcie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Inšpekčné požiadavky alebo kritériá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Metódy a postupy inšpekcie</w:t>
            </w:r>
          </w:p>
        </w:tc>
      </w:tr>
      <w:tr w:rsidR="00B170A9" w:rsidRPr="0007155B" w:rsidTr="00542C68">
        <w:trPr>
          <w:trHeight w:val="519"/>
        </w:trPr>
        <w:tc>
          <w:tcPr>
            <w:tcW w:w="77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170A9" w:rsidRPr="0007155B" w:rsidTr="00542C68">
        <w:trPr>
          <w:trHeight w:val="519"/>
        </w:trPr>
        <w:tc>
          <w:tcPr>
            <w:tcW w:w="77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B170A9" w:rsidRDefault="00B170A9" w:rsidP="00B170A9">
      <w:pPr>
        <w:tabs>
          <w:tab w:val="left" w:pos="11766"/>
        </w:tabs>
        <w:rPr>
          <w:sz w:val="6"/>
        </w:rPr>
      </w:pPr>
    </w:p>
    <w:p w:rsidR="00B170A9" w:rsidRPr="00CD3916" w:rsidRDefault="00B170A9" w:rsidP="00B170A9">
      <w:pPr>
        <w:tabs>
          <w:tab w:val="left" w:pos="11766"/>
        </w:tabs>
        <w:rPr>
          <w:sz w:val="6"/>
        </w:rPr>
      </w:pPr>
    </w:p>
    <w:p w:rsidR="00B170A9" w:rsidRPr="00CD3916" w:rsidRDefault="00B170A9" w:rsidP="00B170A9">
      <w:pPr>
        <w:rPr>
          <w:b/>
          <w:sz w:val="20"/>
        </w:rPr>
        <w:sectPr w:rsidR="00B170A9" w:rsidRPr="00CD3916" w:rsidSect="00B170A9">
          <w:footnotePr>
            <w:numFmt w:val="chicago"/>
          </w:footnotePr>
          <w:type w:val="continuous"/>
          <w:pgSz w:w="11906" w:h="16838" w:code="9"/>
          <w:pgMar w:top="1524" w:right="851" w:bottom="669" w:left="1134" w:header="567" w:footer="624" w:gutter="0"/>
          <w:cols w:space="708"/>
          <w:formProt w:val="0"/>
          <w:titlePg/>
          <w:docGrid w:linePitch="360"/>
        </w:sectPr>
      </w:pPr>
    </w:p>
    <w:p w:rsidR="00B170A9" w:rsidRPr="00CD3916" w:rsidRDefault="00B170A9" w:rsidP="00B170A9">
      <w:pPr>
        <w:rPr>
          <w:b/>
          <w:sz w:val="20"/>
        </w:rPr>
      </w:pPr>
    </w:p>
    <w:p w:rsidR="00B170A9" w:rsidRPr="00CD3916" w:rsidRDefault="00B170A9" w:rsidP="00B170A9">
      <w:pPr>
        <w:rPr>
          <w:b/>
          <w:sz w:val="28"/>
          <w:szCs w:val="28"/>
          <w:vertAlign w:val="superscript"/>
        </w:rPr>
        <w:sectPr w:rsidR="00B170A9" w:rsidRPr="00CD3916" w:rsidSect="00B170A9">
          <w:footnotePr>
            <w:numFmt w:val="chicago"/>
          </w:footnotePr>
          <w:type w:val="continuous"/>
          <w:pgSz w:w="11906" w:h="16838" w:code="9"/>
          <w:pgMar w:top="1524" w:right="851" w:bottom="669" w:left="1134" w:header="567" w:footer="624" w:gutter="0"/>
          <w:cols w:space="708"/>
          <w:titlePg/>
          <w:docGrid w:linePitch="360"/>
        </w:sectPr>
      </w:pPr>
      <w:r w:rsidRPr="00CD3916">
        <w:rPr>
          <w:b/>
        </w:rPr>
        <w:t xml:space="preserve">Osoba zodpovedná za správnosť inšpekčnej správy, inšpekčného certifikátu, odborného stanoviska: </w:t>
      </w:r>
      <w:r w:rsidRPr="00CD3916">
        <w:rPr>
          <w:b/>
          <w:sz w:val="28"/>
          <w:szCs w:val="28"/>
        </w:rPr>
        <w:t>/</w:t>
      </w:r>
      <w:r w:rsidRPr="00CD3916">
        <w:rPr>
          <w:b/>
          <w:sz w:val="28"/>
          <w:szCs w:val="28"/>
          <w:vertAlign w:val="superscript"/>
        </w:rPr>
        <w:t>*</w:t>
      </w:r>
    </w:p>
    <w:p w:rsidR="00B170A9" w:rsidRPr="00CD3916" w:rsidRDefault="00B170A9" w:rsidP="00B170A9">
      <w:pPr>
        <w:rPr>
          <w:sz w:val="6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170A9" w:rsidRPr="00CD3916" w:rsidTr="00542C68">
        <w:trPr>
          <w:trHeight w:val="851"/>
        </w:trPr>
        <w:tc>
          <w:tcPr>
            <w:tcW w:w="9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70A9" w:rsidRPr="00CD3916" w:rsidRDefault="00B170A9" w:rsidP="00542C68">
            <w:pPr>
              <w:rPr>
                <w:b/>
                <w:i/>
                <w:sz w:val="20"/>
                <w:szCs w:val="20"/>
              </w:rPr>
            </w:pPr>
            <w:r w:rsidRPr="00CD3916">
              <w:rPr>
                <w:b/>
                <w:i/>
                <w:sz w:val="20"/>
                <w:szCs w:val="20"/>
              </w:rPr>
              <w:t xml:space="preserve">Titul, Meno, Priezvisko </w:t>
            </w:r>
            <w:r w:rsidRPr="00CD3916">
              <w:rPr>
                <w:i/>
                <w:sz w:val="20"/>
                <w:szCs w:val="20"/>
              </w:rPr>
              <w:t>– zastávaná funkcia</w:t>
            </w:r>
          </w:p>
          <w:p w:rsidR="00B170A9" w:rsidRPr="00CD3916" w:rsidRDefault="00B170A9" w:rsidP="00542C68">
            <w:pPr>
              <w:rPr>
                <w:i/>
              </w:rPr>
            </w:pPr>
          </w:p>
          <w:p w:rsidR="00B170A9" w:rsidRPr="00CD3916" w:rsidRDefault="00B170A9" w:rsidP="00542C68">
            <w:pPr>
              <w:rPr>
                <w:i/>
              </w:rPr>
            </w:pPr>
          </w:p>
        </w:tc>
      </w:tr>
    </w:tbl>
    <w:p w:rsidR="00B170A9" w:rsidRPr="00CD3916" w:rsidRDefault="00B170A9" w:rsidP="00B170A9">
      <w:pPr>
        <w:rPr>
          <w:b/>
          <w:sz w:val="20"/>
        </w:rPr>
        <w:sectPr w:rsidR="00B170A9" w:rsidRPr="00CD3916" w:rsidSect="00B170A9">
          <w:footnotePr>
            <w:numFmt w:val="chicago"/>
          </w:footnotePr>
          <w:type w:val="continuous"/>
          <w:pgSz w:w="11906" w:h="16838" w:code="9"/>
          <w:pgMar w:top="1524" w:right="851" w:bottom="669" w:left="1134" w:header="567" w:footer="624" w:gutter="0"/>
          <w:cols w:space="708"/>
          <w:formProt w:val="0"/>
          <w:titlePg/>
          <w:docGrid w:linePitch="360"/>
        </w:sectPr>
      </w:pPr>
    </w:p>
    <w:p w:rsidR="00B170A9" w:rsidRPr="00CD3916" w:rsidRDefault="00B170A9" w:rsidP="00B170A9">
      <w:pPr>
        <w:rPr>
          <w:b/>
          <w:sz w:val="20"/>
        </w:rPr>
      </w:pPr>
    </w:p>
    <w:p w:rsidR="00B170A9" w:rsidRPr="00CD3916" w:rsidRDefault="00B170A9" w:rsidP="00B170A9">
      <w:pPr>
        <w:rPr>
          <w:b/>
          <w:sz w:val="28"/>
          <w:szCs w:val="28"/>
        </w:rPr>
      </w:pPr>
      <w:r w:rsidRPr="00CD3916">
        <w:rPr>
          <w:b/>
          <w:sz w:val="28"/>
          <w:szCs w:val="28"/>
        </w:rPr>
        <w:t>Pracoviská inšpekčného orgánu /</w:t>
      </w:r>
      <w:r w:rsidRPr="00CD3916">
        <w:rPr>
          <w:rStyle w:val="Odkaznapoznmkupodiarou"/>
          <w:b/>
          <w:sz w:val="28"/>
          <w:szCs w:val="28"/>
        </w:rPr>
        <w:t>*</w:t>
      </w:r>
    </w:p>
    <w:p w:rsidR="00B170A9" w:rsidRPr="00CD3916" w:rsidRDefault="00B170A9" w:rsidP="00B170A9">
      <w:pPr>
        <w:rPr>
          <w:sz w:val="20"/>
        </w:rPr>
        <w:sectPr w:rsidR="00B170A9" w:rsidRPr="00CD3916" w:rsidSect="00B170A9">
          <w:footnotePr>
            <w:numFmt w:val="chicago"/>
          </w:footnotePr>
          <w:type w:val="continuous"/>
          <w:pgSz w:w="11906" w:h="16838" w:code="9"/>
          <w:pgMar w:top="1524" w:right="851" w:bottom="669" w:left="1134" w:header="567" w:footer="624" w:gutter="0"/>
          <w:cols w:space="708"/>
          <w:titlePg/>
          <w:docGrid w:linePitch="360"/>
        </w:sectPr>
      </w:pPr>
    </w:p>
    <w:p w:rsidR="00B170A9" w:rsidRPr="00CD3916" w:rsidRDefault="00B170A9" w:rsidP="00B170A9">
      <w:pPr>
        <w:rPr>
          <w:sz w:val="20"/>
        </w:rPr>
      </w:pPr>
    </w:p>
    <w:tbl>
      <w:tblPr>
        <w:tblW w:w="9923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"/>
        <w:gridCol w:w="4223"/>
        <w:gridCol w:w="4962"/>
      </w:tblGrid>
      <w:tr w:rsidR="00B170A9" w:rsidRPr="00CD3916" w:rsidTr="00542C68">
        <w:trPr>
          <w:trHeight w:hRule="exact" w:val="709"/>
          <w:tblHeader/>
        </w:trPr>
        <w:tc>
          <w:tcPr>
            <w:tcW w:w="738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Pol.</w:t>
            </w:r>
          </w:p>
          <w:p w:rsidR="00B170A9" w:rsidRPr="00CD3916" w:rsidRDefault="00B170A9" w:rsidP="00542C68">
            <w:pPr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číslo</w:t>
            </w:r>
          </w:p>
        </w:tc>
        <w:tc>
          <w:tcPr>
            <w:tcW w:w="4223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Adresa pracoviska IO</w:t>
            </w:r>
          </w:p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Predmet inšpekcie pracoviska</w:t>
            </w:r>
          </w:p>
        </w:tc>
      </w:tr>
      <w:tr w:rsidR="00B170A9" w:rsidRPr="00CD3916" w:rsidTr="00542C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13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170A9" w:rsidRPr="00CD3916" w:rsidRDefault="00B170A9" w:rsidP="00542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A9" w:rsidRPr="00CD3916" w:rsidRDefault="00B170A9" w:rsidP="00542C68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170A9" w:rsidRPr="00CD3916" w:rsidRDefault="00B170A9" w:rsidP="00542C68">
            <w:pPr>
              <w:rPr>
                <w:sz w:val="20"/>
                <w:szCs w:val="20"/>
              </w:rPr>
            </w:pPr>
          </w:p>
        </w:tc>
      </w:tr>
      <w:tr w:rsidR="00B170A9" w:rsidRPr="00CD3916" w:rsidTr="00542C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13"/>
        </w:trPr>
        <w:tc>
          <w:tcPr>
            <w:tcW w:w="7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170A9" w:rsidRPr="00CD3916" w:rsidRDefault="00B170A9" w:rsidP="00542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70A9" w:rsidRPr="00CD3916" w:rsidRDefault="00B170A9" w:rsidP="00542C68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70A9" w:rsidRPr="00CD3916" w:rsidRDefault="00B170A9" w:rsidP="00542C68">
            <w:pPr>
              <w:rPr>
                <w:sz w:val="20"/>
                <w:szCs w:val="20"/>
              </w:rPr>
            </w:pPr>
          </w:p>
        </w:tc>
      </w:tr>
    </w:tbl>
    <w:p w:rsidR="00B170A9" w:rsidRPr="00CD3916" w:rsidRDefault="00B170A9" w:rsidP="00B170A9">
      <w:pPr>
        <w:rPr>
          <w:sz w:val="20"/>
        </w:rPr>
        <w:sectPr w:rsidR="00B170A9" w:rsidRPr="00CD3916" w:rsidSect="00B170A9">
          <w:footnotePr>
            <w:numFmt w:val="chicago"/>
          </w:footnotePr>
          <w:type w:val="continuous"/>
          <w:pgSz w:w="11906" w:h="16838" w:code="9"/>
          <w:pgMar w:top="1524" w:right="851" w:bottom="669" w:left="1134" w:header="567" w:footer="624" w:gutter="0"/>
          <w:cols w:space="708"/>
          <w:formProt w:val="0"/>
          <w:titlePg/>
          <w:docGrid w:linePitch="360"/>
        </w:sectPr>
      </w:pPr>
    </w:p>
    <w:p w:rsidR="00B170A9" w:rsidRDefault="00B170A9" w:rsidP="00B170A9">
      <w:pPr>
        <w:rPr>
          <w:sz w:val="20"/>
        </w:rPr>
      </w:pPr>
    </w:p>
    <w:p w:rsidR="00B170A9" w:rsidRDefault="00B170A9" w:rsidP="00B170A9">
      <w:pPr>
        <w:rPr>
          <w:sz w:val="20"/>
        </w:rPr>
      </w:pPr>
    </w:p>
    <w:p w:rsidR="00B170A9" w:rsidRPr="00CD3916" w:rsidRDefault="00B170A9" w:rsidP="00B170A9">
      <w:pPr>
        <w:rPr>
          <w:sz w:val="20"/>
        </w:rPr>
      </w:pPr>
    </w:p>
    <w:p w:rsidR="00B170A9" w:rsidRPr="00CD3916" w:rsidRDefault="00B170A9" w:rsidP="00B170A9">
      <w:pPr>
        <w:rPr>
          <w:b/>
          <w:sz w:val="28"/>
          <w:szCs w:val="28"/>
        </w:rPr>
      </w:pPr>
      <w:r w:rsidRPr="00CD3916">
        <w:rPr>
          <w:b/>
          <w:sz w:val="28"/>
          <w:szCs w:val="28"/>
        </w:rPr>
        <w:lastRenderedPageBreak/>
        <w:t>Rozsah skúšok pri inšpekcii /</w:t>
      </w:r>
      <w:r w:rsidRPr="00CD3916">
        <w:rPr>
          <w:b/>
          <w:sz w:val="28"/>
          <w:szCs w:val="28"/>
          <w:vertAlign w:val="superscript"/>
        </w:rPr>
        <w:t>*</w:t>
      </w:r>
    </w:p>
    <w:p w:rsidR="00B170A9" w:rsidRPr="00CD3916" w:rsidRDefault="00B170A9" w:rsidP="00B170A9">
      <w:pPr>
        <w:rPr>
          <w:sz w:val="20"/>
        </w:rPr>
        <w:sectPr w:rsidR="00B170A9" w:rsidRPr="00CD3916" w:rsidSect="00B170A9">
          <w:footnotePr>
            <w:numFmt w:val="chicago"/>
          </w:footnotePr>
          <w:type w:val="continuous"/>
          <w:pgSz w:w="11906" w:h="16838" w:code="9"/>
          <w:pgMar w:top="1524" w:right="851" w:bottom="669" w:left="1134" w:header="567" w:footer="624" w:gutter="0"/>
          <w:cols w:space="708"/>
          <w:titlePg/>
          <w:docGrid w:linePitch="360"/>
        </w:sectPr>
      </w:pPr>
    </w:p>
    <w:p w:rsidR="00B170A9" w:rsidRPr="00CD3916" w:rsidRDefault="00B170A9" w:rsidP="00B170A9">
      <w:pPr>
        <w:rPr>
          <w:sz w:val="20"/>
        </w:rPr>
      </w:pPr>
      <w:bookmarkStart w:id="0" w:name="_GoBack"/>
      <w:bookmarkEnd w:id="0"/>
    </w:p>
    <w:tbl>
      <w:tblPr>
        <w:tblW w:w="9923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9"/>
        <w:gridCol w:w="3032"/>
        <w:gridCol w:w="992"/>
        <w:gridCol w:w="3374"/>
        <w:gridCol w:w="1786"/>
      </w:tblGrid>
      <w:tr w:rsidR="00B170A9" w:rsidRPr="00CD3916" w:rsidTr="00542C68">
        <w:trPr>
          <w:trHeight w:hRule="exact" w:val="704"/>
          <w:tblHeader/>
        </w:trPr>
        <w:tc>
          <w:tcPr>
            <w:tcW w:w="739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Pol.</w:t>
            </w:r>
          </w:p>
          <w:p w:rsidR="00B170A9" w:rsidRPr="00CD3916" w:rsidRDefault="00B170A9" w:rsidP="00542C68">
            <w:pPr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číslo</w:t>
            </w:r>
          </w:p>
        </w:tc>
        <w:tc>
          <w:tcPr>
            <w:tcW w:w="3032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Skúšaná charakteristika/</w:t>
            </w:r>
          </w:p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meraná veličina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Typ</w:t>
            </w:r>
          </w:p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skúšky</w:t>
            </w:r>
          </w:p>
        </w:tc>
        <w:tc>
          <w:tcPr>
            <w:tcW w:w="3374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Skúšobné</w:t>
            </w:r>
            <w:r w:rsidRPr="00CD3916">
              <w:rPr>
                <w:sz w:val="20"/>
                <w:szCs w:val="20"/>
              </w:rPr>
              <w:t xml:space="preserve"> z</w:t>
            </w:r>
            <w:r w:rsidRPr="00CD3916">
              <w:rPr>
                <w:b/>
                <w:sz w:val="20"/>
                <w:szCs w:val="20"/>
              </w:rPr>
              <w:t>ariadenie /</w:t>
            </w:r>
          </w:p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metóda odberu vzoriek</w:t>
            </w:r>
          </w:p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Typ</w:t>
            </w:r>
          </w:p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vykonávateľa</w:t>
            </w:r>
          </w:p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skúšky/merania</w:t>
            </w:r>
          </w:p>
        </w:tc>
      </w:tr>
      <w:tr w:rsidR="00B170A9" w:rsidRPr="00CD3916" w:rsidTr="00542C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3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33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</w:tr>
      <w:tr w:rsidR="00B170A9" w:rsidRPr="00CD3916" w:rsidTr="00542C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3"/>
        </w:trPr>
        <w:tc>
          <w:tcPr>
            <w:tcW w:w="7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</w:tr>
    </w:tbl>
    <w:p w:rsidR="00B170A9" w:rsidRPr="00CD3916" w:rsidRDefault="00B170A9" w:rsidP="00B170A9">
      <w:pPr>
        <w:pStyle w:val="Pta"/>
        <w:rPr>
          <w:b/>
          <w:sz w:val="28"/>
          <w:szCs w:val="28"/>
        </w:rPr>
        <w:sectPr w:rsidR="00B170A9" w:rsidRPr="00CD3916" w:rsidSect="00B170A9">
          <w:footnotePr>
            <w:numFmt w:val="chicago"/>
          </w:footnotePr>
          <w:type w:val="continuous"/>
          <w:pgSz w:w="11906" w:h="16838" w:code="9"/>
          <w:pgMar w:top="1276" w:right="851" w:bottom="669" w:left="1134" w:header="567" w:footer="624" w:gutter="0"/>
          <w:cols w:space="708"/>
          <w:formProt w:val="0"/>
          <w:titlePg/>
          <w:docGrid w:linePitch="360"/>
        </w:sectPr>
      </w:pPr>
    </w:p>
    <w:p w:rsidR="00B170A9" w:rsidRPr="00CD3916" w:rsidRDefault="00B170A9" w:rsidP="00B170A9">
      <w:pPr>
        <w:pStyle w:val="Pta"/>
        <w:rPr>
          <w:b/>
          <w:sz w:val="28"/>
          <w:szCs w:val="28"/>
        </w:rPr>
      </w:pPr>
    </w:p>
    <w:p w:rsidR="00B170A9" w:rsidRPr="00CD3916" w:rsidRDefault="00B170A9" w:rsidP="00B170A9">
      <w:pPr>
        <w:pStyle w:val="Podtitu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Kalibrácie „in-hous</w:t>
      </w:r>
      <w:r w:rsidRPr="00CD3916">
        <w:rPr>
          <w:rFonts w:ascii="Times New Roman" w:hAnsi="Times New Roman" w:cs="Times New Roman"/>
          <w:sz w:val="28"/>
        </w:rPr>
        <w:t>e“</w:t>
      </w:r>
      <w:r w:rsidRPr="00CD3916">
        <w:rPr>
          <w:b w:val="0"/>
          <w:sz w:val="28"/>
          <w:szCs w:val="28"/>
        </w:rPr>
        <w:t xml:space="preserve"> /</w:t>
      </w:r>
      <w:r w:rsidRPr="00CD3916">
        <w:rPr>
          <w:b w:val="0"/>
          <w:sz w:val="28"/>
          <w:szCs w:val="28"/>
          <w:vertAlign w:val="superscript"/>
        </w:rPr>
        <w:t>*</w:t>
      </w:r>
    </w:p>
    <w:p w:rsidR="00B170A9" w:rsidRPr="00CD3916" w:rsidRDefault="00B170A9" w:rsidP="00B170A9">
      <w:r w:rsidRPr="00CD3916">
        <w:t>(kalibrácie, metrologické úkony vykonávané vlastným inšpekčným orgánom)</w:t>
      </w:r>
    </w:p>
    <w:p w:rsidR="00B170A9" w:rsidRPr="00CD3916" w:rsidRDefault="00B170A9" w:rsidP="00B170A9">
      <w:pPr>
        <w:rPr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2"/>
        <w:gridCol w:w="1588"/>
        <w:gridCol w:w="1620"/>
      </w:tblGrid>
      <w:tr w:rsidR="00B170A9" w:rsidRPr="00CD3916" w:rsidTr="00542C68">
        <w:trPr>
          <w:cantSplit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0A9" w:rsidRPr="00CD3916" w:rsidRDefault="00B170A9" w:rsidP="00542C68">
            <w:r>
              <w:t>Kalibrácie „in-hous</w:t>
            </w:r>
            <w:r w:rsidRPr="00CD3916">
              <w:t>e“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0A9" w:rsidRPr="00CD3916" w:rsidRDefault="00B170A9" w:rsidP="00542C68">
            <w:pPr>
              <w:rPr>
                <w:b/>
                <w:sz w:val="16"/>
              </w:rPr>
            </w:pPr>
            <w:r w:rsidRPr="00CD3916">
              <w:rPr>
                <w:rFonts w:eastAsia="Arial Unicode MS"/>
                <w:sz w:val="22"/>
              </w:rPr>
              <w:t xml:space="preserve">Áno </w:t>
            </w:r>
            <w:r w:rsidRPr="00CD3916">
              <w:rPr>
                <w:rFonts w:eastAsia="Arial Unicode MS"/>
                <w:sz w:val="22"/>
              </w:rPr>
              <w:fldChar w:fldCharType="begin">
                <w:ffData>
                  <w:name w:val="Z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3916">
              <w:rPr>
                <w:rFonts w:eastAsia="Arial Unicode MS"/>
                <w:sz w:val="22"/>
              </w:rPr>
              <w:instrText xml:space="preserve"> FORMCHECKBOX </w:instrText>
            </w:r>
            <w:r w:rsidR="006E2EC4">
              <w:rPr>
                <w:rFonts w:eastAsia="Arial Unicode MS"/>
                <w:sz w:val="22"/>
              </w:rPr>
            </w:r>
            <w:r w:rsidR="006E2EC4">
              <w:rPr>
                <w:rFonts w:eastAsia="Arial Unicode MS"/>
                <w:sz w:val="22"/>
              </w:rPr>
              <w:fldChar w:fldCharType="separate"/>
            </w:r>
            <w:r w:rsidRPr="00CD3916">
              <w:rPr>
                <w:rFonts w:eastAsia="Arial Unicode MS"/>
                <w:sz w:val="22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0A9" w:rsidRPr="00CD3916" w:rsidRDefault="00B170A9" w:rsidP="00542C68">
            <w:pPr>
              <w:rPr>
                <w:b/>
                <w:sz w:val="16"/>
              </w:rPr>
            </w:pPr>
            <w:r w:rsidRPr="00CD3916">
              <w:rPr>
                <w:rFonts w:eastAsia="Arial Unicode MS"/>
                <w:sz w:val="22"/>
              </w:rPr>
              <w:t xml:space="preserve">Nie </w:t>
            </w:r>
            <w:r w:rsidRPr="00CD3916">
              <w:rPr>
                <w:rFonts w:eastAsia="Arial Unicode MS"/>
                <w:sz w:val="22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3916">
              <w:rPr>
                <w:rFonts w:eastAsia="Arial Unicode MS"/>
                <w:sz w:val="22"/>
              </w:rPr>
              <w:instrText xml:space="preserve"> FORMCHECKBOX </w:instrText>
            </w:r>
            <w:r w:rsidR="006E2EC4">
              <w:rPr>
                <w:rFonts w:eastAsia="Arial Unicode MS"/>
                <w:sz w:val="22"/>
              </w:rPr>
            </w:r>
            <w:r w:rsidR="006E2EC4">
              <w:rPr>
                <w:rFonts w:eastAsia="Arial Unicode MS"/>
                <w:sz w:val="22"/>
              </w:rPr>
              <w:fldChar w:fldCharType="separate"/>
            </w:r>
            <w:r w:rsidRPr="00CD3916">
              <w:rPr>
                <w:rFonts w:eastAsia="Arial Unicode MS"/>
                <w:sz w:val="22"/>
              </w:rPr>
              <w:fldChar w:fldCharType="end"/>
            </w:r>
          </w:p>
        </w:tc>
      </w:tr>
    </w:tbl>
    <w:p w:rsidR="00B170A9" w:rsidRPr="00CD3916" w:rsidRDefault="00B170A9" w:rsidP="00B170A9">
      <w:pPr>
        <w:rPr>
          <w:sz w:val="16"/>
        </w:rPr>
      </w:pPr>
    </w:p>
    <w:p w:rsidR="00B170A9" w:rsidRPr="00CD3916" w:rsidRDefault="00B170A9" w:rsidP="00B170A9">
      <w:r w:rsidRPr="00CD3916">
        <w:t>Zoznam</w:t>
      </w:r>
      <w:r>
        <w:t xml:space="preserve"> vykonávaných kalibrácií „in-hous</w:t>
      </w:r>
      <w:r w:rsidRPr="00CD3916">
        <w:t>e“ (len v prípade predchádzajúcej odpovede „áno“)</w:t>
      </w:r>
    </w:p>
    <w:tbl>
      <w:tblPr>
        <w:tblW w:w="9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992"/>
      </w:tblGrid>
      <w:tr w:rsidR="00B170A9" w:rsidRPr="00CD3916" w:rsidTr="00542C68">
        <w:trPr>
          <w:trHeight w:val="838"/>
          <w:jc w:val="center"/>
        </w:trPr>
        <w:tc>
          <w:tcPr>
            <w:tcW w:w="9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bookmarkStart w:id="1" w:name="Text3"/>
          <w:p w:rsidR="00B170A9" w:rsidRPr="00CD3916" w:rsidRDefault="00B170A9" w:rsidP="00542C68">
            <w:r w:rsidRPr="00CD3916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D3916">
              <w:instrText xml:space="preserve"> FORMTEXT </w:instrText>
            </w:r>
            <w:r w:rsidRPr="00CD3916">
              <w:fldChar w:fldCharType="separate"/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fldChar w:fldCharType="end"/>
            </w:r>
            <w:bookmarkEnd w:id="1"/>
          </w:p>
        </w:tc>
      </w:tr>
    </w:tbl>
    <w:p w:rsidR="00B170A9" w:rsidRDefault="00B170A9" w:rsidP="00B170A9">
      <w:pPr>
        <w:jc w:val="both"/>
        <w:rPr>
          <w:sz w:val="28"/>
        </w:rPr>
      </w:pPr>
    </w:p>
    <w:p w:rsidR="00B170A9" w:rsidRDefault="00B170A9" w:rsidP="00B170A9">
      <w:pPr>
        <w:jc w:val="both"/>
        <w:rPr>
          <w:sz w:val="28"/>
        </w:rPr>
      </w:pPr>
      <w:r>
        <w:rPr>
          <w:sz w:val="28"/>
        </w:rPr>
        <w:t>___________________________________________________________________</w:t>
      </w:r>
    </w:p>
    <w:p w:rsidR="00B170A9" w:rsidRDefault="00B170A9" w:rsidP="00B170A9">
      <w:pPr>
        <w:jc w:val="both"/>
        <w:rPr>
          <w:sz w:val="28"/>
        </w:rPr>
      </w:pPr>
    </w:p>
    <w:tbl>
      <w:tblPr>
        <w:tblW w:w="6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2483"/>
      </w:tblGrid>
      <w:tr w:rsidR="00B170A9" w:rsidRPr="00CD3916" w:rsidTr="00542C68">
        <w:trPr>
          <w:cantSplit/>
          <w:trHeight w:val="273"/>
        </w:trPr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0A9" w:rsidRPr="00CD3916" w:rsidRDefault="00B170A9" w:rsidP="00542C68">
            <w:pPr>
              <w:rPr>
                <w:b/>
                <w:sz w:val="16"/>
              </w:rPr>
            </w:pPr>
            <w:r w:rsidRPr="000821BA">
              <w:rPr>
                <w:b/>
                <w:sz w:val="28"/>
              </w:rPr>
              <w:t>Typ inšpekčného orgánu:</w:t>
            </w: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0A9" w:rsidRPr="00CD3916" w:rsidRDefault="00B170A9" w:rsidP="00542C68">
            <w:pPr>
              <w:rPr>
                <w:b/>
                <w:sz w:val="16"/>
              </w:rPr>
            </w:pPr>
            <w:r>
              <w:rPr>
                <w:rFonts w:eastAsia="Arial Unicode MS"/>
                <w:sz w:val="22"/>
              </w:rPr>
              <w:t xml:space="preserve">Typ B    </w:t>
            </w:r>
            <w:r w:rsidRPr="00CD3916">
              <w:rPr>
                <w:rFonts w:eastAsia="Arial Unicode MS"/>
                <w:sz w:val="22"/>
              </w:rPr>
              <w:t xml:space="preserve"> </w:t>
            </w:r>
            <w:r w:rsidRPr="00CD3916">
              <w:rPr>
                <w:rFonts w:eastAsia="Arial Unicode MS"/>
                <w:sz w:val="22"/>
              </w:rPr>
              <w:fldChar w:fldCharType="begin">
                <w:ffData>
                  <w:name w:val="Z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3916">
              <w:rPr>
                <w:rFonts w:eastAsia="Arial Unicode MS"/>
                <w:sz w:val="22"/>
              </w:rPr>
              <w:instrText xml:space="preserve"> FORMCHECKBOX </w:instrText>
            </w:r>
            <w:r w:rsidR="006E2EC4">
              <w:rPr>
                <w:rFonts w:eastAsia="Arial Unicode MS"/>
                <w:sz w:val="22"/>
              </w:rPr>
            </w:r>
            <w:r w:rsidR="006E2EC4">
              <w:rPr>
                <w:rFonts w:eastAsia="Arial Unicode MS"/>
                <w:sz w:val="22"/>
              </w:rPr>
              <w:fldChar w:fldCharType="separate"/>
            </w:r>
            <w:r w:rsidRPr="00CD3916">
              <w:rPr>
                <w:rFonts w:eastAsia="Arial Unicode MS"/>
                <w:sz w:val="22"/>
              </w:rPr>
              <w:fldChar w:fldCharType="end"/>
            </w:r>
          </w:p>
        </w:tc>
      </w:tr>
      <w:tr w:rsidR="00B170A9" w:rsidRPr="00CD3916" w:rsidTr="00542C68">
        <w:trPr>
          <w:cantSplit/>
          <w:trHeight w:hRule="exact" w:val="225"/>
        </w:trPr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0A9" w:rsidRPr="00CD3916" w:rsidRDefault="00B170A9" w:rsidP="00542C68">
            <w:pPr>
              <w:rPr>
                <w:b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0A9" w:rsidRPr="00CD3916" w:rsidRDefault="00B170A9" w:rsidP="00542C68">
            <w:pPr>
              <w:rPr>
                <w:b/>
              </w:rPr>
            </w:pPr>
          </w:p>
        </w:tc>
      </w:tr>
    </w:tbl>
    <w:p w:rsidR="00B170A9" w:rsidRPr="000821BA" w:rsidRDefault="00B170A9" w:rsidP="00B170A9">
      <w:pPr>
        <w:jc w:val="both"/>
        <w:rPr>
          <w:sz w:val="12"/>
        </w:rPr>
      </w:pPr>
    </w:p>
    <w:p w:rsidR="00B170A9" w:rsidRPr="00CD3916" w:rsidRDefault="00B170A9" w:rsidP="00B170A9">
      <w:pPr>
        <w:rPr>
          <w:b/>
          <w:sz w:val="28"/>
          <w:szCs w:val="28"/>
        </w:rPr>
      </w:pPr>
      <w:r w:rsidRPr="00CD3916">
        <w:rPr>
          <w:b/>
          <w:sz w:val="28"/>
          <w:szCs w:val="28"/>
        </w:rPr>
        <w:t xml:space="preserve">Špecifikácia činností </w:t>
      </w:r>
    </w:p>
    <w:p w:rsidR="00B170A9" w:rsidRPr="00CD3916" w:rsidRDefault="00B170A9" w:rsidP="00B170A9">
      <w:pPr>
        <w:rPr>
          <w:b/>
          <w:sz w:val="20"/>
          <w:szCs w:val="22"/>
        </w:rPr>
      </w:pPr>
    </w:p>
    <w:p w:rsidR="00B170A9" w:rsidRPr="00CD3916" w:rsidRDefault="00B170A9" w:rsidP="00B170A9">
      <w:pPr>
        <w:rPr>
          <w:b/>
          <w:sz w:val="28"/>
          <w:szCs w:val="28"/>
          <w:vertAlign w:val="superscript"/>
        </w:rPr>
      </w:pPr>
      <w:r w:rsidRPr="00CD3916">
        <w:rPr>
          <w:b/>
        </w:rPr>
        <w:t xml:space="preserve">Oblasť </w:t>
      </w:r>
      <w:r>
        <w:rPr>
          <w:b/>
        </w:rPr>
        <w:t>akreditácie</w:t>
      </w:r>
      <w:r w:rsidRPr="00CD3916">
        <w:rPr>
          <w:b/>
        </w:rPr>
        <w:t>:</w:t>
      </w:r>
      <w:r w:rsidRPr="00CD3916">
        <w:rPr>
          <w:b/>
          <w:sz w:val="28"/>
          <w:szCs w:val="28"/>
        </w:rPr>
        <w:t xml:space="preserve"> /</w:t>
      </w:r>
      <w:r w:rsidRPr="00CD3916">
        <w:rPr>
          <w:b/>
          <w:sz w:val="28"/>
          <w:szCs w:val="28"/>
          <w:vertAlign w:val="superscript"/>
        </w:rPr>
        <w:t>*</w:t>
      </w:r>
    </w:p>
    <w:p w:rsidR="00B170A9" w:rsidRPr="00CD3916" w:rsidRDefault="00B170A9" w:rsidP="00B170A9">
      <w:pPr>
        <w:tabs>
          <w:tab w:val="left" w:pos="11766"/>
        </w:tabs>
        <w:rPr>
          <w:i/>
          <w:sz w:val="6"/>
        </w:rPr>
        <w:sectPr w:rsidR="00B170A9" w:rsidRPr="00CD3916">
          <w:footnotePr>
            <w:numFmt w:val="chicago"/>
          </w:footnotePr>
          <w:type w:val="continuous"/>
          <w:pgSz w:w="11906" w:h="16838" w:code="9"/>
          <w:pgMar w:top="567" w:right="851" w:bottom="669" w:left="1134" w:header="567" w:footer="624" w:gutter="0"/>
          <w:cols w:space="708"/>
          <w:titlePg/>
          <w:docGrid w:linePitch="360"/>
        </w:sectPr>
      </w:pPr>
    </w:p>
    <w:p w:rsidR="00B170A9" w:rsidRPr="00CD3916" w:rsidRDefault="00B170A9" w:rsidP="00B170A9">
      <w:pPr>
        <w:tabs>
          <w:tab w:val="left" w:pos="11766"/>
        </w:tabs>
        <w:rPr>
          <w:i/>
          <w:sz w:val="6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170A9" w:rsidRPr="00CD3916" w:rsidTr="00542C68">
        <w:trPr>
          <w:trHeight w:val="851"/>
        </w:trPr>
        <w:tc>
          <w:tcPr>
            <w:tcW w:w="9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70A9" w:rsidRPr="00CD3916" w:rsidRDefault="00B170A9" w:rsidP="00542C68">
            <w:pPr>
              <w:rPr>
                <w:i/>
              </w:rPr>
            </w:pPr>
          </w:p>
        </w:tc>
      </w:tr>
    </w:tbl>
    <w:p w:rsidR="00B170A9" w:rsidRPr="00CD3916" w:rsidRDefault="00B170A9" w:rsidP="00B170A9">
      <w:pPr>
        <w:rPr>
          <w:b/>
          <w:sz w:val="20"/>
        </w:rPr>
        <w:sectPr w:rsidR="00B170A9" w:rsidRPr="00CD3916">
          <w:footnotePr>
            <w:numFmt w:val="chicago"/>
          </w:footnotePr>
          <w:type w:val="continuous"/>
          <w:pgSz w:w="11906" w:h="16838" w:code="9"/>
          <w:pgMar w:top="567" w:right="851" w:bottom="669" w:left="1134" w:header="567" w:footer="624" w:gutter="0"/>
          <w:cols w:space="708"/>
          <w:formProt w:val="0"/>
          <w:titlePg/>
          <w:docGrid w:linePitch="360"/>
        </w:sectPr>
      </w:pPr>
    </w:p>
    <w:p w:rsidR="00B170A9" w:rsidRPr="00CD3916" w:rsidRDefault="00B170A9" w:rsidP="00B170A9">
      <w:pPr>
        <w:rPr>
          <w:b/>
          <w:sz w:val="20"/>
        </w:rPr>
      </w:pPr>
    </w:p>
    <w:p w:rsidR="00B170A9" w:rsidRPr="00CD3916" w:rsidRDefault="00B170A9" w:rsidP="00B170A9">
      <w:pPr>
        <w:rPr>
          <w:b/>
        </w:rPr>
      </w:pPr>
      <w:r w:rsidRPr="00CD3916">
        <w:rPr>
          <w:b/>
        </w:rPr>
        <w:t xml:space="preserve">Rozsah </w:t>
      </w:r>
      <w:r>
        <w:rPr>
          <w:b/>
        </w:rPr>
        <w:t>akreditácie</w:t>
      </w:r>
      <w:r w:rsidRPr="00CD3916">
        <w:rPr>
          <w:b/>
        </w:rPr>
        <w:t xml:space="preserve">: </w:t>
      </w:r>
      <w:r w:rsidRPr="00CD3916">
        <w:rPr>
          <w:b/>
          <w:sz w:val="28"/>
          <w:szCs w:val="28"/>
        </w:rPr>
        <w:t>/</w:t>
      </w:r>
      <w:r w:rsidRPr="00CD3916">
        <w:rPr>
          <w:b/>
          <w:sz w:val="28"/>
          <w:szCs w:val="28"/>
          <w:vertAlign w:val="superscript"/>
        </w:rPr>
        <w:t>*</w:t>
      </w:r>
    </w:p>
    <w:p w:rsidR="00B170A9" w:rsidRPr="00CD3916" w:rsidRDefault="00B170A9" w:rsidP="00B170A9">
      <w:pPr>
        <w:tabs>
          <w:tab w:val="left" w:pos="11766"/>
        </w:tabs>
        <w:rPr>
          <w:sz w:val="6"/>
        </w:rPr>
        <w:sectPr w:rsidR="00B170A9" w:rsidRPr="00CD3916">
          <w:footnotePr>
            <w:numFmt w:val="chicago"/>
          </w:footnotePr>
          <w:type w:val="continuous"/>
          <w:pgSz w:w="11906" w:h="16838" w:code="9"/>
          <w:pgMar w:top="567" w:right="851" w:bottom="669" w:left="1134" w:header="567" w:footer="624" w:gutter="0"/>
          <w:cols w:space="708"/>
          <w:titlePg/>
          <w:docGrid w:linePitch="360"/>
        </w:sectPr>
      </w:pPr>
    </w:p>
    <w:p w:rsidR="00B170A9" w:rsidRDefault="00B170A9" w:rsidP="00B170A9">
      <w:pPr>
        <w:tabs>
          <w:tab w:val="left" w:pos="11766"/>
        </w:tabs>
        <w:rPr>
          <w:sz w:val="6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1233"/>
        <w:gridCol w:w="2172"/>
        <w:gridCol w:w="1431"/>
        <w:gridCol w:w="1431"/>
        <w:gridCol w:w="1431"/>
        <w:gridCol w:w="1431"/>
      </w:tblGrid>
      <w:tr w:rsidR="00B170A9" w:rsidRPr="0007155B" w:rsidTr="00542C68">
        <w:trPr>
          <w:trHeight w:val="597"/>
        </w:trPr>
        <w:tc>
          <w:tcPr>
            <w:tcW w:w="9900" w:type="dxa"/>
            <w:gridSpan w:val="7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170A9" w:rsidRPr="0007155B" w:rsidRDefault="00B170A9" w:rsidP="00542C68">
            <w:pPr>
              <w:rPr>
                <w:rFonts w:eastAsia="Calibri"/>
                <w:b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Cs w:val="20"/>
                <w:lang w:eastAsia="en-US"/>
              </w:rPr>
              <w:t xml:space="preserve">Inšpekčný orgán typ </w:t>
            </w:r>
            <w:r>
              <w:rPr>
                <w:rFonts w:eastAsia="Calibri"/>
                <w:b/>
                <w:szCs w:val="20"/>
                <w:lang w:eastAsia="en-US"/>
              </w:rPr>
              <w:t>B</w:t>
            </w:r>
          </w:p>
        </w:tc>
      </w:tr>
      <w:tr w:rsidR="00B170A9" w:rsidRPr="0007155B" w:rsidTr="00542C68">
        <w:trPr>
          <w:trHeight w:val="843"/>
        </w:trPr>
        <w:tc>
          <w:tcPr>
            <w:tcW w:w="77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Pol.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č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íslo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Kategória inšpekcie</w:t>
            </w:r>
          </w:p>
        </w:tc>
        <w:tc>
          <w:tcPr>
            <w:tcW w:w="217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Inšpekčná oblasť</w:t>
            </w:r>
          </w:p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(a podoblasti)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Rozpätie</w:t>
            </w:r>
          </w:p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inšpekcie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Štádium inšpekcie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Inšpekčné požiadavky alebo kritériá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Metódy a postupy inšpekcie</w:t>
            </w:r>
          </w:p>
        </w:tc>
      </w:tr>
      <w:tr w:rsidR="00B170A9" w:rsidRPr="0007155B" w:rsidTr="00542C68">
        <w:trPr>
          <w:trHeight w:val="559"/>
        </w:trPr>
        <w:tc>
          <w:tcPr>
            <w:tcW w:w="77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170A9" w:rsidRPr="0007155B" w:rsidTr="00542C68">
        <w:trPr>
          <w:trHeight w:val="559"/>
        </w:trPr>
        <w:tc>
          <w:tcPr>
            <w:tcW w:w="77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B170A9" w:rsidRDefault="00B170A9" w:rsidP="00B170A9">
      <w:pPr>
        <w:tabs>
          <w:tab w:val="left" w:pos="11766"/>
        </w:tabs>
        <w:rPr>
          <w:sz w:val="6"/>
        </w:rPr>
      </w:pPr>
    </w:p>
    <w:p w:rsidR="00B170A9" w:rsidRPr="00CD3916" w:rsidRDefault="00B170A9" w:rsidP="00B170A9">
      <w:pPr>
        <w:tabs>
          <w:tab w:val="left" w:pos="11766"/>
        </w:tabs>
        <w:rPr>
          <w:sz w:val="6"/>
        </w:rPr>
      </w:pPr>
    </w:p>
    <w:p w:rsidR="00B170A9" w:rsidRPr="00CD3916" w:rsidRDefault="00B170A9" w:rsidP="00B170A9">
      <w:pPr>
        <w:rPr>
          <w:b/>
          <w:sz w:val="20"/>
        </w:rPr>
        <w:sectPr w:rsidR="00B170A9" w:rsidRPr="00CD3916">
          <w:footnotePr>
            <w:numFmt w:val="chicago"/>
          </w:footnotePr>
          <w:type w:val="continuous"/>
          <w:pgSz w:w="11906" w:h="16838" w:code="9"/>
          <w:pgMar w:top="567" w:right="851" w:bottom="669" w:left="1134" w:header="567" w:footer="624" w:gutter="0"/>
          <w:cols w:space="708"/>
          <w:formProt w:val="0"/>
          <w:titlePg/>
          <w:docGrid w:linePitch="360"/>
        </w:sectPr>
      </w:pPr>
    </w:p>
    <w:p w:rsidR="00B170A9" w:rsidRPr="00CD3916" w:rsidRDefault="00B170A9" w:rsidP="00B170A9">
      <w:pPr>
        <w:rPr>
          <w:b/>
          <w:sz w:val="20"/>
        </w:rPr>
      </w:pPr>
    </w:p>
    <w:p w:rsidR="00B170A9" w:rsidRPr="00CD3916" w:rsidRDefault="00B170A9" w:rsidP="00B170A9">
      <w:pPr>
        <w:rPr>
          <w:b/>
          <w:sz w:val="28"/>
          <w:szCs w:val="28"/>
          <w:vertAlign w:val="superscript"/>
        </w:rPr>
        <w:sectPr w:rsidR="00B170A9" w:rsidRPr="00CD3916">
          <w:footnotePr>
            <w:numFmt w:val="chicago"/>
          </w:footnotePr>
          <w:type w:val="continuous"/>
          <w:pgSz w:w="11906" w:h="16838" w:code="9"/>
          <w:pgMar w:top="567" w:right="851" w:bottom="669" w:left="1134" w:header="567" w:footer="624" w:gutter="0"/>
          <w:cols w:space="708"/>
          <w:titlePg/>
          <w:docGrid w:linePitch="360"/>
        </w:sectPr>
      </w:pPr>
      <w:r w:rsidRPr="00CD3916">
        <w:rPr>
          <w:b/>
        </w:rPr>
        <w:t xml:space="preserve">Osoba zodpovedná za správnosť inšpekčnej správy, inšpekčného certifikátu, odborného stanoviska: </w:t>
      </w:r>
      <w:r w:rsidRPr="00CD3916">
        <w:rPr>
          <w:b/>
          <w:sz w:val="28"/>
          <w:szCs w:val="28"/>
        </w:rPr>
        <w:t>/</w:t>
      </w:r>
      <w:r w:rsidRPr="00CD3916">
        <w:rPr>
          <w:b/>
          <w:sz w:val="28"/>
          <w:szCs w:val="28"/>
          <w:vertAlign w:val="superscript"/>
        </w:rPr>
        <w:t>*</w:t>
      </w:r>
    </w:p>
    <w:p w:rsidR="00B170A9" w:rsidRPr="00CD3916" w:rsidRDefault="00B170A9" w:rsidP="00B170A9">
      <w:pPr>
        <w:rPr>
          <w:sz w:val="6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170A9" w:rsidRPr="00CD3916" w:rsidTr="00542C68">
        <w:trPr>
          <w:trHeight w:val="851"/>
        </w:trPr>
        <w:tc>
          <w:tcPr>
            <w:tcW w:w="9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70A9" w:rsidRPr="00CD3916" w:rsidRDefault="00B170A9" w:rsidP="00542C68">
            <w:pPr>
              <w:rPr>
                <w:b/>
                <w:i/>
                <w:sz w:val="20"/>
                <w:szCs w:val="20"/>
              </w:rPr>
            </w:pPr>
            <w:r w:rsidRPr="00CD3916">
              <w:rPr>
                <w:b/>
                <w:i/>
                <w:sz w:val="20"/>
                <w:szCs w:val="20"/>
              </w:rPr>
              <w:t xml:space="preserve">Titul, Meno, Priezvisko </w:t>
            </w:r>
            <w:r w:rsidRPr="00CD3916">
              <w:rPr>
                <w:i/>
                <w:sz w:val="20"/>
                <w:szCs w:val="20"/>
              </w:rPr>
              <w:t>– zastávaná funkcia</w:t>
            </w:r>
          </w:p>
          <w:p w:rsidR="00B170A9" w:rsidRPr="00CD3916" w:rsidRDefault="00B170A9" w:rsidP="00542C68">
            <w:pPr>
              <w:rPr>
                <w:i/>
              </w:rPr>
            </w:pPr>
          </w:p>
          <w:p w:rsidR="00B170A9" w:rsidRPr="00CD3916" w:rsidRDefault="00B170A9" w:rsidP="00542C68">
            <w:pPr>
              <w:rPr>
                <w:i/>
              </w:rPr>
            </w:pPr>
          </w:p>
        </w:tc>
      </w:tr>
    </w:tbl>
    <w:p w:rsidR="00B170A9" w:rsidRPr="00CD3916" w:rsidRDefault="00B170A9" w:rsidP="00B170A9">
      <w:pPr>
        <w:rPr>
          <w:b/>
          <w:sz w:val="20"/>
        </w:rPr>
        <w:sectPr w:rsidR="00B170A9" w:rsidRPr="00CD3916">
          <w:footnotePr>
            <w:numFmt w:val="chicago"/>
          </w:footnotePr>
          <w:type w:val="continuous"/>
          <w:pgSz w:w="11906" w:h="16838" w:code="9"/>
          <w:pgMar w:top="567" w:right="851" w:bottom="669" w:left="1134" w:header="567" w:footer="624" w:gutter="0"/>
          <w:cols w:space="708"/>
          <w:formProt w:val="0"/>
          <w:titlePg/>
          <w:docGrid w:linePitch="360"/>
        </w:sectPr>
      </w:pPr>
    </w:p>
    <w:p w:rsidR="00B170A9" w:rsidRPr="00CD3916" w:rsidRDefault="00B170A9" w:rsidP="00B170A9">
      <w:pPr>
        <w:rPr>
          <w:b/>
          <w:sz w:val="20"/>
        </w:rPr>
      </w:pPr>
    </w:p>
    <w:p w:rsidR="00B170A9" w:rsidRPr="00CD3916" w:rsidRDefault="00B170A9" w:rsidP="00B170A9">
      <w:pPr>
        <w:rPr>
          <w:b/>
          <w:sz w:val="28"/>
          <w:szCs w:val="28"/>
        </w:rPr>
      </w:pPr>
      <w:r w:rsidRPr="00CD3916">
        <w:rPr>
          <w:b/>
          <w:sz w:val="28"/>
          <w:szCs w:val="28"/>
        </w:rPr>
        <w:lastRenderedPageBreak/>
        <w:t>Pracoviská inšpekčného orgánu /</w:t>
      </w:r>
      <w:r w:rsidRPr="00CD3916">
        <w:rPr>
          <w:rStyle w:val="Odkaznapoznmkupodiarou"/>
          <w:b/>
          <w:sz w:val="28"/>
          <w:szCs w:val="28"/>
        </w:rPr>
        <w:t>*</w:t>
      </w:r>
    </w:p>
    <w:p w:rsidR="00B170A9" w:rsidRPr="00CD3916" w:rsidRDefault="00B170A9" w:rsidP="00B170A9">
      <w:pPr>
        <w:rPr>
          <w:sz w:val="20"/>
        </w:rPr>
        <w:sectPr w:rsidR="00B170A9" w:rsidRPr="00CD3916" w:rsidSect="00B170A9">
          <w:footnotePr>
            <w:numFmt w:val="chicago"/>
          </w:footnotePr>
          <w:type w:val="continuous"/>
          <w:pgSz w:w="11906" w:h="16838" w:code="9"/>
          <w:pgMar w:top="1391" w:right="851" w:bottom="669" w:left="1134" w:header="567" w:footer="624" w:gutter="0"/>
          <w:cols w:space="708"/>
          <w:titlePg/>
          <w:docGrid w:linePitch="360"/>
        </w:sectPr>
      </w:pPr>
    </w:p>
    <w:p w:rsidR="00B170A9" w:rsidRPr="00B170A9" w:rsidRDefault="00B170A9" w:rsidP="00B170A9">
      <w:pPr>
        <w:rPr>
          <w:sz w:val="12"/>
        </w:rPr>
      </w:pPr>
    </w:p>
    <w:tbl>
      <w:tblPr>
        <w:tblW w:w="9923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"/>
        <w:gridCol w:w="4223"/>
        <w:gridCol w:w="4962"/>
      </w:tblGrid>
      <w:tr w:rsidR="00B170A9" w:rsidRPr="00CD3916" w:rsidTr="00542C68">
        <w:trPr>
          <w:trHeight w:hRule="exact" w:val="709"/>
          <w:tblHeader/>
        </w:trPr>
        <w:tc>
          <w:tcPr>
            <w:tcW w:w="738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Pol.</w:t>
            </w:r>
          </w:p>
          <w:p w:rsidR="00B170A9" w:rsidRPr="00CD3916" w:rsidRDefault="00B170A9" w:rsidP="00542C68">
            <w:pPr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číslo</w:t>
            </w:r>
          </w:p>
        </w:tc>
        <w:tc>
          <w:tcPr>
            <w:tcW w:w="4223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Adresa pracoviska IO</w:t>
            </w:r>
          </w:p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Predmet inšpekcie pracoviska</w:t>
            </w:r>
          </w:p>
        </w:tc>
      </w:tr>
      <w:tr w:rsidR="00B170A9" w:rsidRPr="00CD3916" w:rsidTr="00542C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3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170A9" w:rsidRPr="00CD3916" w:rsidRDefault="00B170A9" w:rsidP="00542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A9" w:rsidRPr="00CD3916" w:rsidRDefault="00B170A9" w:rsidP="00542C68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170A9" w:rsidRPr="00CD3916" w:rsidRDefault="00B170A9" w:rsidP="00542C68">
            <w:pPr>
              <w:rPr>
                <w:sz w:val="20"/>
                <w:szCs w:val="20"/>
              </w:rPr>
            </w:pPr>
          </w:p>
        </w:tc>
      </w:tr>
      <w:tr w:rsidR="00B170A9" w:rsidRPr="00CD3916" w:rsidTr="00542C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3"/>
        </w:trPr>
        <w:tc>
          <w:tcPr>
            <w:tcW w:w="7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170A9" w:rsidRPr="00CD3916" w:rsidRDefault="00B170A9" w:rsidP="00542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70A9" w:rsidRPr="00CD3916" w:rsidRDefault="00B170A9" w:rsidP="00542C68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70A9" w:rsidRPr="00CD3916" w:rsidRDefault="00B170A9" w:rsidP="00542C68">
            <w:pPr>
              <w:rPr>
                <w:sz w:val="20"/>
                <w:szCs w:val="20"/>
              </w:rPr>
            </w:pPr>
          </w:p>
        </w:tc>
      </w:tr>
    </w:tbl>
    <w:p w:rsidR="00B170A9" w:rsidRPr="00CD3916" w:rsidRDefault="00B170A9" w:rsidP="00B170A9">
      <w:pPr>
        <w:rPr>
          <w:sz w:val="20"/>
        </w:rPr>
        <w:sectPr w:rsidR="00B170A9" w:rsidRPr="00CD3916" w:rsidSect="00B170A9">
          <w:footnotePr>
            <w:numFmt w:val="chicago"/>
          </w:footnotePr>
          <w:type w:val="continuous"/>
          <w:pgSz w:w="11906" w:h="16838" w:code="9"/>
          <w:pgMar w:top="1276" w:right="851" w:bottom="669" w:left="1134" w:header="567" w:footer="624" w:gutter="0"/>
          <w:cols w:space="708"/>
          <w:formProt w:val="0"/>
          <w:titlePg/>
          <w:docGrid w:linePitch="360"/>
        </w:sectPr>
      </w:pPr>
    </w:p>
    <w:p w:rsidR="00B170A9" w:rsidRPr="00CD3916" w:rsidRDefault="00B170A9" w:rsidP="00B170A9">
      <w:pPr>
        <w:rPr>
          <w:sz w:val="20"/>
        </w:rPr>
      </w:pPr>
    </w:p>
    <w:p w:rsidR="00B170A9" w:rsidRPr="00CD3916" w:rsidRDefault="00B170A9" w:rsidP="00B170A9">
      <w:pPr>
        <w:rPr>
          <w:b/>
          <w:sz w:val="28"/>
          <w:szCs w:val="28"/>
        </w:rPr>
      </w:pPr>
      <w:r w:rsidRPr="00CD3916">
        <w:rPr>
          <w:b/>
          <w:sz w:val="28"/>
          <w:szCs w:val="28"/>
        </w:rPr>
        <w:t>Rozsah skúšok pri inšpekcii /</w:t>
      </w:r>
      <w:r w:rsidRPr="00CD3916">
        <w:rPr>
          <w:b/>
          <w:sz w:val="28"/>
          <w:szCs w:val="28"/>
          <w:vertAlign w:val="superscript"/>
        </w:rPr>
        <w:t>*</w:t>
      </w:r>
    </w:p>
    <w:p w:rsidR="00B170A9" w:rsidRPr="00CD3916" w:rsidRDefault="00B170A9" w:rsidP="00B170A9">
      <w:pPr>
        <w:rPr>
          <w:sz w:val="20"/>
        </w:rPr>
        <w:sectPr w:rsidR="00B170A9" w:rsidRPr="00CD3916" w:rsidSect="00B170A9">
          <w:footnotePr>
            <w:numFmt w:val="chicago"/>
          </w:footnotePr>
          <w:type w:val="continuous"/>
          <w:pgSz w:w="11906" w:h="16838" w:code="9"/>
          <w:pgMar w:top="1391" w:right="851" w:bottom="669" w:left="1134" w:header="567" w:footer="624" w:gutter="0"/>
          <w:cols w:space="708"/>
          <w:titlePg/>
          <w:docGrid w:linePitch="360"/>
        </w:sectPr>
      </w:pPr>
    </w:p>
    <w:p w:rsidR="00B170A9" w:rsidRPr="00CD3916" w:rsidRDefault="00B170A9" w:rsidP="00B170A9">
      <w:pPr>
        <w:rPr>
          <w:sz w:val="20"/>
        </w:rPr>
      </w:pPr>
    </w:p>
    <w:tbl>
      <w:tblPr>
        <w:tblW w:w="9923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9"/>
        <w:gridCol w:w="3032"/>
        <w:gridCol w:w="992"/>
        <w:gridCol w:w="3374"/>
        <w:gridCol w:w="1786"/>
      </w:tblGrid>
      <w:tr w:rsidR="00B170A9" w:rsidRPr="00CD3916" w:rsidTr="00542C68">
        <w:trPr>
          <w:trHeight w:hRule="exact" w:val="704"/>
          <w:tblHeader/>
        </w:trPr>
        <w:tc>
          <w:tcPr>
            <w:tcW w:w="739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Pol.</w:t>
            </w:r>
          </w:p>
          <w:p w:rsidR="00B170A9" w:rsidRPr="00CD3916" w:rsidRDefault="00B170A9" w:rsidP="00542C68">
            <w:pPr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číslo</w:t>
            </w:r>
          </w:p>
        </w:tc>
        <w:tc>
          <w:tcPr>
            <w:tcW w:w="3032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Skúšaná charakteristika/</w:t>
            </w:r>
          </w:p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meraná veličina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Typ</w:t>
            </w:r>
          </w:p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skúšky</w:t>
            </w:r>
          </w:p>
        </w:tc>
        <w:tc>
          <w:tcPr>
            <w:tcW w:w="3374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Skúšobné</w:t>
            </w:r>
            <w:r w:rsidRPr="00CD3916">
              <w:rPr>
                <w:sz w:val="20"/>
                <w:szCs w:val="20"/>
              </w:rPr>
              <w:t xml:space="preserve"> z</w:t>
            </w:r>
            <w:r w:rsidRPr="00CD3916">
              <w:rPr>
                <w:b/>
                <w:sz w:val="20"/>
                <w:szCs w:val="20"/>
              </w:rPr>
              <w:t>ariadenie /</w:t>
            </w:r>
          </w:p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metóda odberu vzoriek</w:t>
            </w:r>
          </w:p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Typ</w:t>
            </w:r>
          </w:p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vykonávateľa</w:t>
            </w:r>
          </w:p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skúšky/merania</w:t>
            </w:r>
          </w:p>
        </w:tc>
      </w:tr>
      <w:tr w:rsidR="00B170A9" w:rsidRPr="00CD3916" w:rsidTr="00542C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59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33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</w:tr>
      <w:tr w:rsidR="00B170A9" w:rsidRPr="00CD3916" w:rsidTr="00542C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59"/>
        </w:trPr>
        <w:tc>
          <w:tcPr>
            <w:tcW w:w="7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</w:tr>
    </w:tbl>
    <w:p w:rsidR="00B170A9" w:rsidRPr="00CD3916" w:rsidRDefault="00B170A9" w:rsidP="00B170A9">
      <w:pPr>
        <w:pStyle w:val="Pta"/>
        <w:rPr>
          <w:b/>
          <w:sz w:val="28"/>
          <w:szCs w:val="28"/>
        </w:rPr>
        <w:sectPr w:rsidR="00B170A9" w:rsidRPr="00CD3916" w:rsidSect="00B170A9">
          <w:footnotePr>
            <w:numFmt w:val="chicago"/>
          </w:footnotePr>
          <w:type w:val="continuous"/>
          <w:pgSz w:w="11906" w:h="16838" w:code="9"/>
          <w:pgMar w:top="1391" w:right="851" w:bottom="669" w:left="1134" w:header="567" w:footer="624" w:gutter="0"/>
          <w:cols w:space="708"/>
          <w:formProt w:val="0"/>
          <w:titlePg/>
          <w:docGrid w:linePitch="360"/>
        </w:sectPr>
      </w:pPr>
    </w:p>
    <w:p w:rsidR="00B170A9" w:rsidRPr="00CD3916" w:rsidRDefault="00B170A9" w:rsidP="00B170A9">
      <w:pPr>
        <w:pStyle w:val="Pta"/>
        <w:rPr>
          <w:b/>
          <w:sz w:val="28"/>
          <w:szCs w:val="28"/>
        </w:rPr>
      </w:pPr>
    </w:p>
    <w:p w:rsidR="00B170A9" w:rsidRPr="00CD3916" w:rsidRDefault="00B170A9" w:rsidP="00B170A9">
      <w:pPr>
        <w:pStyle w:val="Podtitu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Kalibrácie „in-hous</w:t>
      </w:r>
      <w:r w:rsidRPr="00CD3916">
        <w:rPr>
          <w:rFonts w:ascii="Times New Roman" w:hAnsi="Times New Roman" w:cs="Times New Roman"/>
          <w:sz w:val="28"/>
        </w:rPr>
        <w:t>e“</w:t>
      </w:r>
      <w:r w:rsidRPr="00CD3916">
        <w:rPr>
          <w:b w:val="0"/>
          <w:sz w:val="28"/>
          <w:szCs w:val="28"/>
        </w:rPr>
        <w:t xml:space="preserve"> /</w:t>
      </w:r>
      <w:r w:rsidRPr="00CD3916">
        <w:rPr>
          <w:b w:val="0"/>
          <w:sz w:val="28"/>
          <w:szCs w:val="28"/>
          <w:vertAlign w:val="superscript"/>
        </w:rPr>
        <w:t>*</w:t>
      </w:r>
    </w:p>
    <w:p w:rsidR="00B170A9" w:rsidRPr="00CD3916" w:rsidRDefault="00B170A9" w:rsidP="00B170A9">
      <w:r w:rsidRPr="00CD3916">
        <w:t>(kalibrácie, metrologické úkony vykonávané vlastným inšpekčným orgánom)</w:t>
      </w:r>
    </w:p>
    <w:p w:rsidR="00B170A9" w:rsidRPr="00CD3916" w:rsidRDefault="00B170A9" w:rsidP="00B170A9">
      <w:pPr>
        <w:rPr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2"/>
        <w:gridCol w:w="1588"/>
        <w:gridCol w:w="1620"/>
      </w:tblGrid>
      <w:tr w:rsidR="00B170A9" w:rsidRPr="00CD3916" w:rsidTr="00542C68">
        <w:trPr>
          <w:cantSplit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0A9" w:rsidRPr="00CD3916" w:rsidRDefault="00B170A9" w:rsidP="00542C68">
            <w:r>
              <w:t>Kalibrácie „in-hous</w:t>
            </w:r>
            <w:r w:rsidRPr="00CD3916">
              <w:t>e“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0A9" w:rsidRPr="00CD3916" w:rsidRDefault="00B170A9" w:rsidP="00542C68">
            <w:pPr>
              <w:rPr>
                <w:b/>
                <w:sz w:val="16"/>
              </w:rPr>
            </w:pPr>
            <w:r w:rsidRPr="00CD3916">
              <w:rPr>
                <w:rFonts w:eastAsia="Arial Unicode MS"/>
                <w:sz w:val="22"/>
              </w:rPr>
              <w:t xml:space="preserve">Áno </w:t>
            </w:r>
            <w:r w:rsidRPr="00CD3916">
              <w:rPr>
                <w:rFonts w:eastAsia="Arial Unicode MS"/>
                <w:sz w:val="22"/>
              </w:rPr>
              <w:fldChar w:fldCharType="begin">
                <w:ffData>
                  <w:name w:val="Z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3916">
              <w:rPr>
                <w:rFonts w:eastAsia="Arial Unicode MS"/>
                <w:sz w:val="22"/>
              </w:rPr>
              <w:instrText xml:space="preserve"> FORMCHECKBOX </w:instrText>
            </w:r>
            <w:r w:rsidR="006E2EC4">
              <w:rPr>
                <w:rFonts w:eastAsia="Arial Unicode MS"/>
                <w:sz w:val="22"/>
              </w:rPr>
            </w:r>
            <w:r w:rsidR="006E2EC4">
              <w:rPr>
                <w:rFonts w:eastAsia="Arial Unicode MS"/>
                <w:sz w:val="22"/>
              </w:rPr>
              <w:fldChar w:fldCharType="separate"/>
            </w:r>
            <w:r w:rsidRPr="00CD3916">
              <w:rPr>
                <w:rFonts w:eastAsia="Arial Unicode MS"/>
                <w:sz w:val="22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0A9" w:rsidRPr="00CD3916" w:rsidRDefault="00B170A9" w:rsidP="00542C68">
            <w:pPr>
              <w:rPr>
                <w:b/>
                <w:sz w:val="16"/>
              </w:rPr>
            </w:pPr>
            <w:r w:rsidRPr="00CD3916">
              <w:rPr>
                <w:rFonts w:eastAsia="Arial Unicode MS"/>
                <w:sz w:val="22"/>
              </w:rPr>
              <w:t xml:space="preserve">Nie </w:t>
            </w:r>
            <w:r w:rsidRPr="00CD3916">
              <w:rPr>
                <w:rFonts w:eastAsia="Arial Unicode MS"/>
                <w:sz w:val="22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3916">
              <w:rPr>
                <w:rFonts w:eastAsia="Arial Unicode MS"/>
                <w:sz w:val="22"/>
              </w:rPr>
              <w:instrText xml:space="preserve"> FORMCHECKBOX </w:instrText>
            </w:r>
            <w:r w:rsidR="006E2EC4">
              <w:rPr>
                <w:rFonts w:eastAsia="Arial Unicode MS"/>
                <w:sz w:val="22"/>
              </w:rPr>
            </w:r>
            <w:r w:rsidR="006E2EC4">
              <w:rPr>
                <w:rFonts w:eastAsia="Arial Unicode MS"/>
                <w:sz w:val="22"/>
              </w:rPr>
              <w:fldChar w:fldCharType="separate"/>
            </w:r>
            <w:r w:rsidRPr="00CD3916">
              <w:rPr>
                <w:rFonts w:eastAsia="Arial Unicode MS"/>
                <w:sz w:val="22"/>
              </w:rPr>
              <w:fldChar w:fldCharType="end"/>
            </w:r>
          </w:p>
        </w:tc>
      </w:tr>
    </w:tbl>
    <w:p w:rsidR="00B170A9" w:rsidRPr="00CD3916" w:rsidRDefault="00B170A9" w:rsidP="00B170A9">
      <w:pPr>
        <w:rPr>
          <w:sz w:val="16"/>
        </w:rPr>
      </w:pPr>
    </w:p>
    <w:p w:rsidR="00B170A9" w:rsidRPr="00CD3916" w:rsidRDefault="00B170A9" w:rsidP="00B170A9">
      <w:r w:rsidRPr="00CD3916">
        <w:t>Zoznam</w:t>
      </w:r>
      <w:r>
        <w:t xml:space="preserve"> vykonávaných kalibrácií „in-hous</w:t>
      </w:r>
      <w:r w:rsidRPr="00CD3916">
        <w:t>e“ (len v prípade predchádzajúcej odpovede „áno“)</w:t>
      </w:r>
    </w:p>
    <w:tbl>
      <w:tblPr>
        <w:tblW w:w="9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992"/>
      </w:tblGrid>
      <w:tr w:rsidR="00B170A9" w:rsidRPr="00CD3916" w:rsidTr="00542C68">
        <w:trPr>
          <w:trHeight w:val="838"/>
          <w:jc w:val="center"/>
        </w:trPr>
        <w:tc>
          <w:tcPr>
            <w:tcW w:w="9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70A9" w:rsidRPr="00CD3916" w:rsidRDefault="00B170A9" w:rsidP="00542C68">
            <w:r w:rsidRPr="00CD3916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D3916">
              <w:instrText xml:space="preserve"> FORMTEXT </w:instrText>
            </w:r>
            <w:r w:rsidRPr="00CD3916">
              <w:fldChar w:fldCharType="separate"/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fldChar w:fldCharType="end"/>
            </w:r>
          </w:p>
        </w:tc>
      </w:tr>
    </w:tbl>
    <w:p w:rsidR="00B170A9" w:rsidRPr="00B170A9" w:rsidRDefault="00B170A9" w:rsidP="00B170A9">
      <w:pPr>
        <w:jc w:val="both"/>
        <w:rPr>
          <w:sz w:val="14"/>
        </w:rPr>
      </w:pPr>
    </w:p>
    <w:p w:rsidR="00B170A9" w:rsidRPr="00B170A9" w:rsidRDefault="00B170A9" w:rsidP="00B170A9">
      <w:pPr>
        <w:jc w:val="both"/>
        <w:rPr>
          <w:sz w:val="20"/>
        </w:rPr>
      </w:pPr>
      <w:r>
        <w:rPr>
          <w:sz w:val="28"/>
        </w:rPr>
        <w:t>___________________________________________________________________</w:t>
      </w:r>
    </w:p>
    <w:p w:rsidR="00B170A9" w:rsidRDefault="00B170A9" w:rsidP="00B170A9">
      <w:pPr>
        <w:jc w:val="both"/>
        <w:rPr>
          <w:sz w:val="28"/>
        </w:rPr>
      </w:pPr>
    </w:p>
    <w:tbl>
      <w:tblPr>
        <w:tblW w:w="6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2483"/>
      </w:tblGrid>
      <w:tr w:rsidR="00B170A9" w:rsidRPr="00CD3916" w:rsidTr="00542C68">
        <w:trPr>
          <w:cantSplit/>
          <w:trHeight w:val="273"/>
        </w:trPr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0A9" w:rsidRPr="00CD3916" w:rsidRDefault="00B170A9" w:rsidP="00542C68">
            <w:pPr>
              <w:rPr>
                <w:b/>
                <w:sz w:val="16"/>
              </w:rPr>
            </w:pPr>
            <w:r w:rsidRPr="00F5324C">
              <w:rPr>
                <w:b/>
                <w:sz w:val="28"/>
              </w:rPr>
              <w:t>Typ inšpekčného orgánu:</w:t>
            </w: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0A9" w:rsidRPr="00CD3916" w:rsidRDefault="00B170A9" w:rsidP="00542C68">
            <w:pPr>
              <w:rPr>
                <w:b/>
                <w:sz w:val="16"/>
              </w:rPr>
            </w:pPr>
            <w:r w:rsidRPr="00CD3916">
              <w:rPr>
                <w:rFonts w:eastAsia="Arial Unicode MS"/>
                <w:sz w:val="22"/>
              </w:rPr>
              <w:t>Typ C</w:t>
            </w:r>
            <w:r>
              <w:rPr>
                <w:rFonts w:eastAsia="Arial Unicode MS"/>
                <w:sz w:val="22"/>
              </w:rPr>
              <w:t xml:space="preserve">    </w:t>
            </w:r>
            <w:r w:rsidRPr="00CD3916">
              <w:rPr>
                <w:rFonts w:eastAsia="Arial Unicode MS"/>
                <w:sz w:val="22"/>
              </w:rPr>
              <w:t xml:space="preserve"> </w:t>
            </w:r>
            <w:r w:rsidRPr="00CD3916">
              <w:rPr>
                <w:rFonts w:eastAsia="Arial Unicode MS"/>
                <w:sz w:val="22"/>
              </w:rPr>
              <w:fldChar w:fldCharType="begin">
                <w:ffData>
                  <w:name w:val="Z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3916">
              <w:rPr>
                <w:rFonts w:eastAsia="Arial Unicode MS"/>
                <w:sz w:val="22"/>
              </w:rPr>
              <w:instrText xml:space="preserve"> FORMCHECKBOX </w:instrText>
            </w:r>
            <w:r w:rsidR="006E2EC4">
              <w:rPr>
                <w:rFonts w:eastAsia="Arial Unicode MS"/>
                <w:sz w:val="22"/>
              </w:rPr>
            </w:r>
            <w:r w:rsidR="006E2EC4">
              <w:rPr>
                <w:rFonts w:eastAsia="Arial Unicode MS"/>
                <w:sz w:val="22"/>
              </w:rPr>
              <w:fldChar w:fldCharType="separate"/>
            </w:r>
            <w:r w:rsidRPr="00CD3916">
              <w:rPr>
                <w:rFonts w:eastAsia="Arial Unicode MS"/>
                <w:sz w:val="22"/>
              </w:rPr>
              <w:fldChar w:fldCharType="end"/>
            </w:r>
          </w:p>
        </w:tc>
      </w:tr>
      <w:tr w:rsidR="00B170A9" w:rsidRPr="00CD3916" w:rsidTr="00542C68">
        <w:trPr>
          <w:cantSplit/>
          <w:trHeight w:hRule="exact" w:val="225"/>
        </w:trPr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0A9" w:rsidRPr="00CD3916" w:rsidRDefault="00B170A9" w:rsidP="00542C68">
            <w:pPr>
              <w:rPr>
                <w:b/>
              </w:rPr>
            </w:pPr>
          </w:p>
        </w:tc>
        <w:tc>
          <w:tcPr>
            <w:tcW w:w="2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0A9" w:rsidRPr="00CD3916" w:rsidRDefault="00B170A9" w:rsidP="00542C68">
            <w:pPr>
              <w:rPr>
                <w:b/>
              </w:rPr>
            </w:pPr>
          </w:p>
        </w:tc>
      </w:tr>
    </w:tbl>
    <w:p w:rsidR="00B170A9" w:rsidRPr="00F5324C" w:rsidRDefault="00B170A9" w:rsidP="00B170A9">
      <w:pPr>
        <w:jc w:val="both"/>
        <w:rPr>
          <w:sz w:val="12"/>
        </w:rPr>
      </w:pPr>
    </w:p>
    <w:p w:rsidR="00B170A9" w:rsidRPr="00CD3916" w:rsidRDefault="00B170A9" w:rsidP="00B170A9">
      <w:pPr>
        <w:rPr>
          <w:b/>
          <w:sz w:val="28"/>
          <w:szCs w:val="28"/>
        </w:rPr>
      </w:pPr>
      <w:r w:rsidRPr="00CD3916">
        <w:rPr>
          <w:b/>
          <w:sz w:val="28"/>
          <w:szCs w:val="28"/>
        </w:rPr>
        <w:t xml:space="preserve">Špecifikácia činností </w:t>
      </w:r>
    </w:p>
    <w:p w:rsidR="00B170A9" w:rsidRPr="00CD3916" w:rsidRDefault="00B170A9" w:rsidP="00B170A9">
      <w:pPr>
        <w:rPr>
          <w:b/>
          <w:sz w:val="20"/>
          <w:szCs w:val="22"/>
        </w:rPr>
      </w:pPr>
    </w:p>
    <w:p w:rsidR="00B170A9" w:rsidRPr="00CD3916" w:rsidRDefault="00B170A9" w:rsidP="00B170A9">
      <w:pPr>
        <w:rPr>
          <w:b/>
          <w:sz w:val="28"/>
          <w:szCs w:val="28"/>
          <w:vertAlign w:val="superscript"/>
        </w:rPr>
      </w:pPr>
      <w:r w:rsidRPr="00CD3916">
        <w:rPr>
          <w:b/>
        </w:rPr>
        <w:t xml:space="preserve">Oblasť </w:t>
      </w:r>
      <w:r>
        <w:rPr>
          <w:b/>
        </w:rPr>
        <w:t>akreditácie</w:t>
      </w:r>
      <w:r w:rsidRPr="00CD3916">
        <w:rPr>
          <w:b/>
        </w:rPr>
        <w:t>:</w:t>
      </w:r>
      <w:r w:rsidRPr="00CD3916">
        <w:rPr>
          <w:b/>
          <w:sz w:val="28"/>
          <w:szCs w:val="28"/>
        </w:rPr>
        <w:t xml:space="preserve"> /</w:t>
      </w:r>
      <w:r w:rsidRPr="00CD3916">
        <w:rPr>
          <w:b/>
          <w:sz w:val="28"/>
          <w:szCs w:val="28"/>
          <w:vertAlign w:val="superscript"/>
        </w:rPr>
        <w:t>*</w:t>
      </w:r>
    </w:p>
    <w:p w:rsidR="00B170A9" w:rsidRPr="00CD3916" w:rsidRDefault="00B170A9" w:rsidP="00B170A9">
      <w:pPr>
        <w:tabs>
          <w:tab w:val="left" w:pos="11766"/>
        </w:tabs>
        <w:rPr>
          <w:i/>
          <w:sz w:val="6"/>
        </w:rPr>
        <w:sectPr w:rsidR="00B170A9" w:rsidRPr="00CD3916" w:rsidSect="00B170A9">
          <w:footnotePr>
            <w:numFmt w:val="chicago"/>
          </w:footnotePr>
          <w:type w:val="continuous"/>
          <w:pgSz w:w="11906" w:h="16838" w:code="9"/>
          <w:pgMar w:top="1276" w:right="851" w:bottom="669" w:left="1134" w:header="567" w:footer="624" w:gutter="0"/>
          <w:cols w:space="708"/>
          <w:titlePg/>
          <w:docGrid w:linePitch="360"/>
        </w:sectPr>
      </w:pPr>
    </w:p>
    <w:p w:rsidR="00B170A9" w:rsidRPr="00CD3916" w:rsidRDefault="00B170A9" w:rsidP="00B170A9">
      <w:pPr>
        <w:tabs>
          <w:tab w:val="left" w:pos="11766"/>
        </w:tabs>
        <w:rPr>
          <w:i/>
          <w:sz w:val="6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170A9" w:rsidRPr="00CD3916" w:rsidTr="00542C68">
        <w:trPr>
          <w:trHeight w:val="851"/>
        </w:trPr>
        <w:tc>
          <w:tcPr>
            <w:tcW w:w="9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70A9" w:rsidRPr="00CD3916" w:rsidRDefault="00B170A9" w:rsidP="00542C68">
            <w:pPr>
              <w:rPr>
                <w:i/>
              </w:rPr>
            </w:pPr>
          </w:p>
        </w:tc>
      </w:tr>
    </w:tbl>
    <w:p w:rsidR="00B170A9" w:rsidRPr="00CD3916" w:rsidRDefault="00B170A9" w:rsidP="00B170A9">
      <w:pPr>
        <w:rPr>
          <w:b/>
          <w:sz w:val="20"/>
        </w:rPr>
        <w:sectPr w:rsidR="00B170A9" w:rsidRPr="00CD3916" w:rsidSect="00B170A9">
          <w:footnotePr>
            <w:numFmt w:val="chicago"/>
          </w:footnotePr>
          <w:type w:val="continuous"/>
          <w:pgSz w:w="11906" w:h="16838" w:code="9"/>
          <w:pgMar w:top="1391" w:right="851" w:bottom="669" w:left="1134" w:header="567" w:footer="624" w:gutter="0"/>
          <w:cols w:space="708"/>
          <w:formProt w:val="0"/>
          <w:titlePg/>
          <w:docGrid w:linePitch="360"/>
        </w:sectPr>
      </w:pPr>
    </w:p>
    <w:p w:rsidR="00B170A9" w:rsidRPr="00CD3916" w:rsidRDefault="00B170A9" w:rsidP="00B170A9">
      <w:pPr>
        <w:rPr>
          <w:b/>
          <w:sz w:val="20"/>
        </w:rPr>
      </w:pPr>
    </w:p>
    <w:p w:rsidR="00B170A9" w:rsidRPr="00CD3916" w:rsidRDefault="00B170A9" w:rsidP="00B170A9">
      <w:pPr>
        <w:rPr>
          <w:b/>
        </w:rPr>
      </w:pPr>
      <w:r w:rsidRPr="00CD3916">
        <w:rPr>
          <w:b/>
        </w:rPr>
        <w:t xml:space="preserve">Rozsah </w:t>
      </w:r>
      <w:r>
        <w:rPr>
          <w:b/>
        </w:rPr>
        <w:t>akreditácie</w:t>
      </w:r>
      <w:r w:rsidRPr="00CD3916">
        <w:rPr>
          <w:b/>
        </w:rPr>
        <w:t xml:space="preserve">: </w:t>
      </w:r>
      <w:r w:rsidRPr="00CD3916">
        <w:rPr>
          <w:b/>
          <w:sz w:val="28"/>
          <w:szCs w:val="28"/>
        </w:rPr>
        <w:t>/</w:t>
      </w:r>
      <w:r w:rsidRPr="00CD3916">
        <w:rPr>
          <w:b/>
          <w:sz w:val="28"/>
          <w:szCs w:val="28"/>
          <w:vertAlign w:val="superscript"/>
        </w:rPr>
        <w:t>*</w:t>
      </w:r>
    </w:p>
    <w:p w:rsidR="00B170A9" w:rsidRPr="00CD3916" w:rsidRDefault="00B170A9" w:rsidP="00B170A9">
      <w:pPr>
        <w:tabs>
          <w:tab w:val="left" w:pos="11766"/>
        </w:tabs>
        <w:rPr>
          <w:sz w:val="6"/>
        </w:rPr>
        <w:sectPr w:rsidR="00B170A9" w:rsidRPr="00CD3916" w:rsidSect="00B170A9">
          <w:footnotePr>
            <w:numFmt w:val="chicago"/>
          </w:footnotePr>
          <w:type w:val="continuous"/>
          <w:pgSz w:w="11906" w:h="16838" w:code="9"/>
          <w:pgMar w:top="1391" w:right="851" w:bottom="669" w:left="1134" w:header="567" w:footer="624" w:gutter="0"/>
          <w:cols w:space="708"/>
          <w:titlePg/>
          <w:docGrid w:linePitch="360"/>
        </w:sectPr>
      </w:pPr>
    </w:p>
    <w:p w:rsidR="00B170A9" w:rsidRDefault="00B170A9" w:rsidP="00B170A9">
      <w:pPr>
        <w:tabs>
          <w:tab w:val="left" w:pos="11766"/>
        </w:tabs>
        <w:rPr>
          <w:sz w:val="6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1233"/>
        <w:gridCol w:w="2172"/>
        <w:gridCol w:w="1431"/>
        <w:gridCol w:w="1431"/>
        <w:gridCol w:w="1431"/>
        <w:gridCol w:w="1431"/>
      </w:tblGrid>
      <w:tr w:rsidR="00B170A9" w:rsidRPr="0007155B" w:rsidTr="00542C68">
        <w:trPr>
          <w:trHeight w:val="597"/>
        </w:trPr>
        <w:tc>
          <w:tcPr>
            <w:tcW w:w="9900" w:type="dxa"/>
            <w:gridSpan w:val="7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170A9" w:rsidRPr="0007155B" w:rsidRDefault="00B170A9" w:rsidP="00542C68">
            <w:pPr>
              <w:rPr>
                <w:rFonts w:eastAsia="Calibri"/>
                <w:b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Cs w:val="20"/>
                <w:lang w:eastAsia="en-US"/>
              </w:rPr>
              <w:t xml:space="preserve">Inšpekčný orgán typ </w:t>
            </w:r>
            <w:r>
              <w:rPr>
                <w:rFonts w:eastAsia="Calibri"/>
                <w:b/>
                <w:szCs w:val="20"/>
                <w:lang w:eastAsia="en-US"/>
              </w:rPr>
              <w:t>C</w:t>
            </w:r>
          </w:p>
        </w:tc>
      </w:tr>
      <w:tr w:rsidR="00B170A9" w:rsidRPr="0007155B" w:rsidTr="00B170A9">
        <w:trPr>
          <w:trHeight w:val="749"/>
        </w:trPr>
        <w:tc>
          <w:tcPr>
            <w:tcW w:w="77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Pol.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č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íslo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Kategória inšpekcie</w:t>
            </w:r>
          </w:p>
        </w:tc>
        <w:tc>
          <w:tcPr>
            <w:tcW w:w="217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Inšpekčná oblasť</w:t>
            </w:r>
          </w:p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(a podoblasti)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Rozpätie</w:t>
            </w:r>
          </w:p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inšpekcie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Štádium inšpekcie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Inšpekčné požiadavky alebo kritériá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b/>
                <w:sz w:val="20"/>
                <w:szCs w:val="20"/>
                <w:lang w:eastAsia="en-US"/>
              </w:rPr>
              <w:t>Metódy a postupy inšpekcie</w:t>
            </w:r>
          </w:p>
        </w:tc>
      </w:tr>
      <w:tr w:rsidR="00B170A9" w:rsidRPr="0007155B" w:rsidTr="00542C68">
        <w:trPr>
          <w:trHeight w:val="569"/>
        </w:trPr>
        <w:tc>
          <w:tcPr>
            <w:tcW w:w="77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155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170A9" w:rsidRPr="0007155B" w:rsidTr="00542C68">
        <w:trPr>
          <w:trHeight w:val="569"/>
        </w:trPr>
        <w:tc>
          <w:tcPr>
            <w:tcW w:w="77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70A9" w:rsidRPr="0007155B" w:rsidRDefault="00B170A9" w:rsidP="00542C68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B170A9" w:rsidRPr="00CD3916" w:rsidRDefault="00B170A9" w:rsidP="00B170A9">
      <w:pPr>
        <w:tabs>
          <w:tab w:val="left" w:pos="11766"/>
        </w:tabs>
        <w:rPr>
          <w:sz w:val="6"/>
        </w:rPr>
      </w:pPr>
    </w:p>
    <w:p w:rsidR="00B170A9" w:rsidRPr="00CD3916" w:rsidRDefault="00B170A9" w:rsidP="00B170A9">
      <w:pPr>
        <w:rPr>
          <w:b/>
          <w:sz w:val="20"/>
        </w:rPr>
        <w:sectPr w:rsidR="00B170A9" w:rsidRPr="00CD3916" w:rsidSect="00B170A9">
          <w:footnotePr>
            <w:numFmt w:val="chicago"/>
          </w:footnotePr>
          <w:type w:val="continuous"/>
          <w:pgSz w:w="11906" w:h="16838" w:code="9"/>
          <w:pgMar w:top="1391" w:right="851" w:bottom="669" w:left="1134" w:header="567" w:footer="624" w:gutter="0"/>
          <w:cols w:space="708"/>
          <w:formProt w:val="0"/>
          <w:titlePg/>
          <w:docGrid w:linePitch="360"/>
        </w:sectPr>
      </w:pPr>
    </w:p>
    <w:p w:rsidR="00B170A9" w:rsidRPr="00CD3916" w:rsidRDefault="00B170A9" w:rsidP="00B170A9">
      <w:pPr>
        <w:rPr>
          <w:b/>
          <w:sz w:val="20"/>
        </w:rPr>
      </w:pPr>
    </w:p>
    <w:p w:rsidR="00B170A9" w:rsidRPr="00CD3916" w:rsidRDefault="00B170A9" w:rsidP="00B170A9">
      <w:pPr>
        <w:rPr>
          <w:b/>
          <w:sz w:val="28"/>
          <w:szCs w:val="28"/>
          <w:vertAlign w:val="superscript"/>
        </w:rPr>
        <w:sectPr w:rsidR="00B170A9" w:rsidRPr="00CD3916" w:rsidSect="00B170A9">
          <w:footnotePr>
            <w:numFmt w:val="chicago"/>
          </w:footnotePr>
          <w:type w:val="continuous"/>
          <w:pgSz w:w="11906" w:h="16838" w:code="9"/>
          <w:pgMar w:top="1276" w:right="851" w:bottom="669" w:left="1134" w:header="567" w:footer="624" w:gutter="0"/>
          <w:cols w:space="708"/>
          <w:titlePg/>
          <w:docGrid w:linePitch="360"/>
        </w:sectPr>
      </w:pPr>
      <w:r w:rsidRPr="00CD3916">
        <w:rPr>
          <w:b/>
        </w:rPr>
        <w:t xml:space="preserve">Osoba zodpovedná za správnosť inšpekčnej správy, inšpekčného certifikátu, odborného stanoviska: </w:t>
      </w:r>
      <w:r w:rsidRPr="00CD3916">
        <w:rPr>
          <w:b/>
          <w:sz w:val="28"/>
          <w:szCs w:val="28"/>
        </w:rPr>
        <w:t>/</w:t>
      </w:r>
      <w:r w:rsidRPr="00CD3916">
        <w:rPr>
          <w:b/>
          <w:sz w:val="28"/>
          <w:szCs w:val="28"/>
          <w:vertAlign w:val="superscript"/>
        </w:rPr>
        <w:t>*</w:t>
      </w:r>
    </w:p>
    <w:p w:rsidR="00B170A9" w:rsidRPr="00CD3916" w:rsidRDefault="00B170A9" w:rsidP="00B170A9">
      <w:pPr>
        <w:rPr>
          <w:sz w:val="6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170A9" w:rsidRPr="00CD3916" w:rsidTr="00542C68">
        <w:trPr>
          <w:trHeight w:val="851"/>
        </w:trPr>
        <w:tc>
          <w:tcPr>
            <w:tcW w:w="9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70A9" w:rsidRPr="00CD3916" w:rsidRDefault="00B170A9" w:rsidP="00542C68">
            <w:pPr>
              <w:rPr>
                <w:b/>
                <w:i/>
                <w:sz w:val="20"/>
                <w:szCs w:val="20"/>
              </w:rPr>
            </w:pPr>
            <w:r w:rsidRPr="00CD3916">
              <w:rPr>
                <w:b/>
                <w:i/>
                <w:sz w:val="20"/>
                <w:szCs w:val="20"/>
              </w:rPr>
              <w:t xml:space="preserve">Titul, Meno, Priezvisko </w:t>
            </w:r>
            <w:r w:rsidRPr="00CD3916">
              <w:rPr>
                <w:i/>
                <w:sz w:val="20"/>
                <w:szCs w:val="20"/>
              </w:rPr>
              <w:t>– zastávaná funkcia</w:t>
            </w:r>
          </w:p>
          <w:p w:rsidR="00B170A9" w:rsidRPr="00CD3916" w:rsidRDefault="00B170A9" w:rsidP="00542C68">
            <w:pPr>
              <w:rPr>
                <w:i/>
              </w:rPr>
            </w:pPr>
          </w:p>
          <w:p w:rsidR="00B170A9" w:rsidRPr="00CD3916" w:rsidRDefault="00B170A9" w:rsidP="00542C68">
            <w:pPr>
              <w:rPr>
                <w:i/>
              </w:rPr>
            </w:pPr>
          </w:p>
        </w:tc>
      </w:tr>
    </w:tbl>
    <w:p w:rsidR="00B170A9" w:rsidRPr="00CD3916" w:rsidRDefault="00B170A9" w:rsidP="00B170A9">
      <w:pPr>
        <w:rPr>
          <w:b/>
          <w:sz w:val="20"/>
        </w:rPr>
        <w:sectPr w:rsidR="00B170A9" w:rsidRPr="00CD3916">
          <w:footnotePr>
            <w:numFmt w:val="chicago"/>
          </w:footnotePr>
          <w:type w:val="continuous"/>
          <w:pgSz w:w="11906" w:h="16838" w:code="9"/>
          <w:pgMar w:top="567" w:right="851" w:bottom="669" w:left="1134" w:header="567" w:footer="624" w:gutter="0"/>
          <w:cols w:space="708"/>
          <w:formProt w:val="0"/>
          <w:titlePg/>
          <w:docGrid w:linePitch="360"/>
        </w:sectPr>
      </w:pPr>
    </w:p>
    <w:p w:rsidR="00B170A9" w:rsidRPr="00CD3916" w:rsidRDefault="00B170A9" w:rsidP="00B170A9">
      <w:pPr>
        <w:rPr>
          <w:b/>
          <w:sz w:val="20"/>
        </w:rPr>
      </w:pPr>
    </w:p>
    <w:p w:rsidR="00B170A9" w:rsidRPr="00CD3916" w:rsidRDefault="00B170A9" w:rsidP="00B170A9">
      <w:pPr>
        <w:rPr>
          <w:b/>
          <w:sz w:val="28"/>
          <w:szCs w:val="28"/>
        </w:rPr>
      </w:pPr>
      <w:r w:rsidRPr="00CD3916">
        <w:rPr>
          <w:b/>
          <w:sz w:val="28"/>
          <w:szCs w:val="28"/>
        </w:rPr>
        <w:t>Pracoviská inšpekčného orgánu /</w:t>
      </w:r>
      <w:r w:rsidRPr="00CD3916">
        <w:rPr>
          <w:rStyle w:val="Odkaznapoznmkupodiarou"/>
          <w:b/>
          <w:sz w:val="28"/>
          <w:szCs w:val="28"/>
        </w:rPr>
        <w:t>*</w:t>
      </w:r>
    </w:p>
    <w:p w:rsidR="00B170A9" w:rsidRPr="00CD3916" w:rsidRDefault="00B170A9" w:rsidP="00B170A9">
      <w:pPr>
        <w:rPr>
          <w:sz w:val="20"/>
        </w:rPr>
        <w:sectPr w:rsidR="00B170A9" w:rsidRPr="00CD3916">
          <w:footnotePr>
            <w:numFmt w:val="chicago"/>
          </w:footnotePr>
          <w:type w:val="continuous"/>
          <w:pgSz w:w="11906" w:h="16838" w:code="9"/>
          <w:pgMar w:top="567" w:right="851" w:bottom="669" w:left="1134" w:header="567" w:footer="624" w:gutter="0"/>
          <w:cols w:space="708"/>
          <w:titlePg/>
          <w:docGrid w:linePitch="360"/>
        </w:sectPr>
      </w:pPr>
    </w:p>
    <w:p w:rsidR="00B170A9" w:rsidRPr="00CD3916" w:rsidRDefault="00B170A9" w:rsidP="00B170A9">
      <w:pPr>
        <w:rPr>
          <w:sz w:val="20"/>
        </w:rPr>
      </w:pPr>
    </w:p>
    <w:tbl>
      <w:tblPr>
        <w:tblW w:w="9923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8"/>
        <w:gridCol w:w="4223"/>
        <w:gridCol w:w="4962"/>
      </w:tblGrid>
      <w:tr w:rsidR="00B170A9" w:rsidRPr="00CD3916" w:rsidTr="00542C68">
        <w:trPr>
          <w:trHeight w:hRule="exact" w:val="709"/>
          <w:tblHeader/>
        </w:trPr>
        <w:tc>
          <w:tcPr>
            <w:tcW w:w="738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Pol.</w:t>
            </w:r>
          </w:p>
          <w:p w:rsidR="00B170A9" w:rsidRPr="00CD3916" w:rsidRDefault="00B170A9" w:rsidP="00542C68">
            <w:pPr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číslo</w:t>
            </w:r>
          </w:p>
        </w:tc>
        <w:tc>
          <w:tcPr>
            <w:tcW w:w="4223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Adresa pracoviska IO</w:t>
            </w:r>
          </w:p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Predmet inšpekcie pracoviska</w:t>
            </w:r>
          </w:p>
        </w:tc>
      </w:tr>
      <w:tr w:rsidR="00B170A9" w:rsidRPr="00CD3916" w:rsidTr="00542C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170A9" w:rsidRPr="00CD3916" w:rsidRDefault="00B170A9" w:rsidP="00542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A9" w:rsidRPr="00CD3916" w:rsidRDefault="00B170A9" w:rsidP="00542C68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170A9" w:rsidRPr="00CD3916" w:rsidRDefault="00B170A9" w:rsidP="00542C68">
            <w:pPr>
              <w:rPr>
                <w:sz w:val="20"/>
                <w:szCs w:val="20"/>
              </w:rPr>
            </w:pPr>
          </w:p>
        </w:tc>
      </w:tr>
      <w:tr w:rsidR="00B170A9" w:rsidRPr="00CD3916" w:rsidTr="00542C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3"/>
        </w:trPr>
        <w:tc>
          <w:tcPr>
            <w:tcW w:w="7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170A9" w:rsidRPr="00CD3916" w:rsidRDefault="00B170A9" w:rsidP="00542C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70A9" w:rsidRPr="00CD3916" w:rsidRDefault="00B170A9" w:rsidP="00542C68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70A9" w:rsidRPr="00CD3916" w:rsidRDefault="00B170A9" w:rsidP="00542C68">
            <w:pPr>
              <w:rPr>
                <w:sz w:val="20"/>
                <w:szCs w:val="20"/>
              </w:rPr>
            </w:pPr>
          </w:p>
        </w:tc>
      </w:tr>
    </w:tbl>
    <w:p w:rsidR="00B170A9" w:rsidRPr="00CD3916" w:rsidRDefault="00B170A9" w:rsidP="00B170A9">
      <w:pPr>
        <w:rPr>
          <w:sz w:val="20"/>
        </w:rPr>
        <w:sectPr w:rsidR="00B170A9" w:rsidRPr="00CD3916">
          <w:footnotePr>
            <w:numFmt w:val="chicago"/>
          </w:footnotePr>
          <w:type w:val="continuous"/>
          <w:pgSz w:w="11906" w:h="16838" w:code="9"/>
          <w:pgMar w:top="567" w:right="851" w:bottom="669" w:left="1134" w:header="567" w:footer="624" w:gutter="0"/>
          <w:cols w:space="708"/>
          <w:formProt w:val="0"/>
          <w:titlePg/>
          <w:docGrid w:linePitch="360"/>
        </w:sectPr>
      </w:pPr>
    </w:p>
    <w:p w:rsidR="00B170A9" w:rsidRPr="00CD3916" w:rsidRDefault="00B170A9" w:rsidP="00B170A9">
      <w:pPr>
        <w:rPr>
          <w:sz w:val="20"/>
        </w:rPr>
      </w:pPr>
    </w:p>
    <w:p w:rsidR="00B170A9" w:rsidRPr="00CD3916" w:rsidRDefault="00B170A9" w:rsidP="00B170A9">
      <w:pPr>
        <w:rPr>
          <w:b/>
          <w:sz w:val="28"/>
          <w:szCs w:val="28"/>
        </w:rPr>
      </w:pPr>
      <w:r w:rsidRPr="00CD3916">
        <w:rPr>
          <w:b/>
          <w:sz w:val="28"/>
          <w:szCs w:val="28"/>
        </w:rPr>
        <w:t>Rozsah skúšok pri inšpekcii /</w:t>
      </w:r>
      <w:r w:rsidRPr="00CD3916">
        <w:rPr>
          <w:b/>
          <w:sz w:val="28"/>
          <w:szCs w:val="28"/>
          <w:vertAlign w:val="superscript"/>
        </w:rPr>
        <w:t>*</w:t>
      </w:r>
    </w:p>
    <w:p w:rsidR="00B170A9" w:rsidRPr="00CD3916" w:rsidRDefault="00B170A9" w:rsidP="00B170A9">
      <w:pPr>
        <w:rPr>
          <w:sz w:val="20"/>
        </w:rPr>
        <w:sectPr w:rsidR="00B170A9" w:rsidRPr="00CD3916">
          <w:footnotePr>
            <w:numFmt w:val="chicago"/>
          </w:footnotePr>
          <w:type w:val="continuous"/>
          <w:pgSz w:w="11906" w:h="16838" w:code="9"/>
          <w:pgMar w:top="567" w:right="851" w:bottom="669" w:left="1134" w:header="567" w:footer="624" w:gutter="0"/>
          <w:cols w:space="708"/>
          <w:titlePg/>
          <w:docGrid w:linePitch="360"/>
        </w:sectPr>
      </w:pPr>
    </w:p>
    <w:p w:rsidR="00B170A9" w:rsidRPr="00CD3916" w:rsidRDefault="00B170A9" w:rsidP="00B170A9">
      <w:pPr>
        <w:rPr>
          <w:sz w:val="20"/>
        </w:rPr>
      </w:pPr>
    </w:p>
    <w:tbl>
      <w:tblPr>
        <w:tblW w:w="9923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9"/>
        <w:gridCol w:w="3032"/>
        <w:gridCol w:w="992"/>
        <w:gridCol w:w="3374"/>
        <w:gridCol w:w="1786"/>
      </w:tblGrid>
      <w:tr w:rsidR="00B170A9" w:rsidRPr="00CD3916" w:rsidTr="00542C68">
        <w:trPr>
          <w:trHeight w:hRule="exact" w:val="704"/>
          <w:tblHeader/>
        </w:trPr>
        <w:tc>
          <w:tcPr>
            <w:tcW w:w="739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Pol.</w:t>
            </w:r>
          </w:p>
          <w:p w:rsidR="00B170A9" w:rsidRPr="00CD3916" w:rsidRDefault="00B170A9" w:rsidP="00542C68">
            <w:pPr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číslo</w:t>
            </w:r>
          </w:p>
        </w:tc>
        <w:tc>
          <w:tcPr>
            <w:tcW w:w="3032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Skúšaná charakteristika/</w:t>
            </w:r>
          </w:p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meraná veličina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Typ</w:t>
            </w:r>
          </w:p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skúšky</w:t>
            </w:r>
          </w:p>
        </w:tc>
        <w:tc>
          <w:tcPr>
            <w:tcW w:w="3374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Skúšobné</w:t>
            </w:r>
            <w:r w:rsidRPr="00CD3916">
              <w:rPr>
                <w:sz w:val="20"/>
                <w:szCs w:val="20"/>
              </w:rPr>
              <w:t xml:space="preserve"> z</w:t>
            </w:r>
            <w:r w:rsidRPr="00CD3916">
              <w:rPr>
                <w:b/>
                <w:sz w:val="20"/>
                <w:szCs w:val="20"/>
              </w:rPr>
              <w:t>ariadenie /</w:t>
            </w:r>
          </w:p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metóda odberu vzoriek</w:t>
            </w:r>
          </w:p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86" w:type="dxa"/>
            <w:tcBorders>
              <w:bottom w:val="single" w:sz="12" w:space="0" w:color="auto"/>
            </w:tcBorders>
          </w:tcPr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Typ</w:t>
            </w:r>
          </w:p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vykonávateľa</w:t>
            </w:r>
          </w:p>
          <w:p w:rsidR="00B170A9" w:rsidRPr="00CD3916" w:rsidRDefault="00B170A9" w:rsidP="00542C68">
            <w:pPr>
              <w:jc w:val="center"/>
              <w:rPr>
                <w:b/>
                <w:sz w:val="20"/>
                <w:szCs w:val="20"/>
              </w:rPr>
            </w:pPr>
            <w:r w:rsidRPr="00CD3916">
              <w:rPr>
                <w:b/>
                <w:sz w:val="20"/>
                <w:szCs w:val="20"/>
              </w:rPr>
              <w:t>skúšky/merania</w:t>
            </w:r>
          </w:p>
        </w:tc>
      </w:tr>
      <w:tr w:rsidR="00B170A9" w:rsidRPr="00CD3916" w:rsidTr="00542C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1"/>
        </w:trPr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33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</w:tr>
      <w:tr w:rsidR="00B170A9" w:rsidRPr="00CD3916" w:rsidTr="00542C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1"/>
        </w:trPr>
        <w:tc>
          <w:tcPr>
            <w:tcW w:w="7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70A9" w:rsidRPr="00BB6782" w:rsidRDefault="00B170A9" w:rsidP="00542C68">
            <w:pPr>
              <w:pStyle w:val="Nadpis5"/>
              <w:numPr>
                <w:ilvl w:val="0"/>
                <w:numId w:val="0"/>
              </w:numPr>
              <w:spacing w:before="0" w:after="0"/>
              <w:ind w:left="180"/>
              <w:rPr>
                <w:b w:val="0"/>
                <w:i w:val="0"/>
                <w:sz w:val="20"/>
                <w:szCs w:val="20"/>
              </w:rPr>
            </w:pPr>
          </w:p>
        </w:tc>
      </w:tr>
    </w:tbl>
    <w:p w:rsidR="00B170A9" w:rsidRPr="00CD3916" w:rsidRDefault="00B170A9" w:rsidP="00B170A9">
      <w:pPr>
        <w:pStyle w:val="Pta"/>
        <w:rPr>
          <w:b/>
          <w:sz w:val="28"/>
          <w:szCs w:val="28"/>
        </w:rPr>
        <w:sectPr w:rsidR="00B170A9" w:rsidRPr="00CD3916">
          <w:footnotePr>
            <w:numFmt w:val="chicago"/>
          </w:footnotePr>
          <w:type w:val="continuous"/>
          <w:pgSz w:w="11906" w:h="16838" w:code="9"/>
          <w:pgMar w:top="567" w:right="851" w:bottom="669" w:left="1134" w:header="567" w:footer="624" w:gutter="0"/>
          <w:cols w:space="708"/>
          <w:formProt w:val="0"/>
          <w:titlePg/>
          <w:docGrid w:linePitch="360"/>
        </w:sectPr>
      </w:pPr>
    </w:p>
    <w:p w:rsidR="00B170A9" w:rsidRPr="00CD3916" w:rsidRDefault="00B170A9" w:rsidP="00B170A9">
      <w:pPr>
        <w:pStyle w:val="Pta"/>
        <w:rPr>
          <w:b/>
          <w:sz w:val="28"/>
          <w:szCs w:val="28"/>
        </w:rPr>
      </w:pPr>
    </w:p>
    <w:p w:rsidR="00B170A9" w:rsidRPr="00CD3916" w:rsidRDefault="00B170A9" w:rsidP="00B170A9">
      <w:pPr>
        <w:pStyle w:val="Podtitu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Kalibrácie „in-hous</w:t>
      </w:r>
      <w:r w:rsidRPr="00CD3916">
        <w:rPr>
          <w:rFonts w:ascii="Times New Roman" w:hAnsi="Times New Roman" w:cs="Times New Roman"/>
          <w:sz w:val="28"/>
        </w:rPr>
        <w:t>e“</w:t>
      </w:r>
      <w:r w:rsidRPr="00CD3916">
        <w:rPr>
          <w:b w:val="0"/>
          <w:sz w:val="28"/>
          <w:szCs w:val="28"/>
        </w:rPr>
        <w:t xml:space="preserve"> /</w:t>
      </w:r>
      <w:r w:rsidRPr="00CD3916">
        <w:rPr>
          <w:b w:val="0"/>
          <w:sz w:val="28"/>
          <w:szCs w:val="28"/>
          <w:vertAlign w:val="superscript"/>
        </w:rPr>
        <w:t>*</w:t>
      </w:r>
    </w:p>
    <w:p w:rsidR="00B170A9" w:rsidRPr="00CD3916" w:rsidRDefault="00B170A9" w:rsidP="00B170A9">
      <w:r w:rsidRPr="00CD3916">
        <w:t>(kalibrácie, metrologické úkony vykonávané vlastným inšpekčným orgánom)</w:t>
      </w:r>
    </w:p>
    <w:p w:rsidR="00B170A9" w:rsidRPr="00CD3916" w:rsidRDefault="00B170A9" w:rsidP="00B170A9">
      <w:pPr>
        <w:rPr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2"/>
        <w:gridCol w:w="1588"/>
        <w:gridCol w:w="1620"/>
      </w:tblGrid>
      <w:tr w:rsidR="00B170A9" w:rsidRPr="00CD3916" w:rsidTr="00542C68">
        <w:trPr>
          <w:cantSplit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0A9" w:rsidRPr="00CD3916" w:rsidRDefault="00B170A9" w:rsidP="00542C68">
            <w:r>
              <w:t>Kalibrácie „in-hous</w:t>
            </w:r>
            <w:r w:rsidRPr="00CD3916">
              <w:t>e“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0A9" w:rsidRPr="00CD3916" w:rsidRDefault="00B170A9" w:rsidP="00542C68">
            <w:pPr>
              <w:rPr>
                <w:b/>
                <w:sz w:val="16"/>
              </w:rPr>
            </w:pPr>
            <w:r w:rsidRPr="00CD3916">
              <w:rPr>
                <w:rFonts w:eastAsia="Arial Unicode MS"/>
                <w:sz w:val="22"/>
              </w:rPr>
              <w:t xml:space="preserve">Áno </w:t>
            </w:r>
            <w:r w:rsidRPr="00CD3916">
              <w:rPr>
                <w:rFonts w:eastAsia="Arial Unicode MS"/>
                <w:sz w:val="22"/>
              </w:rPr>
              <w:fldChar w:fldCharType="begin">
                <w:ffData>
                  <w:name w:val="Z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3916">
              <w:rPr>
                <w:rFonts w:eastAsia="Arial Unicode MS"/>
                <w:sz w:val="22"/>
              </w:rPr>
              <w:instrText xml:space="preserve"> FORMCHECKBOX </w:instrText>
            </w:r>
            <w:r w:rsidR="006E2EC4">
              <w:rPr>
                <w:rFonts w:eastAsia="Arial Unicode MS"/>
                <w:sz w:val="22"/>
              </w:rPr>
            </w:r>
            <w:r w:rsidR="006E2EC4">
              <w:rPr>
                <w:rFonts w:eastAsia="Arial Unicode MS"/>
                <w:sz w:val="22"/>
              </w:rPr>
              <w:fldChar w:fldCharType="separate"/>
            </w:r>
            <w:r w:rsidRPr="00CD3916">
              <w:rPr>
                <w:rFonts w:eastAsia="Arial Unicode MS"/>
                <w:sz w:val="22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0A9" w:rsidRPr="00CD3916" w:rsidRDefault="00B170A9" w:rsidP="00542C68">
            <w:pPr>
              <w:rPr>
                <w:b/>
                <w:sz w:val="16"/>
              </w:rPr>
            </w:pPr>
            <w:r w:rsidRPr="00CD3916">
              <w:rPr>
                <w:rFonts w:eastAsia="Arial Unicode MS"/>
                <w:sz w:val="22"/>
              </w:rPr>
              <w:t xml:space="preserve">Nie </w:t>
            </w:r>
            <w:r w:rsidRPr="00CD3916">
              <w:rPr>
                <w:rFonts w:eastAsia="Arial Unicode MS"/>
                <w:sz w:val="22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3916">
              <w:rPr>
                <w:rFonts w:eastAsia="Arial Unicode MS"/>
                <w:sz w:val="22"/>
              </w:rPr>
              <w:instrText xml:space="preserve"> FORMCHECKBOX </w:instrText>
            </w:r>
            <w:r w:rsidR="006E2EC4">
              <w:rPr>
                <w:rFonts w:eastAsia="Arial Unicode MS"/>
                <w:sz w:val="22"/>
              </w:rPr>
            </w:r>
            <w:r w:rsidR="006E2EC4">
              <w:rPr>
                <w:rFonts w:eastAsia="Arial Unicode MS"/>
                <w:sz w:val="22"/>
              </w:rPr>
              <w:fldChar w:fldCharType="separate"/>
            </w:r>
            <w:r w:rsidRPr="00CD3916">
              <w:rPr>
                <w:rFonts w:eastAsia="Arial Unicode MS"/>
                <w:sz w:val="22"/>
              </w:rPr>
              <w:fldChar w:fldCharType="end"/>
            </w:r>
          </w:p>
        </w:tc>
      </w:tr>
    </w:tbl>
    <w:p w:rsidR="00B170A9" w:rsidRPr="00CD3916" w:rsidRDefault="00B170A9" w:rsidP="00B170A9">
      <w:pPr>
        <w:rPr>
          <w:sz w:val="16"/>
        </w:rPr>
      </w:pPr>
    </w:p>
    <w:p w:rsidR="00B170A9" w:rsidRPr="00CD3916" w:rsidRDefault="00B170A9" w:rsidP="00B170A9">
      <w:r w:rsidRPr="00CD3916">
        <w:t>Zoznam</w:t>
      </w:r>
      <w:r>
        <w:t xml:space="preserve"> vykonávaných kalibrácií „in-hous</w:t>
      </w:r>
      <w:r w:rsidRPr="00CD3916">
        <w:t>e“ (len v prípade predchádzajúcej odpovede „áno“)</w:t>
      </w:r>
    </w:p>
    <w:tbl>
      <w:tblPr>
        <w:tblW w:w="9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992"/>
      </w:tblGrid>
      <w:tr w:rsidR="00B170A9" w:rsidRPr="00CD3916" w:rsidTr="00542C68">
        <w:trPr>
          <w:trHeight w:val="838"/>
          <w:jc w:val="center"/>
        </w:trPr>
        <w:tc>
          <w:tcPr>
            <w:tcW w:w="9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70A9" w:rsidRPr="00CD3916" w:rsidRDefault="00B170A9" w:rsidP="00542C68">
            <w:r w:rsidRPr="00CD3916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D3916">
              <w:instrText xml:space="preserve"> FORMTEXT </w:instrText>
            </w:r>
            <w:r w:rsidRPr="00CD3916">
              <w:fldChar w:fldCharType="separate"/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fldChar w:fldCharType="end"/>
            </w:r>
          </w:p>
        </w:tc>
      </w:tr>
    </w:tbl>
    <w:p w:rsidR="00B170A9" w:rsidRPr="00CD3916" w:rsidRDefault="00B170A9" w:rsidP="00B170A9">
      <w:pPr>
        <w:jc w:val="both"/>
        <w:rPr>
          <w:sz w:val="28"/>
        </w:rPr>
      </w:pPr>
    </w:p>
    <w:p w:rsidR="00B170A9" w:rsidRPr="00CD3916" w:rsidRDefault="00B170A9" w:rsidP="00B170A9">
      <w:pPr>
        <w:jc w:val="both"/>
        <w:rPr>
          <w:sz w:val="28"/>
        </w:rPr>
      </w:pPr>
      <w:r w:rsidRPr="00CD3916">
        <w:rPr>
          <w:sz w:val="28"/>
        </w:rPr>
        <w:t>Vyhlásenie:</w:t>
      </w:r>
    </w:p>
    <w:p w:rsidR="00B170A9" w:rsidRPr="00B170A9" w:rsidRDefault="00B170A9" w:rsidP="00B170A9">
      <w:pPr>
        <w:jc w:val="both"/>
        <w:rPr>
          <w:sz w:val="12"/>
        </w:rPr>
      </w:pPr>
    </w:p>
    <w:p w:rsidR="00B170A9" w:rsidRDefault="00B170A9" w:rsidP="00B170A9">
      <w:pPr>
        <w:jc w:val="both"/>
        <w:rPr>
          <w:sz w:val="28"/>
        </w:rPr>
      </w:pPr>
      <w:r w:rsidRPr="00CD3916">
        <w:rPr>
          <w:sz w:val="28"/>
        </w:rPr>
        <w:t>Vyhlasujem, že nevykonávame žiadne činnosti, ktoré by mohli ohroziť požadovanú nezávislosť v zmysle normy  ISO/IEC 17020.</w:t>
      </w:r>
    </w:p>
    <w:p w:rsidR="00B170A9" w:rsidRPr="00260873" w:rsidRDefault="00B170A9" w:rsidP="00B170A9">
      <w:pPr>
        <w:jc w:val="both"/>
        <w:rPr>
          <w:sz w:val="16"/>
        </w:rPr>
      </w:pPr>
    </w:p>
    <w:p w:rsidR="00B170A9" w:rsidRPr="00260873" w:rsidRDefault="00B170A9" w:rsidP="00B170A9">
      <w:pPr>
        <w:rPr>
          <w:sz w:val="28"/>
        </w:rPr>
      </w:pPr>
      <w:r w:rsidRPr="00260873">
        <w:rPr>
          <w:b/>
        </w:rPr>
        <w:fldChar w:fldCharType="begin">
          <w:ffData>
            <w:name w:val=""/>
            <w:enabled/>
            <w:calcOnExit w:val="0"/>
            <w:textInput>
              <w:maxLength w:val="500"/>
            </w:textInput>
          </w:ffData>
        </w:fldChar>
      </w:r>
      <w:r w:rsidRPr="00260873">
        <w:rPr>
          <w:b/>
        </w:rPr>
        <w:instrText xml:space="preserve"> FORMTEXT </w:instrText>
      </w:r>
      <w:r w:rsidRPr="00260873">
        <w:rPr>
          <w:b/>
        </w:rPr>
      </w:r>
      <w:r w:rsidRPr="00260873">
        <w:rPr>
          <w:b/>
        </w:rPr>
        <w:fldChar w:fldCharType="separate"/>
      </w:r>
      <w:r w:rsidRPr="00260873">
        <w:rPr>
          <w:b/>
          <w:noProof/>
        </w:rPr>
        <w:t> </w:t>
      </w:r>
      <w:r w:rsidRPr="00260873">
        <w:rPr>
          <w:b/>
          <w:noProof/>
        </w:rPr>
        <w:t> </w:t>
      </w:r>
      <w:r w:rsidRPr="00260873">
        <w:rPr>
          <w:b/>
          <w:noProof/>
        </w:rPr>
        <w:t> </w:t>
      </w:r>
      <w:r w:rsidRPr="00260873">
        <w:rPr>
          <w:b/>
          <w:noProof/>
        </w:rPr>
        <w:t> </w:t>
      </w:r>
      <w:r w:rsidRPr="00260873">
        <w:rPr>
          <w:b/>
          <w:noProof/>
        </w:rPr>
        <w:t> </w:t>
      </w:r>
      <w:r w:rsidRPr="00260873">
        <w:rPr>
          <w:b/>
        </w:rPr>
        <w:fldChar w:fldCharType="end"/>
      </w:r>
    </w:p>
    <w:tbl>
      <w:tblPr>
        <w:tblpPr w:leftFromText="141" w:rightFromText="141" w:vertAnchor="text" w:tblpX="7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3960"/>
      </w:tblGrid>
      <w:tr w:rsidR="00B170A9" w:rsidRPr="00CD3916" w:rsidTr="00B170A9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170A9" w:rsidRPr="00CD3916" w:rsidRDefault="00B170A9" w:rsidP="00B170A9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CD3916">
              <w:t>Dátum: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B170A9" w:rsidRPr="00CD3916" w:rsidRDefault="00B170A9" w:rsidP="00B170A9">
            <w:pPr>
              <w:rPr>
                <w:sz w:val="8"/>
              </w:rPr>
            </w:pPr>
          </w:p>
          <w:p w:rsidR="00B170A9" w:rsidRPr="00CD3916" w:rsidRDefault="00B170A9" w:rsidP="00B170A9">
            <w:r w:rsidRPr="00CD3916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2" w:name="T5"/>
            <w:r w:rsidRPr="00CD3916">
              <w:instrText xml:space="preserve"> FORMTEXT </w:instrText>
            </w:r>
            <w:r w:rsidRPr="00CD3916">
              <w:fldChar w:fldCharType="separate"/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fldChar w:fldCharType="end"/>
            </w:r>
            <w:bookmarkEnd w:id="2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170A9" w:rsidRPr="00CD3916" w:rsidRDefault="00B170A9" w:rsidP="00B170A9">
            <w:pPr>
              <w:spacing w:before="90"/>
              <w:ind w:left="-70"/>
            </w:pPr>
            <w:r w:rsidRPr="00CD3916">
              <w:t>Podpis: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0A9" w:rsidRPr="00CD3916" w:rsidRDefault="00B170A9" w:rsidP="00B170A9">
            <w:pPr>
              <w:rPr>
                <w:sz w:val="8"/>
              </w:rPr>
            </w:pPr>
          </w:p>
          <w:p w:rsidR="00B170A9" w:rsidRPr="00CD3916" w:rsidRDefault="00B170A9" w:rsidP="00B170A9">
            <w:r w:rsidRPr="00CD3916">
              <w:fldChar w:fldCharType="begin">
                <w:ffData>
                  <w:name w:val="T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3" w:name="T6"/>
            <w:r w:rsidRPr="00CD3916">
              <w:instrText xml:space="preserve"> FORMTEXT </w:instrText>
            </w:r>
            <w:r w:rsidRPr="00CD3916">
              <w:fldChar w:fldCharType="separate"/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fldChar w:fldCharType="end"/>
            </w:r>
            <w:bookmarkEnd w:id="3"/>
          </w:p>
        </w:tc>
      </w:tr>
      <w:tr w:rsidR="00B170A9" w:rsidRPr="00CD3916" w:rsidTr="00B170A9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70A9" w:rsidRPr="00CD3916" w:rsidRDefault="00B170A9" w:rsidP="00B170A9">
            <w:pPr>
              <w:spacing w:before="90"/>
              <w:ind w:left="-70"/>
            </w:pPr>
            <w:r w:rsidRPr="00CD3916">
              <w:t>Meno a priezvisko: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B170A9" w:rsidRPr="00CD3916" w:rsidRDefault="00B170A9" w:rsidP="00B170A9">
            <w:pPr>
              <w:rPr>
                <w:sz w:val="8"/>
              </w:rPr>
            </w:pPr>
          </w:p>
          <w:p w:rsidR="00B170A9" w:rsidRPr="00CD3916" w:rsidRDefault="00B170A9" w:rsidP="00B170A9">
            <w:r w:rsidRPr="00CD3916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4" w:name="T7"/>
            <w:r w:rsidRPr="00CD3916">
              <w:instrText xml:space="preserve"> FORMTEXT </w:instrText>
            </w:r>
            <w:r w:rsidRPr="00CD3916">
              <w:fldChar w:fldCharType="separate"/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fldChar w:fldCharType="end"/>
            </w:r>
            <w:bookmarkEnd w:id="4"/>
          </w:p>
        </w:tc>
      </w:tr>
      <w:tr w:rsidR="00B170A9" w:rsidTr="00B170A9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0A9" w:rsidRPr="00CD3916" w:rsidRDefault="00B170A9" w:rsidP="00B170A9">
            <w:pPr>
              <w:spacing w:before="90"/>
              <w:ind w:left="-70"/>
            </w:pPr>
            <w:r w:rsidRPr="00CD3916">
              <w:t>Funkcia:</w:t>
            </w:r>
          </w:p>
        </w:tc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70A9" w:rsidRPr="00CD3916" w:rsidRDefault="00B170A9" w:rsidP="00B170A9">
            <w:pPr>
              <w:rPr>
                <w:sz w:val="8"/>
              </w:rPr>
            </w:pPr>
          </w:p>
          <w:p w:rsidR="00B170A9" w:rsidRDefault="00B170A9" w:rsidP="00B170A9">
            <w:r w:rsidRPr="00CD3916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5" w:name="T8"/>
            <w:r w:rsidRPr="00CD3916">
              <w:instrText xml:space="preserve"> FORMTEXT </w:instrText>
            </w:r>
            <w:r w:rsidRPr="00CD3916">
              <w:fldChar w:fldCharType="separate"/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rPr>
                <w:noProof/>
              </w:rPr>
              <w:t> </w:t>
            </w:r>
            <w:r w:rsidRPr="00CD3916">
              <w:fldChar w:fldCharType="end"/>
            </w:r>
            <w:bookmarkEnd w:id="5"/>
          </w:p>
        </w:tc>
      </w:tr>
    </w:tbl>
    <w:p w:rsidR="00B170A9" w:rsidRDefault="00B170A9" w:rsidP="00B170A9">
      <w:pPr>
        <w:pStyle w:val="Pta"/>
        <w:tabs>
          <w:tab w:val="clear" w:pos="4153"/>
          <w:tab w:val="clear" w:pos="8306"/>
        </w:tabs>
        <w:rPr>
          <w:i/>
          <w:sz w:val="8"/>
        </w:rPr>
      </w:pPr>
      <w:r>
        <w:rPr>
          <w:i/>
          <w:sz w:val="8"/>
        </w:rPr>
        <w:br w:type="textWrapping" w:clear="all"/>
      </w:r>
    </w:p>
    <w:sectPr w:rsidR="00B170A9">
      <w:footerReference w:type="default" r:id="rId12"/>
      <w:footerReference w:type="first" r:id="rId13"/>
      <w:footnotePr>
        <w:numFmt w:val="chicago"/>
      </w:footnotePr>
      <w:type w:val="continuous"/>
      <w:pgSz w:w="11906" w:h="16838" w:code="9"/>
      <w:pgMar w:top="567" w:right="851" w:bottom="669" w:left="1134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EC4" w:rsidRDefault="006E2EC4">
      <w:r>
        <w:separator/>
      </w:r>
    </w:p>
  </w:endnote>
  <w:endnote w:type="continuationSeparator" w:id="0">
    <w:p w:rsidR="006E2EC4" w:rsidRDefault="006E2EC4">
      <w:r>
        <w:continuationSeparator/>
      </w:r>
    </w:p>
  </w:endnote>
  <w:endnote w:id="1">
    <w:p w:rsidR="00B170A9" w:rsidRDefault="00B170A9" w:rsidP="00B170A9">
      <w:pPr>
        <w:pStyle w:val="Textpoznmkypodiarou"/>
      </w:pPr>
      <w:r>
        <w:rPr>
          <w:rStyle w:val="Odkaznavysvetlivku"/>
        </w:rPr>
        <w:endnoteRef/>
      </w:r>
      <w:r>
        <w:t xml:space="preserve"> /</w:t>
      </w:r>
      <w:r w:rsidRPr="00740E06">
        <w:rPr>
          <w:rStyle w:val="Odkaznapoznmkupodiarou"/>
        </w:rPr>
        <w:sym w:font="Symbol" w:char="F02A"/>
      </w:r>
      <w:r>
        <w:t xml:space="preserve"> </w:t>
      </w:r>
      <w:r w:rsidRPr="00740E06">
        <w:t>Návod na vyplnenie tabuliek je v MSA-I/01, Príloha 1/MSA-I/01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0A9" w:rsidRPr="00997854" w:rsidRDefault="00B170A9" w:rsidP="00B170A9">
    <w:pPr>
      <w:pStyle w:val="Pta"/>
      <w:rPr>
        <w:b/>
      </w:rPr>
    </w:pPr>
    <w:r w:rsidRPr="00997854">
      <w:rPr>
        <w:b/>
      </w:rPr>
      <w:t>TL 05</w:t>
    </w:r>
    <w:r>
      <w:rPr>
        <w:b/>
      </w:rPr>
      <w:t>/OA5/1</w:t>
    </w:r>
  </w:p>
  <w:p w:rsidR="00B170A9" w:rsidRPr="00551E76" w:rsidRDefault="00B170A9" w:rsidP="00B0310E">
    <w:pPr>
      <w:pStyle w:val="Pta"/>
      <w:tabs>
        <w:tab w:val="clear" w:pos="4153"/>
        <w:tab w:val="clear" w:pos="8306"/>
        <w:tab w:val="right" w:pos="9923"/>
      </w:tabs>
    </w:pPr>
    <w:r>
      <w:t>Verzia</w:t>
    </w:r>
    <w:r w:rsidRPr="00102384">
      <w:t>:</w:t>
    </w:r>
    <w:r w:rsidRPr="00997854">
      <w:rPr>
        <w:b/>
      </w:rPr>
      <w:t xml:space="preserve"> </w:t>
    </w:r>
    <w:r w:rsidR="00524947">
      <w:rPr>
        <w:b/>
      </w:rPr>
      <w:t>29.11.19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524947">
      <w:rPr>
        <w:rStyle w:val="slostrany"/>
        <w:b/>
        <w:noProof/>
      </w:rPr>
      <w:t>4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FF6275">
      <w:rPr>
        <w:rStyle w:val="slostrany"/>
        <w:b/>
      </w:rPr>
      <w:fldChar w:fldCharType="begin"/>
    </w:r>
    <w:r w:rsidRPr="00FF6275">
      <w:rPr>
        <w:rStyle w:val="slostrany"/>
        <w:b/>
      </w:rPr>
      <w:instrText xml:space="preserve"> NUMPAGES </w:instrText>
    </w:r>
    <w:r w:rsidRPr="00FF6275">
      <w:rPr>
        <w:rStyle w:val="slostrany"/>
        <w:b/>
      </w:rPr>
      <w:fldChar w:fldCharType="separate"/>
    </w:r>
    <w:r w:rsidR="00524947">
      <w:rPr>
        <w:rStyle w:val="slostrany"/>
        <w:b/>
        <w:noProof/>
      </w:rPr>
      <w:t>4</w:t>
    </w:r>
    <w:r w:rsidRPr="00FF6275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0A9" w:rsidRPr="00997854" w:rsidRDefault="00B170A9" w:rsidP="00551E76">
    <w:pPr>
      <w:pStyle w:val="Pta"/>
      <w:rPr>
        <w:b/>
      </w:rPr>
    </w:pPr>
    <w:r w:rsidRPr="00997854">
      <w:rPr>
        <w:b/>
      </w:rPr>
      <w:t>TL 05</w:t>
    </w:r>
    <w:r>
      <w:rPr>
        <w:b/>
      </w:rPr>
      <w:t>/OA5/1</w:t>
    </w:r>
  </w:p>
  <w:p w:rsidR="00B170A9" w:rsidRPr="00551E76" w:rsidRDefault="00B170A9" w:rsidP="003F15DD">
    <w:pPr>
      <w:pStyle w:val="Pta"/>
      <w:tabs>
        <w:tab w:val="clear" w:pos="4153"/>
        <w:tab w:val="clear" w:pos="8306"/>
        <w:tab w:val="right" w:pos="9921"/>
      </w:tabs>
    </w:pPr>
    <w:r>
      <w:t>Verzia</w:t>
    </w:r>
    <w:r w:rsidRPr="00102384">
      <w:t>:</w:t>
    </w:r>
    <w:r w:rsidRPr="00997854">
      <w:rPr>
        <w:b/>
      </w:rPr>
      <w:t xml:space="preserve"> </w:t>
    </w:r>
    <w:r w:rsidR="00524947">
      <w:rPr>
        <w:b/>
      </w:rPr>
      <w:t>29.11</w:t>
    </w:r>
    <w:r>
      <w:rPr>
        <w:b/>
      </w:rPr>
      <w:t>.19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524947"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FF6275">
      <w:rPr>
        <w:rStyle w:val="slostrany"/>
        <w:b/>
      </w:rPr>
      <w:fldChar w:fldCharType="begin"/>
    </w:r>
    <w:r w:rsidRPr="00FF6275">
      <w:rPr>
        <w:rStyle w:val="slostrany"/>
        <w:b/>
      </w:rPr>
      <w:instrText xml:space="preserve"> NUMPAGES </w:instrText>
    </w:r>
    <w:r w:rsidRPr="00FF6275">
      <w:rPr>
        <w:rStyle w:val="slostrany"/>
        <w:b/>
      </w:rPr>
      <w:fldChar w:fldCharType="separate"/>
    </w:r>
    <w:r w:rsidR="00524947">
      <w:rPr>
        <w:rStyle w:val="slostrany"/>
        <w:b/>
        <w:noProof/>
      </w:rPr>
      <w:t>4</w:t>
    </w:r>
    <w:r w:rsidRPr="00FF6275">
      <w:rPr>
        <w:rStyle w:val="slostrany"/>
        <w:b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E14" w:rsidRPr="00997854" w:rsidRDefault="003F3E14" w:rsidP="00551E76">
    <w:pPr>
      <w:pStyle w:val="Pta"/>
      <w:rPr>
        <w:b/>
      </w:rPr>
    </w:pPr>
    <w:r w:rsidRPr="00997854">
      <w:rPr>
        <w:b/>
      </w:rPr>
      <w:t>TL 05</w:t>
    </w:r>
    <w:r>
      <w:rPr>
        <w:b/>
      </w:rPr>
      <w:t>/OA5</w:t>
    </w:r>
    <w:r w:rsidRPr="00997854">
      <w:rPr>
        <w:b/>
      </w:rPr>
      <w:t xml:space="preserve"> SNAS</w:t>
    </w:r>
  </w:p>
  <w:p w:rsidR="003F3E14" w:rsidRPr="00551E76" w:rsidRDefault="003F3E14" w:rsidP="00B0310E">
    <w:pPr>
      <w:pStyle w:val="Pta"/>
      <w:tabs>
        <w:tab w:val="clear" w:pos="4153"/>
        <w:tab w:val="clear" w:pos="8306"/>
        <w:tab w:val="right" w:pos="9923"/>
      </w:tabs>
    </w:pPr>
    <w:r>
      <w:t>Verzia</w:t>
    </w:r>
    <w:r w:rsidRPr="00102384">
      <w:t>:</w:t>
    </w:r>
    <w:r w:rsidRPr="00997854">
      <w:rPr>
        <w:b/>
      </w:rPr>
      <w:t xml:space="preserve"> </w:t>
    </w:r>
    <w:r>
      <w:rPr>
        <w:b/>
      </w:rPr>
      <w:t>09.07.13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B54C8A">
      <w:rPr>
        <w:rStyle w:val="slostrany"/>
        <w:b/>
        <w:noProof/>
      </w:rPr>
      <w:t>5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FF6275">
      <w:rPr>
        <w:rStyle w:val="slostrany"/>
        <w:b/>
      </w:rPr>
      <w:fldChar w:fldCharType="begin"/>
    </w:r>
    <w:r w:rsidRPr="00FF6275">
      <w:rPr>
        <w:rStyle w:val="slostrany"/>
        <w:b/>
      </w:rPr>
      <w:instrText xml:space="preserve"> NUMPAGES </w:instrText>
    </w:r>
    <w:r w:rsidRPr="00FF6275">
      <w:rPr>
        <w:rStyle w:val="slostrany"/>
        <w:b/>
      </w:rPr>
      <w:fldChar w:fldCharType="separate"/>
    </w:r>
    <w:r w:rsidR="00B54C8A">
      <w:rPr>
        <w:rStyle w:val="slostrany"/>
        <w:b/>
        <w:noProof/>
      </w:rPr>
      <w:t>5</w:t>
    </w:r>
    <w:r w:rsidRPr="00FF6275">
      <w:rPr>
        <w:rStyle w:val="slostrany"/>
        <w:b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E14" w:rsidRPr="00997854" w:rsidRDefault="003F3E14" w:rsidP="003F3E14">
    <w:pPr>
      <w:pStyle w:val="Pta"/>
      <w:rPr>
        <w:b/>
      </w:rPr>
    </w:pPr>
    <w:r w:rsidRPr="00997854">
      <w:rPr>
        <w:b/>
      </w:rPr>
      <w:t>TL 05</w:t>
    </w:r>
    <w:r>
      <w:rPr>
        <w:b/>
      </w:rPr>
      <w:t>/OA5</w:t>
    </w:r>
    <w:r w:rsidRPr="00997854">
      <w:rPr>
        <w:b/>
      </w:rPr>
      <w:t xml:space="preserve"> </w:t>
    </w:r>
  </w:p>
  <w:p w:rsidR="003F3E14" w:rsidRPr="00551E76" w:rsidRDefault="003F3E14" w:rsidP="003F3E14">
    <w:pPr>
      <w:pStyle w:val="Pta"/>
      <w:tabs>
        <w:tab w:val="clear" w:pos="4153"/>
        <w:tab w:val="clear" w:pos="8306"/>
        <w:tab w:val="right" w:pos="9921"/>
      </w:tabs>
    </w:pPr>
    <w:r>
      <w:t>Verzia</w:t>
    </w:r>
    <w:r w:rsidRPr="00102384">
      <w:t>:</w:t>
    </w:r>
    <w:r w:rsidRPr="00997854">
      <w:rPr>
        <w:b/>
      </w:rPr>
      <w:t xml:space="preserve"> </w:t>
    </w:r>
    <w:r>
      <w:rPr>
        <w:b/>
      </w:rPr>
      <w:t>15.10.17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B170A9"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FF6275">
      <w:rPr>
        <w:rStyle w:val="slostrany"/>
        <w:b/>
      </w:rPr>
      <w:fldChar w:fldCharType="begin"/>
    </w:r>
    <w:r w:rsidRPr="00FF6275">
      <w:rPr>
        <w:rStyle w:val="slostrany"/>
        <w:b/>
      </w:rPr>
      <w:instrText xml:space="preserve"> NUMPAGES </w:instrText>
    </w:r>
    <w:r w:rsidRPr="00FF6275">
      <w:rPr>
        <w:rStyle w:val="slostrany"/>
        <w:b/>
      </w:rPr>
      <w:fldChar w:fldCharType="separate"/>
    </w:r>
    <w:r w:rsidR="00B170A9">
      <w:rPr>
        <w:rStyle w:val="slostrany"/>
        <w:b/>
        <w:noProof/>
      </w:rPr>
      <w:t>1</w:t>
    </w:r>
    <w:r w:rsidRPr="00FF6275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EC4" w:rsidRDefault="006E2EC4">
      <w:r>
        <w:separator/>
      </w:r>
    </w:p>
  </w:footnote>
  <w:footnote w:type="continuationSeparator" w:id="0">
    <w:p w:rsidR="006E2EC4" w:rsidRDefault="006E2E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0A9" w:rsidRPr="00492E0E" w:rsidRDefault="00B170A9" w:rsidP="00B170A9">
    <w:pPr>
      <w:pStyle w:val="Hlavika"/>
      <w:rPr>
        <w:b/>
      </w:rPr>
    </w:pPr>
    <w:r w:rsidRPr="00D67855">
      <w:rPr>
        <w:b/>
        <w:sz w:val="32"/>
      </w:rPr>
      <w:t>Príloha OA</w:t>
    </w:r>
    <w:r>
      <w:rPr>
        <w:b/>
        <w:sz w:val="32"/>
      </w:rPr>
      <w:t xml:space="preserve"> 5-1:</w:t>
    </w:r>
    <w:r w:rsidRPr="00D67855">
      <w:rPr>
        <w:b/>
        <w:sz w:val="32"/>
      </w:rPr>
      <w:t xml:space="preserve"> </w:t>
    </w:r>
    <w:r>
      <w:rPr>
        <w:b/>
        <w:sz w:val="32"/>
      </w:rPr>
      <w:t>Inšpekčný orgán</w:t>
    </w:r>
  </w:p>
  <w:p w:rsidR="00B170A9" w:rsidRDefault="00B170A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4DE7"/>
    <w:multiLevelType w:val="hybridMultilevel"/>
    <w:tmpl w:val="198C4FD6"/>
    <w:lvl w:ilvl="0" w:tplc="E8B4C61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A41AF4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4B0615A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23E20E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CE77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F46A1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FAD8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A07D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23E9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00718B"/>
    <w:multiLevelType w:val="hybridMultilevel"/>
    <w:tmpl w:val="CEAAD7AC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831EFC"/>
    <w:multiLevelType w:val="hybridMultilevel"/>
    <w:tmpl w:val="D07EF2CA"/>
    <w:lvl w:ilvl="0" w:tplc="14DA2E5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4">
    <w:nsid w:val="168A5A8C"/>
    <w:multiLevelType w:val="hybridMultilevel"/>
    <w:tmpl w:val="68F4CA9C"/>
    <w:lvl w:ilvl="0" w:tplc="57B04E44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06A36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AED12E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8C60BA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6AB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5657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A42C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F065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0446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0726F3"/>
    <w:multiLevelType w:val="hybridMultilevel"/>
    <w:tmpl w:val="97D8AE98"/>
    <w:lvl w:ilvl="0" w:tplc="B9DA5F26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92125852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C75CAA1C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9E5A87F2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C9FC5130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24AAD0E2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21C61CB4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69208A62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5EB6D0F4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6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E0F6701"/>
    <w:multiLevelType w:val="hybridMultilevel"/>
    <w:tmpl w:val="BB5C58CE"/>
    <w:lvl w:ilvl="0" w:tplc="D49AA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08A5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78A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C025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9254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66B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2A6D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0A04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BC68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162E34"/>
    <w:multiLevelType w:val="hybridMultilevel"/>
    <w:tmpl w:val="77FEDCDC"/>
    <w:lvl w:ilvl="0" w:tplc="582871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5CE5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8812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4E87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AEBAC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1E16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8A7D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C4A9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42F6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AE45C1"/>
    <w:multiLevelType w:val="hybridMultilevel"/>
    <w:tmpl w:val="FD6A5BD4"/>
    <w:lvl w:ilvl="0" w:tplc="FFE0E430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B61E42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45C89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36B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D4D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200FE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306D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248D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7ACA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000DB0"/>
    <w:multiLevelType w:val="hybridMultilevel"/>
    <w:tmpl w:val="3000E4BA"/>
    <w:lvl w:ilvl="0" w:tplc="D9BA2D18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hint="default"/>
      </w:rPr>
    </w:lvl>
    <w:lvl w:ilvl="1" w:tplc="8070DB6A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2" w:tplc="F940B57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BBDECD38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7304E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1CD1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AC29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7C54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E038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>
    <w:nsid w:val="387632DB"/>
    <w:multiLevelType w:val="hybridMultilevel"/>
    <w:tmpl w:val="8E8E4436"/>
    <w:lvl w:ilvl="0" w:tplc="EB3CD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68E21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AA5B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709F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BEC4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9EB7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24B2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A0C3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F2BA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D25F38"/>
    <w:multiLevelType w:val="hybridMultilevel"/>
    <w:tmpl w:val="ABDC96F8"/>
    <w:lvl w:ilvl="0" w:tplc="8CB2337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983A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185E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385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6A2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22DC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0024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4CD3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5C2E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188"/>
        </w:tabs>
        <w:ind w:left="118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6D3147A7"/>
    <w:multiLevelType w:val="hybridMultilevel"/>
    <w:tmpl w:val="64C6896A"/>
    <w:lvl w:ilvl="0" w:tplc="6FA238F4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7632C8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D6CA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DAA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0DC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F8B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769E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9414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9EB7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716A38D9"/>
    <w:multiLevelType w:val="hybridMultilevel"/>
    <w:tmpl w:val="198C4FD6"/>
    <w:lvl w:ilvl="0" w:tplc="F704E7F0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534C1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D6D3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001F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7080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D0C22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40BD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4A58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6D4C6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769C0FE8"/>
    <w:multiLevelType w:val="hybridMultilevel"/>
    <w:tmpl w:val="CD26CDF0"/>
    <w:lvl w:ilvl="0" w:tplc="96BE800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 w:tplc="90522CDA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F8989BFC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B8540412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8BA00CD4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739C86F4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DCCE5188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37B2F826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504E1C42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num w:numId="1">
    <w:abstractNumId w:val="6"/>
  </w:num>
  <w:num w:numId="2">
    <w:abstractNumId w:val="9"/>
  </w:num>
  <w:num w:numId="3">
    <w:abstractNumId w:val="17"/>
  </w:num>
  <w:num w:numId="4">
    <w:abstractNumId w:val="5"/>
  </w:num>
  <w:num w:numId="5">
    <w:abstractNumId w:val="16"/>
  </w:num>
  <w:num w:numId="6">
    <w:abstractNumId w:val="4"/>
  </w:num>
  <w:num w:numId="7">
    <w:abstractNumId w:val="13"/>
  </w:num>
  <w:num w:numId="8">
    <w:abstractNumId w:val="11"/>
  </w:num>
  <w:num w:numId="9">
    <w:abstractNumId w:val="15"/>
  </w:num>
  <w:num w:numId="10">
    <w:abstractNumId w:val="14"/>
  </w:num>
  <w:num w:numId="11">
    <w:abstractNumId w:val="3"/>
  </w:num>
  <w:num w:numId="12">
    <w:abstractNumId w:val="10"/>
  </w:num>
  <w:num w:numId="13">
    <w:abstractNumId w:val="18"/>
  </w:num>
  <w:num w:numId="14">
    <w:abstractNumId w:val="0"/>
  </w:num>
  <w:num w:numId="15">
    <w:abstractNumId w:val="19"/>
  </w:num>
  <w:num w:numId="16">
    <w:abstractNumId w:val="12"/>
  </w:num>
  <w:num w:numId="17">
    <w:abstractNumId w:val="14"/>
  </w:num>
  <w:num w:numId="18">
    <w:abstractNumId w:val="14"/>
  </w:num>
  <w:num w:numId="19">
    <w:abstractNumId w:val="14"/>
  </w:num>
  <w:num w:numId="20">
    <w:abstractNumId w:val="7"/>
  </w:num>
  <w:num w:numId="21">
    <w:abstractNumId w:val="8"/>
  </w:num>
  <w:num w:numId="22">
    <w:abstractNumId w:val="20"/>
  </w:num>
  <w:num w:numId="23">
    <w:abstractNumId w:val="2"/>
  </w:num>
  <w:num w:numId="2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ívia Kijovská">
    <w15:presenceInfo w15:providerId="AD" w15:userId="S-1-5-21-547834138-808370581-4235936937-21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y4HPKrKxitsNyAtm+9gbPwBIY2k=" w:salt="kWvAe9vBSPT2cEvwSwa/XA=="/>
  <w:defaultTabStop w:val="709"/>
  <w:hyphenationZone w:val="425"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11F"/>
    <w:rsid w:val="000017FC"/>
    <w:rsid w:val="0007155B"/>
    <w:rsid w:val="000821BA"/>
    <w:rsid w:val="00090435"/>
    <w:rsid w:val="0009092D"/>
    <w:rsid w:val="000A4C02"/>
    <w:rsid w:val="000D190D"/>
    <w:rsid w:val="000F53CC"/>
    <w:rsid w:val="00102384"/>
    <w:rsid w:val="00135F60"/>
    <w:rsid w:val="00161BAD"/>
    <w:rsid w:val="00165517"/>
    <w:rsid w:val="00177901"/>
    <w:rsid w:val="00192556"/>
    <w:rsid w:val="00197BAA"/>
    <w:rsid w:val="001B5898"/>
    <w:rsid w:val="001D70F3"/>
    <w:rsid w:val="00260873"/>
    <w:rsid w:val="002746C5"/>
    <w:rsid w:val="0027670C"/>
    <w:rsid w:val="002A2E89"/>
    <w:rsid w:val="002F53BF"/>
    <w:rsid w:val="0032191A"/>
    <w:rsid w:val="00345519"/>
    <w:rsid w:val="003577A2"/>
    <w:rsid w:val="00360C23"/>
    <w:rsid w:val="003A3F3D"/>
    <w:rsid w:val="003E4679"/>
    <w:rsid w:val="003F15DD"/>
    <w:rsid w:val="003F3E14"/>
    <w:rsid w:val="0040113C"/>
    <w:rsid w:val="00401F31"/>
    <w:rsid w:val="00430F7E"/>
    <w:rsid w:val="00450370"/>
    <w:rsid w:val="004533A4"/>
    <w:rsid w:val="004576F9"/>
    <w:rsid w:val="004676CA"/>
    <w:rsid w:val="0049406E"/>
    <w:rsid w:val="004A1F29"/>
    <w:rsid w:val="004B13D4"/>
    <w:rsid w:val="004C047B"/>
    <w:rsid w:val="004D38FC"/>
    <w:rsid w:val="004F0765"/>
    <w:rsid w:val="004F460B"/>
    <w:rsid w:val="005102C5"/>
    <w:rsid w:val="00517041"/>
    <w:rsid w:val="00524947"/>
    <w:rsid w:val="00547CCE"/>
    <w:rsid w:val="00547DB6"/>
    <w:rsid w:val="00551868"/>
    <w:rsid w:val="00551E76"/>
    <w:rsid w:val="005568D0"/>
    <w:rsid w:val="00560419"/>
    <w:rsid w:val="00567E64"/>
    <w:rsid w:val="0057776B"/>
    <w:rsid w:val="00587962"/>
    <w:rsid w:val="005A2538"/>
    <w:rsid w:val="005A7F4A"/>
    <w:rsid w:val="005C4768"/>
    <w:rsid w:val="005E12DA"/>
    <w:rsid w:val="00625D58"/>
    <w:rsid w:val="00637614"/>
    <w:rsid w:val="006427D8"/>
    <w:rsid w:val="006848DD"/>
    <w:rsid w:val="006A36FB"/>
    <w:rsid w:val="006A447C"/>
    <w:rsid w:val="006D4645"/>
    <w:rsid w:val="006E0D0C"/>
    <w:rsid w:val="006E2EC4"/>
    <w:rsid w:val="0070033D"/>
    <w:rsid w:val="00705CFF"/>
    <w:rsid w:val="00707E7A"/>
    <w:rsid w:val="00723388"/>
    <w:rsid w:val="00740E06"/>
    <w:rsid w:val="007A3D66"/>
    <w:rsid w:val="007B7C7A"/>
    <w:rsid w:val="007D1F44"/>
    <w:rsid w:val="007D7FAE"/>
    <w:rsid w:val="007F1445"/>
    <w:rsid w:val="007F474B"/>
    <w:rsid w:val="00822227"/>
    <w:rsid w:val="00831182"/>
    <w:rsid w:val="00844FB8"/>
    <w:rsid w:val="00854634"/>
    <w:rsid w:val="00875BDD"/>
    <w:rsid w:val="008C1E00"/>
    <w:rsid w:val="00916F62"/>
    <w:rsid w:val="00947BEA"/>
    <w:rsid w:val="009571D4"/>
    <w:rsid w:val="009B4492"/>
    <w:rsid w:val="00A536D3"/>
    <w:rsid w:val="00A577AE"/>
    <w:rsid w:val="00B0208D"/>
    <w:rsid w:val="00B0310E"/>
    <w:rsid w:val="00B170A9"/>
    <w:rsid w:val="00B4188A"/>
    <w:rsid w:val="00B41BDE"/>
    <w:rsid w:val="00B54C8A"/>
    <w:rsid w:val="00B5642F"/>
    <w:rsid w:val="00BB6782"/>
    <w:rsid w:val="00BC12D9"/>
    <w:rsid w:val="00BF33BB"/>
    <w:rsid w:val="00BF47E4"/>
    <w:rsid w:val="00C01480"/>
    <w:rsid w:val="00C100CC"/>
    <w:rsid w:val="00C307A1"/>
    <w:rsid w:val="00C43C9D"/>
    <w:rsid w:val="00C46E7D"/>
    <w:rsid w:val="00C47BA0"/>
    <w:rsid w:val="00CD3916"/>
    <w:rsid w:val="00CE6A9A"/>
    <w:rsid w:val="00D76480"/>
    <w:rsid w:val="00D93D54"/>
    <w:rsid w:val="00DF0DAA"/>
    <w:rsid w:val="00E207FD"/>
    <w:rsid w:val="00E63194"/>
    <w:rsid w:val="00E7641E"/>
    <w:rsid w:val="00E81E25"/>
    <w:rsid w:val="00E912A1"/>
    <w:rsid w:val="00E94F05"/>
    <w:rsid w:val="00EB4F89"/>
    <w:rsid w:val="00EF0580"/>
    <w:rsid w:val="00EF726B"/>
    <w:rsid w:val="00F20DBF"/>
    <w:rsid w:val="00F53074"/>
    <w:rsid w:val="00F5324C"/>
    <w:rsid w:val="00F54409"/>
    <w:rsid w:val="00F70791"/>
    <w:rsid w:val="00F7311F"/>
    <w:rsid w:val="00F8634B"/>
    <w:rsid w:val="00FC1EEE"/>
    <w:rsid w:val="00FE6CEC"/>
    <w:rsid w:val="00FF2E38"/>
    <w:rsid w:val="00FF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qFormat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</w:style>
  <w:style w:type="paragraph" w:styleId="Zkladntext2">
    <w:name w:val="Body Text 2"/>
    <w:basedOn w:val="Normlny"/>
    <w:rPr>
      <w:bCs/>
      <w:i/>
      <w:iCs/>
    </w:rPr>
  </w:style>
  <w:style w:type="paragraph" w:styleId="Zkladntext">
    <w:name w:val="Body Text"/>
    <w:basedOn w:val="Normlny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Pta">
    <w:name w:val="footer"/>
    <w:basedOn w:val="Normlny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link w:val="PodtitulChar"/>
    <w:qFormat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Pr>
      <w:bCs/>
      <w:sz w:val="28"/>
    </w:rPr>
  </w:style>
  <w:style w:type="character" w:styleId="Hypertextovprepojenie">
    <w:name w:val="Hyperlink"/>
    <w:rsid w:val="00947BEA"/>
    <w:rPr>
      <w:color w:val="0000FF"/>
      <w:u w:val="single"/>
    </w:rPr>
  </w:style>
  <w:style w:type="paragraph" w:styleId="Textpoznmkypodiarou">
    <w:name w:val="footnote text"/>
    <w:basedOn w:val="Normlny"/>
    <w:semiHidden/>
    <w:rsid w:val="006D4645"/>
    <w:rPr>
      <w:sz w:val="20"/>
      <w:szCs w:val="20"/>
    </w:rPr>
  </w:style>
  <w:style w:type="character" w:styleId="Odkaznapoznmkupodiarou">
    <w:name w:val="footnote reference"/>
    <w:semiHidden/>
    <w:rsid w:val="006D4645"/>
    <w:rPr>
      <w:vertAlign w:val="superscript"/>
    </w:rPr>
  </w:style>
  <w:style w:type="character" w:customStyle="1" w:styleId="PodtitulChar">
    <w:name w:val="Podtitul Char"/>
    <w:link w:val="Podtitul"/>
    <w:locked/>
    <w:rsid w:val="0049406E"/>
    <w:rPr>
      <w:rFonts w:ascii="Arial" w:hAnsi="Arial" w:cs="Arial"/>
      <w:b/>
      <w:bCs/>
      <w:sz w:val="32"/>
      <w:szCs w:val="24"/>
      <w:lang w:val="sk-SK" w:eastAsia="cs-CZ" w:bidi="ar-SA"/>
    </w:rPr>
  </w:style>
  <w:style w:type="table" w:styleId="Mriekatabuky">
    <w:name w:val="Table Grid"/>
    <w:basedOn w:val="Normlnatabuka"/>
    <w:uiPriority w:val="39"/>
    <w:rsid w:val="00916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BB67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semiHidden/>
    <w:unhideWhenUsed/>
    <w:rsid w:val="00551868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semiHidden/>
    <w:rsid w:val="00551868"/>
  </w:style>
  <w:style w:type="character" w:styleId="Odkaznavysvetlivku">
    <w:name w:val="endnote reference"/>
    <w:semiHidden/>
    <w:unhideWhenUsed/>
    <w:rsid w:val="00551868"/>
    <w:rPr>
      <w:vertAlign w:val="superscript"/>
    </w:rPr>
  </w:style>
  <w:style w:type="character" w:customStyle="1" w:styleId="HlavikaChar">
    <w:name w:val="Hlavička Char"/>
    <w:link w:val="Hlavika"/>
    <w:uiPriority w:val="99"/>
    <w:rsid w:val="000D190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qFormat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</w:style>
  <w:style w:type="paragraph" w:styleId="Zkladntext2">
    <w:name w:val="Body Text 2"/>
    <w:basedOn w:val="Normlny"/>
    <w:rPr>
      <w:bCs/>
      <w:i/>
      <w:iCs/>
    </w:rPr>
  </w:style>
  <w:style w:type="paragraph" w:styleId="Zkladntext">
    <w:name w:val="Body Text"/>
    <w:basedOn w:val="Normlny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Pta">
    <w:name w:val="footer"/>
    <w:basedOn w:val="Normlny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link w:val="PodtitulChar"/>
    <w:qFormat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Pr>
      <w:bCs/>
      <w:sz w:val="28"/>
    </w:rPr>
  </w:style>
  <w:style w:type="character" w:styleId="Hypertextovprepojenie">
    <w:name w:val="Hyperlink"/>
    <w:rsid w:val="00947BEA"/>
    <w:rPr>
      <w:color w:val="0000FF"/>
      <w:u w:val="single"/>
    </w:rPr>
  </w:style>
  <w:style w:type="paragraph" w:styleId="Textpoznmkypodiarou">
    <w:name w:val="footnote text"/>
    <w:basedOn w:val="Normlny"/>
    <w:semiHidden/>
    <w:rsid w:val="006D4645"/>
    <w:rPr>
      <w:sz w:val="20"/>
      <w:szCs w:val="20"/>
    </w:rPr>
  </w:style>
  <w:style w:type="character" w:styleId="Odkaznapoznmkupodiarou">
    <w:name w:val="footnote reference"/>
    <w:semiHidden/>
    <w:rsid w:val="006D4645"/>
    <w:rPr>
      <w:vertAlign w:val="superscript"/>
    </w:rPr>
  </w:style>
  <w:style w:type="character" w:customStyle="1" w:styleId="PodtitulChar">
    <w:name w:val="Podtitul Char"/>
    <w:link w:val="Podtitul"/>
    <w:locked/>
    <w:rsid w:val="0049406E"/>
    <w:rPr>
      <w:rFonts w:ascii="Arial" w:hAnsi="Arial" w:cs="Arial"/>
      <w:b/>
      <w:bCs/>
      <w:sz w:val="32"/>
      <w:szCs w:val="24"/>
      <w:lang w:val="sk-SK" w:eastAsia="cs-CZ" w:bidi="ar-SA"/>
    </w:rPr>
  </w:style>
  <w:style w:type="table" w:styleId="Mriekatabuky">
    <w:name w:val="Table Grid"/>
    <w:basedOn w:val="Normlnatabuka"/>
    <w:uiPriority w:val="39"/>
    <w:rsid w:val="00916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BB67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semiHidden/>
    <w:unhideWhenUsed/>
    <w:rsid w:val="00551868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semiHidden/>
    <w:rsid w:val="00551868"/>
  </w:style>
  <w:style w:type="character" w:styleId="Odkaznavysvetlivku">
    <w:name w:val="endnote reference"/>
    <w:semiHidden/>
    <w:unhideWhenUsed/>
    <w:rsid w:val="00551868"/>
    <w:rPr>
      <w:vertAlign w:val="superscript"/>
    </w:rPr>
  </w:style>
  <w:style w:type="character" w:customStyle="1" w:styleId="HlavikaChar">
    <w:name w:val="Hlavička Char"/>
    <w:link w:val="Hlavika"/>
    <w:uiPriority w:val="99"/>
    <w:rsid w:val="000D19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0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5_IO%20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59848D-29D0-4125-B57A-E7E8A3FFB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TL05OA5_IO .dot</Template>
  <TotalTime>13</TotalTime>
  <Pages>4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TL05OA5_IO</vt:lpstr>
    </vt:vector>
  </TitlesOfParts>
  <Company>SNAS</Company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TL05OA5_IO</dc:title>
  <dc:subject>Inšpekčný orgán</dc:subject>
  <dc:creator>Cucorova</dc:creator>
  <dc:description>Príloha k žiadosti o akreditáciu SNAS_x000d_
ver. 01.01.05, TL 05 SNAS</dc:description>
  <cp:lastModifiedBy>Andrea Cucorová</cp:lastModifiedBy>
  <cp:revision>5</cp:revision>
  <cp:lastPrinted>2019-01-28T12:54:00Z</cp:lastPrinted>
  <dcterms:created xsi:type="dcterms:W3CDTF">2019-12-13T11:12:00Z</dcterms:created>
  <dcterms:modified xsi:type="dcterms:W3CDTF">2019-12-13T11:47:00Z</dcterms:modified>
</cp:coreProperties>
</file>