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0" w:type="dxa"/>
          <w:right w:w="0" w:type="dxa"/>
        </w:tblCellMar>
        <w:tblLook w:val="0000" w:firstRow="0" w:lastRow="0" w:firstColumn="0" w:lastColumn="0" w:noHBand="0" w:noVBand="0"/>
      </w:tblPr>
      <w:tblGrid>
        <w:gridCol w:w="1447"/>
        <w:gridCol w:w="164"/>
        <w:gridCol w:w="4079"/>
        <w:gridCol w:w="1232"/>
        <w:gridCol w:w="1845"/>
        <w:gridCol w:w="1224"/>
        <w:gridCol w:w="44"/>
      </w:tblGrid>
      <w:tr w:rsidR="0093615E" w:rsidRPr="0093615E" w14:paraId="1AD82F27" w14:textId="77777777" w:rsidTr="0093615E">
        <w:trPr>
          <w:trHeight w:val="595"/>
        </w:trPr>
        <w:tc>
          <w:tcPr>
            <w:tcW w:w="1447" w:type="dxa"/>
            <w:tcBorders>
              <w:top w:val="nil"/>
              <w:left w:val="nil"/>
              <w:bottom w:val="nil"/>
              <w:right w:val="nil"/>
            </w:tcBorders>
            <w:tcMar>
              <w:top w:w="0" w:type="dxa"/>
              <w:left w:w="0" w:type="dxa"/>
              <w:bottom w:w="0" w:type="dxa"/>
              <w:right w:w="0" w:type="dxa"/>
            </w:tcMar>
          </w:tcPr>
          <w:p w14:paraId="1581240B" w14:textId="77777777" w:rsidR="007068AB" w:rsidRPr="0093615E" w:rsidRDefault="00BD0725">
            <w:pPr>
              <w:spacing w:after="0" w:line="240" w:lineRule="auto"/>
              <w:rPr>
                <w:lang w:val="en-GB"/>
              </w:rPr>
            </w:pPr>
            <w:r w:rsidRPr="0093615E">
              <w:rPr>
                <w:noProof/>
                <w:lang w:val="en-GB"/>
              </w:rPr>
              <w:drawing>
                <wp:inline distT="0" distB="0" distL="0" distR="0" wp14:anchorId="75F194FA" wp14:editId="64922150">
                  <wp:extent cx="919357" cy="316211"/>
                  <wp:effectExtent l="0" t="0" r="0" b="0"/>
                  <wp:docPr id="1" name="img3.jpg" descr="Logo SNAS"/>
                  <wp:cNvGraphicFramePr/>
                  <a:graphic xmlns:a="http://schemas.openxmlformats.org/drawingml/2006/main">
                    <a:graphicData uri="http://schemas.openxmlformats.org/drawingml/2006/picture">
                      <pic:pic xmlns:pic="http://schemas.openxmlformats.org/drawingml/2006/picture">
                        <pic:nvPicPr>
                          <pic:cNvPr id="1" name="img3.jpg" descr="Logo SNAS"/>
                          <pic:cNvPicPr/>
                        </pic:nvPicPr>
                        <pic:blipFill>
                          <a:blip r:embed="rId7" cstate="print"/>
                          <a:stretch>
                            <a:fillRect/>
                          </a:stretch>
                        </pic:blipFill>
                        <pic:spPr>
                          <a:xfrm>
                            <a:off x="0" y="0"/>
                            <a:ext cx="919357" cy="316211"/>
                          </a:xfrm>
                          <a:prstGeom prst="rect">
                            <a:avLst/>
                          </a:prstGeom>
                        </pic:spPr>
                      </pic:pic>
                    </a:graphicData>
                  </a:graphic>
                </wp:inline>
              </w:drawing>
            </w:r>
          </w:p>
        </w:tc>
        <w:tc>
          <w:tcPr>
            <w:tcW w:w="164" w:type="dxa"/>
          </w:tcPr>
          <w:p w14:paraId="165087B3" w14:textId="77777777" w:rsidR="007068AB" w:rsidRPr="0093615E" w:rsidRDefault="007068AB">
            <w:pPr>
              <w:pStyle w:val="EmptyCellLayoutStyle"/>
              <w:spacing w:after="0" w:line="240" w:lineRule="auto"/>
              <w:rPr>
                <w:lang w:val="en-GB"/>
              </w:rPr>
            </w:pPr>
          </w:p>
        </w:tc>
        <w:tc>
          <w:tcPr>
            <w:tcW w:w="4079" w:type="dxa"/>
            <w:gridSpan w:val="3"/>
          </w:tcPr>
          <w:tbl>
            <w:tblPr>
              <w:tblW w:w="0" w:type="auto"/>
              <w:tblCellMar>
                <w:left w:w="0" w:type="dxa"/>
                <w:right w:w="0" w:type="dxa"/>
              </w:tblCellMar>
              <w:tblLook w:val="0000" w:firstRow="0" w:lastRow="0" w:firstColumn="0" w:lastColumn="0" w:noHBand="0" w:noVBand="0"/>
            </w:tblPr>
            <w:tblGrid>
              <w:gridCol w:w="7156"/>
            </w:tblGrid>
            <w:tr w:rsidR="007068AB" w:rsidRPr="0093615E" w14:paraId="04568DF0" w14:textId="77777777">
              <w:trPr>
                <w:trHeight w:val="517"/>
              </w:trPr>
              <w:tc>
                <w:tcPr>
                  <w:tcW w:w="7157" w:type="dxa"/>
                  <w:tcBorders>
                    <w:top w:val="nil"/>
                    <w:left w:val="nil"/>
                    <w:bottom w:val="nil"/>
                    <w:right w:val="nil"/>
                  </w:tcBorders>
                  <w:tcMar>
                    <w:top w:w="39" w:type="dxa"/>
                    <w:left w:w="39" w:type="dxa"/>
                    <w:bottom w:w="39" w:type="dxa"/>
                    <w:right w:w="39" w:type="dxa"/>
                  </w:tcMar>
                  <w:vAlign w:val="center"/>
                </w:tcPr>
                <w:p w14:paraId="2A729F5E" w14:textId="2AB7E268" w:rsidR="007068AB" w:rsidRPr="0093615E" w:rsidRDefault="00BD0725">
                  <w:pPr>
                    <w:spacing w:after="0" w:line="240" w:lineRule="auto"/>
                    <w:jc w:val="center"/>
                    <w:rPr>
                      <w:lang w:val="en-GB"/>
                    </w:rPr>
                  </w:pPr>
                  <w:bookmarkStart w:id="0" w:name="checklist_for_laboratorys"/>
                  <w:r w:rsidRPr="0093615E">
                    <w:rPr>
                      <w:color w:val="000000"/>
                      <w:lang w:val="en-GB"/>
                    </w:rPr>
                    <w:t>Checklist for testing, calibration</w:t>
                  </w:r>
                  <w:r w:rsidR="0093615E">
                    <w:rPr>
                      <w:color w:val="000000"/>
                      <w:lang w:val="en-GB"/>
                    </w:rPr>
                    <w:t xml:space="preserve"> </w:t>
                  </w:r>
                  <w:r w:rsidRPr="0093615E">
                    <w:rPr>
                      <w:color w:val="000000"/>
                      <w:lang w:val="en-GB"/>
                    </w:rPr>
                    <w:t xml:space="preserve">and medical laboratories </w:t>
                  </w:r>
                </w:p>
                <w:p w14:paraId="0A589B9D" w14:textId="77777777" w:rsidR="007068AB" w:rsidRPr="0093615E" w:rsidRDefault="00BD0725">
                  <w:pPr>
                    <w:spacing w:after="0" w:line="240" w:lineRule="auto"/>
                    <w:jc w:val="center"/>
                    <w:rPr>
                      <w:lang w:val="en-GB"/>
                    </w:rPr>
                  </w:pPr>
                  <w:r w:rsidRPr="0093615E">
                    <w:rPr>
                      <w:color w:val="000000"/>
                      <w:lang w:val="en-GB"/>
                    </w:rPr>
                    <w:t>with FLEXIBLE SCOPE</w:t>
                  </w:r>
                  <w:bookmarkEnd w:id="0"/>
                </w:p>
              </w:tc>
            </w:tr>
          </w:tbl>
          <w:p w14:paraId="078FD0A3" w14:textId="77777777" w:rsidR="007068AB" w:rsidRPr="0093615E" w:rsidRDefault="007068AB">
            <w:pPr>
              <w:spacing w:after="0" w:line="240" w:lineRule="auto"/>
              <w:rPr>
                <w:lang w:val="en-GB"/>
              </w:rPr>
            </w:pPr>
          </w:p>
        </w:tc>
        <w:tc>
          <w:tcPr>
            <w:tcW w:w="1224" w:type="dxa"/>
          </w:tcPr>
          <w:p w14:paraId="3D3FEA6B" w14:textId="77777777" w:rsidR="007068AB" w:rsidRPr="0093615E" w:rsidRDefault="007068AB">
            <w:pPr>
              <w:pStyle w:val="EmptyCellLayoutStyle"/>
              <w:spacing w:after="0" w:line="240" w:lineRule="auto"/>
              <w:rPr>
                <w:lang w:val="en-GB"/>
              </w:rPr>
            </w:pPr>
          </w:p>
        </w:tc>
        <w:tc>
          <w:tcPr>
            <w:tcW w:w="44" w:type="dxa"/>
          </w:tcPr>
          <w:p w14:paraId="5810E2C3" w14:textId="77777777" w:rsidR="007068AB" w:rsidRPr="0093615E" w:rsidRDefault="007068AB">
            <w:pPr>
              <w:pStyle w:val="EmptyCellLayoutStyle"/>
              <w:spacing w:after="0" w:line="240" w:lineRule="auto"/>
              <w:rPr>
                <w:lang w:val="en-GB"/>
              </w:rPr>
            </w:pPr>
          </w:p>
        </w:tc>
      </w:tr>
      <w:tr w:rsidR="007068AB" w:rsidRPr="0093615E" w14:paraId="0B96AA5E" w14:textId="77777777">
        <w:trPr>
          <w:trHeight w:val="18"/>
        </w:trPr>
        <w:tc>
          <w:tcPr>
            <w:tcW w:w="1447" w:type="dxa"/>
          </w:tcPr>
          <w:p w14:paraId="7295BC9D" w14:textId="77777777" w:rsidR="007068AB" w:rsidRPr="0093615E" w:rsidRDefault="007068AB">
            <w:pPr>
              <w:pStyle w:val="EmptyCellLayoutStyle"/>
              <w:spacing w:after="0" w:line="240" w:lineRule="auto"/>
              <w:rPr>
                <w:lang w:val="en-GB"/>
              </w:rPr>
            </w:pPr>
          </w:p>
        </w:tc>
        <w:tc>
          <w:tcPr>
            <w:tcW w:w="164" w:type="dxa"/>
          </w:tcPr>
          <w:p w14:paraId="7571BDE1" w14:textId="77777777" w:rsidR="007068AB" w:rsidRPr="0093615E" w:rsidRDefault="007068AB">
            <w:pPr>
              <w:pStyle w:val="EmptyCellLayoutStyle"/>
              <w:spacing w:after="0" w:line="240" w:lineRule="auto"/>
              <w:rPr>
                <w:lang w:val="en-GB"/>
              </w:rPr>
            </w:pPr>
          </w:p>
        </w:tc>
        <w:tc>
          <w:tcPr>
            <w:tcW w:w="4079" w:type="dxa"/>
          </w:tcPr>
          <w:p w14:paraId="278E61D7" w14:textId="77777777" w:rsidR="007068AB" w:rsidRPr="0093615E" w:rsidRDefault="007068AB">
            <w:pPr>
              <w:pStyle w:val="EmptyCellLayoutStyle"/>
              <w:spacing w:after="0" w:line="240" w:lineRule="auto"/>
              <w:rPr>
                <w:lang w:val="en-GB"/>
              </w:rPr>
            </w:pPr>
          </w:p>
        </w:tc>
        <w:tc>
          <w:tcPr>
            <w:tcW w:w="1232" w:type="dxa"/>
          </w:tcPr>
          <w:p w14:paraId="1C4C4DC0" w14:textId="77777777" w:rsidR="007068AB" w:rsidRPr="0093615E" w:rsidRDefault="007068AB">
            <w:pPr>
              <w:pStyle w:val="EmptyCellLayoutStyle"/>
              <w:spacing w:after="0" w:line="240" w:lineRule="auto"/>
              <w:rPr>
                <w:lang w:val="en-GB"/>
              </w:rPr>
            </w:pPr>
          </w:p>
        </w:tc>
        <w:tc>
          <w:tcPr>
            <w:tcW w:w="1845" w:type="dxa"/>
          </w:tcPr>
          <w:p w14:paraId="364F6DA8" w14:textId="77777777" w:rsidR="007068AB" w:rsidRPr="0093615E" w:rsidRDefault="007068AB">
            <w:pPr>
              <w:pStyle w:val="EmptyCellLayoutStyle"/>
              <w:spacing w:after="0" w:line="240" w:lineRule="auto"/>
              <w:rPr>
                <w:lang w:val="en-GB"/>
              </w:rPr>
            </w:pPr>
          </w:p>
        </w:tc>
        <w:tc>
          <w:tcPr>
            <w:tcW w:w="1224" w:type="dxa"/>
          </w:tcPr>
          <w:p w14:paraId="202E94A2" w14:textId="77777777" w:rsidR="007068AB" w:rsidRPr="0093615E" w:rsidRDefault="007068AB">
            <w:pPr>
              <w:pStyle w:val="EmptyCellLayoutStyle"/>
              <w:spacing w:after="0" w:line="240" w:lineRule="auto"/>
              <w:rPr>
                <w:lang w:val="en-GB"/>
              </w:rPr>
            </w:pPr>
          </w:p>
        </w:tc>
        <w:tc>
          <w:tcPr>
            <w:tcW w:w="44" w:type="dxa"/>
          </w:tcPr>
          <w:p w14:paraId="3608D315" w14:textId="77777777" w:rsidR="007068AB" w:rsidRPr="0093615E" w:rsidRDefault="007068AB">
            <w:pPr>
              <w:pStyle w:val="EmptyCellLayoutStyle"/>
              <w:spacing w:after="0" w:line="240" w:lineRule="auto"/>
              <w:rPr>
                <w:lang w:val="en-GB"/>
              </w:rPr>
            </w:pPr>
          </w:p>
        </w:tc>
      </w:tr>
      <w:tr w:rsidR="0093615E" w:rsidRPr="0093615E" w14:paraId="33226E3F" w14:textId="77777777" w:rsidTr="0093615E">
        <w:trPr>
          <w:trHeight w:val="22"/>
        </w:trPr>
        <w:tc>
          <w:tcPr>
            <w:tcW w:w="1447" w:type="dxa"/>
          </w:tcPr>
          <w:p w14:paraId="2E12948B" w14:textId="77777777" w:rsidR="007068AB" w:rsidRPr="0093615E" w:rsidRDefault="007068AB">
            <w:pPr>
              <w:pStyle w:val="EmptyCellLayoutStyle"/>
              <w:spacing w:after="0" w:line="240" w:lineRule="auto"/>
              <w:rPr>
                <w:lang w:val="en-GB"/>
              </w:rPr>
            </w:pPr>
          </w:p>
        </w:tc>
        <w:tc>
          <w:tcPr>
            <w:tcW w:w="164" w:type="dxa"/>
          </w:tcPr>
          <w:p w14:paraId="19D95B69" w14:textId="77777777" w:rsidR="007068AB" w:rsidRPr="0093615E" w:rsidRDefault="007068AB">
            <w:pPr>
              <w:pStyle w:val="EmptyCellLayoutStyle"/>
              <w:spacing w:after="0" w:line="240" w:lineRule="auto"/>
              <w:rPr>
                <w:lang w:val="en-GB"/>
              </w:rPr>
            </w:pPr>
          </w:p>
        </w:tc>
        <w:tc>
          <w:tcPr>
            <w:tcW w:w="4079" w:type="dxa"/>
          </w:tcPr>
          <w:p w14:paraId="4294867D" w14:textId="77777777" w:rsidR="007068AB" w:rsidRPr="0093615E" w:rsidRDefault="007068AB">
            <w:pPr>
              <w:pStyle w:val="EmptyCellLayoutStyle"/>
              <w:spacing w:after="0" w:line="240" w:lineRule="auto"/>
              <w:rPr>
                <w:lang w:val="en-GB"/>
              </w:rPr>
            </w:pPr>
          </w:p>
        </w:tc>
        <w:tc>
          <w:tcPr>
            <w:tcW w:w="1232" w:type="dxa"/>
          </w:tcPr>
          <w:p w14:paraId="56F83DDA" w14:textId="77777777" w:rsidR="007068AB" w:rsidRPr="0093615E" w:rsidRDefault="007068AB">
            <w:pPr>
              <w:pStyle w:val="EmptyCellLayoutStyle"/>
              <w:spacing w:after="0" w:line="240" w:lineRule="auto"/>
              <w:rPr>
                <w:lang w:val="en-GB"/>
              </w:rPr>
            </w:pPr>
          </w:p>
        </w:tc>
        <w:tc>
          <w:tcPr>
            <w:tcW w:w="1845" w:type="dxa"/>
            <w:gridSpan w:val="2"/>
            <w:vMerge w:val="restart"/>
          </w:tcPr>
          <w:tbl>
            <w:tblPr>
              <w:tblW w:w="0" w:type="auto"/>
              <w:tblCellMar>
                <w:left w:w="0" w:type="dxa"/>
                <w:right w:w="0" w:type="dxa"/>
              </w:tblCellMar>
              <w:tblLook w:val="0000" w:firstRow="0" w:lastRow="0" w:firstColumn="0" w:lastColumn="0" w:noHBand="0" w:noVBand="0"/>
            </w:tblPr>
            <w:tblGrid>
              <w:gridCol w:w="3069"/>
            </w:tblGrid>
            <w:tr w:rsidR="007068AB" w:rsidRPr="0093615E" w14:paraId="5159D1FF" w14:textId="77777777">
              <w:trPr>
                <w:trHeight w:val="244"/>
              </w:trPr>
              <w:tc>
                <w:tcPr>
                  <w:tcW w:w="3069" w:type="dxa"/>
                  <w:tcBorders>
                    <w:top w:val="nil"/>
                    <w:left w:val="nil"/>
                    <w:bottom w:val="nil"/>
                    <w:right w:val="nil"/>
                  </w:tcBorders>
                  <w:tcMar>
                    <w:top w:w="39" w:type="dxa"/>
                    <w:left w:w="39" w:type="dxa"/>
                    <w:bottom w:w="39" w:type="dxa"/>
                    <w:right w:w="39" w:type="dxa"/>
                  </w:tcMar>
                </w:tcPr>
                <w:p w14:paraId="0C69C93D" w14:textId="77777777" w:rsidR="007068AB" w:rsidRPr="0093615E" w:rsidRDefault="00BD0725">
                  <w:pPr>
                    <w:spacing w:after="0" w:line="240" w:lineRule="auto"/>
                    <w:rPr>
                      <w:lang w:val="en-GB"/>
                    </w:rPr>
                  </w:pPr>
                  <w:r w:rsidRPr="0093615E">
                    <w:rPr>
                      <w:color w:val="000000"/>
                      <w:sz w:val="18"/>
                      <w:lang w:val="en-GB"/>
                    </w:rPr>
                    <w:t xml:space="preserve">Service number: </w:t>
                  </w:r>
                </w:p>
              </w:tc>
            </w:tr>
          </w:tbl>
          <w:p w14:paraId="7DD9FD3F" w14:textId="77777777" w:rsidR="007068AB" w:rsidRPr="0093615E" w:rsidRDefault="007068AB">
            <w:pPr>
              <w:spacing w:after="0" w:line="240" w:lineRule="auto"/>
              <w:rPr>
                <w:lang w:val="en-GB"/>
              </w:rPr>
            </w:pPr>
          </w:p>
        </w:tc>
        <w:tc>
          <w:tcPr>
            <w:tcW w:w="44" w:type="dxa"/>
          </w:tcPr>
          <w:p w14:paraId="4B526611" w14:textId="77777777" w:rsidR="007068AB" w:rsidRPr="0093615E" w:rsidRDefault="007068AB">
            <w:pPr>
              <w:pStyle w:val="EmptyCellLayoutStyle"/>
              <w:spacing w:after="0" w:line="240" w:lineRule="auto"/>
              <w:rPr>
                <w:lang w:val="en-GB"/>
              </w:rPr>
            </w:pPr>
          </w:p>
        </w:tc>
      </w:tr>
      <w:tr w:rsidR="0093615E" w:rsidRPr="0093615E" w14:paraId="7DD2E700" w14:textId="77777777" w:rsidTr="0093615E">
        <w:trPr>
          <w:trHeight w:val="300"/>
        </w:trPr>
        <w:tc>
          <w:tcPr>
            <w:tcW w:w="1447" w:type="dxa"/>
            <w:gridSpan w:val="3"/>
            <w:vMerge w:val="restart"/>
          </w:tcPr>
          <w:tbl>
            <w:tblPr>
              <w:tblW w:w="0" w:type="auto"/>
              <w:tblCellMar>
                <w:left w:w="0" w:type="dxa"/>
                <w:right w:w="0" w:type="dxa"/>
              </w:tblCellMar>
              <w:tblLook w:val="0000" w:firstRow="0" w:lastRow="0" w:firstColumn="0" w:lastColumn="0" w:noHBand="0" w:noVBand="0"/>
            </w:tblPr>
            <w:tblGrid>
              <w:gridCol w:w="5690"/>
            </w:tblGrid>
            <w:tr w:rsidR="007068AB" w:rsidRPr="0093615E" w14:paraId="6356BE6E" w14:textId="77777777">
              <w:trPr>
                <w:trHeight w:val="242"/>
              </w:trPr>
              <w:tc>
                <w:tcPr>
                  <w:tcW w:w="5692" w:type="dxa"/>
                  <w:tcBorders>
                    <w:top w:val="nil"/>
                    <w:left w:val="nil"/>
                    <w:bottom w:val="nil"/>
                    <w:right w:val="nil"/>
                  </w:tcBorders>
                  <w:tcMar>
                    <w:top w:w="39" w:type="dxa"/>
                    <w:left w:w="39" w:type="dxa"/>
                    <w:bottom w:w="39" w:type="dxa"/>
                    <w:right w:w="39" w:type="dxa"/>
                  </w:tcMar>
                </w:tcPr>
                <w:p w14:paraId="4AEC3915" w14:textId="77777777" w:rsidR="007068AB" w:rsidRPr="0093615E" w:rsidRDefault="00BD0725">
                  <w:pPr>
                    <w:spacing w:after="0" w:line="240" w:lineRule="auto"/>
                    <w:rPr>
                      <w:lang w:val="en-GB"/>
                    </w:rPr>
                  </w:pPr>
                  <w:r w:rsidRPr="0093615E">
                    <w:rPr>
                      <w:color w:val="000000"/>
                      <w:sz w:val="18"/>
                      <w:lang w:val="en-GB"/>
                    </w:rPr>
                    <w:t xml:space="preserve">No registered member: </w:t>
                  </w:r>
                </w:p>
              </w:tc>
            </w:tr>
          </w:tbl>
          <w:p w14:paraId="11D48012" w14:textId="77777777" w:rsidR="007068AB" w:rsidRPr="0093615E" w:rsidRDefault="007068AB">
            <w:pPr>
              <w:spacing w:after="0" w:line="240" w:lineRule="auto"/>
              <w:rPr>
                <w:lang w:val="en-GB"/>
              </w:rPr>
            </w:pPr>
          </w:p>
        </w:tc>
        <w:tc>
          <w:tcPr>
            <w:tcW w:w="1232" w:type="dxa"/>
          </w:tcPr>
          <w:p w14:paraId="1949D0BF" w14:textId="77777777" w:rsidR="007068AB" w:rsidRPr="0093615E" w:rsidRDefault="007068AB">
            <w:pPr>
              <w:pStyle w:val="EmptyCellLayoutStyle"/>
              <w:spacing w:after="0" w:line="240" w:lineRule="auto"/>
              <w:rPr>
                <w:lang w:val="en-GB"/>
              </w:rPr>
            </w:pPr>
          </w:p>
        </w:tc>
        <w:tc>
          <w:tcPr>
            <w:tcW w:w="1845" w:type="dxa"/>
            <w:gridSpan w:val="2"/>
            <w:vMerge/>
          </w:tcPr>
          <w:p w14:paraId="3FD9EAA8" w14:textId="77777777" w:rsidR="007068AB" w:rsidRPr="0093615E" w:rsidRDefault="007068AB">
            <w:pPr>
              <w:pStyle w:val="EmptyCellLayoutStyle"/>
              <w:spacing w:after="0" w:line="240" w:lineRule="auto"/>
              <w:rPr>
                <w:lang w:val="en-GB"/>
              </w:rPr>
            </w:pPr>
          </w:p>
        </w:tc>
        <w:tc>
          <w:tcPr>
            <w:tcW w:w="44" w:type="dxa"/>
          </w:tcPr>
          <w:p w14:paraId="34E2DA06" w14:textId="77777777" w:rsidR="007068AB" w:rsidRPr="0093615E" w:rsidRDefault="007068AB">
            <w:pPr>
              <w:pStyle w:val="EmptyCellLayoutStyle"/>
              <w:spacing w:after="0" w:line="240" w:lineRule="auto"/>
              <w:rPr>
                <w:lang w:val="en-GB"/>
              </w:rPr>
            </w:pPr>
          </w:p>
        </w:tc>
      </w:tr>
      <w:tr w:rsidR="0093615E" w:rsidRPr="0093615E" w14:paraId="4865DD63" w14:textId="77777777" w:rsidTr="0093615E">
        <w:trPr>
          <w:trHeight w:val="20"/>
        </w:trPr>
        <w:tc>
          <w:tcPr>
            <w:tcW w:w="1447" w:type="dxa"/>
            <w:gridSpan w:val="3"/>
            <w:vMerge/>
          </w:tcPr>
          <w:p w14:paraId="1EF4EE80" w14:textId="77777777" w:rsidR="007068AB" w:rsidRPr="0093615E" w:rsidRDefault="007068AB">
            <w:pPr>
              <w:pStyle w:val="EmptyCellLayoutStyle"/>
              <w:spacing w:after="0" w:line="240" w:lineRule="auto"/>
              <w:rPr>
                <w:lang w:val="en-GB"/>
              </w:rPr>
            </w:pPr>
          </w:p>
        </w:tc>
        <w:tc>
          <w:tcPr>
            <w:tcW w:w="1232" w:type="dxa"/>
          </w:tcPr>
          <w:p w14:paraId="13F6A66E" w14:textId="77777777" w:rsidR="007068AB" w:rsidRPr="0093615E" w:rsidRDefault="007068AB">
            <w:pPr>
              <w:pStyle w:val="EmptyCellLayoutStyle"/>
              <w:spacing w:after="0" w:line="240" w:lineRule="auto"/>
              <w:rPr>
                <w:lang w:val="en-GB"/>
              </w:rPr>
            </w:pPr>
          </w:p>
        </w:tc>
        <w:tc>
          <w:tcPr>
            <w:tcW w:w="1845" w:type="dxa"/>
          </w:tcPr>
          <w:p w14:paraId="785B9496" w14:textId="77777777" w:rsidR="007068AB" w:rsidRPr="0093615E" w:rsidRDefault="007068AB">
            <w:pPr>
              <w:pStyle w:val="EmptyCellLayoutStyle"/>
              <w:spacing w:after="0" w:line="240" w:lineRule="auto"/>
              <w:rPr>
                <w:lang w:val="en-GB"/>
              </w:rPr>
            </w:pPr>
          </w:p>
        </w:tc>
        <w:tc>
          <w:tcPr>
            <w:tcW w:w="1224" w:type="dxa"/>
          </w:tcPr>
          <w:p w14:paraId="6C603B65" w14:textId="77777777" w:rsidR="007068AB" w:rsidRPr="0093615E" w:rsidRDefault="007068AB">
            <w:pPr>
              <w:pStyle w:val="EmptyCellLayoutStyle"/>
              <w:spacing w:after="0" w:line="240" w:lineRule="auto"/>
              <w:rPr>
                <w:lang w:val="en-GB"/>
              </w:rPr>
            </w:pPr>
          </w:p>
        </w:tc>
        <w:tc>
          <w:tcPr>
            <w:tcW w:w="44" w:type="dxa"/>
          </w:tcPr>
          <w:p w14:paraId="42D38A1A" w14:textId="77777777" w:rsidR="007068AB" w:rsidRPr="0093615E" w:rsidRDefault="007068AB">
            <w:pPr>
              <w:pStyle w:val="EmptyCellLayoutStyle"/>
              <w:spacing w:after="0" w:line="240" w:lineRule="auto"/>
              <w:rPr>
                <w:lang w:val="en-GB"/>
              </w:rPr>
            </w:pPr>
          </w:p>
        </w:tc>
      </w:tr>
      <w:tr w:rsidR="0093615E" w:rsidRPr="0093615E" w14:paraId="044CE526" w14:textId="77777777" w:rsidTr="0093615E">
        <w:trPr>
          <w:trHeight w:val="320"/>
        </w:trPr>
        <w:tc>
          <w:tcPr>
            <w:tcW w:w="1447" w:type="dxa"/>
            <w:gridSpan w:val="3"/>
          </w:tcPr>
          <w:tbl>
            <w:tblPr>
              <w:tblW w:w="0" w:type="auto"/>
              <w:tblCellMar>
                <w:left w:w="0" w:type="dxa"/>
                <w:right w:w="0" w:type="dxa"/>
              </w:tblCellMar>
              <w:tblLook w:val="0000" w:firstRow="0" w:lastRow="0" w:firstColumn="0" w:lastColumn="0" w:noHBand="0" w:noVBand="0"/>
            </w:tblPr>
            <w:tblGrid>
              <w:gridCol w:w="5690"/>
            </w:tblGrid>
            <w:tr w:rsidR="007068AB" w:rsidRPr="0093615E" w14:paraId="014ED1E1" w14:textId="77777777">
              <w:trPr>
                <w:trHeight w:val="242"/>
              </w:trPr>
              <w:tc>
                <w:tcPr>
                  <w:tcW w:w="5692" w:type="dxa"/>
                  <w:tcBorders>
                    <w:top w:val="nil"/>
                    <w:left w:val="nil"/>
                    <w:bottom w:val="nil"/>
                    <w:right w:val="nil"/>
                  </w:tcBorders>
                  <w:tcMar>
                    <w:top w:w="39" w:type="dxa"/>
                    <w:left w:w="39" w:type="dxa"/>
                    <w:bottom w:w="39" w:type="dxa"/>
                    <w:right w:w="39" w:type="dxa"/>
                  </w:tcMar>
                </w:tcPr>
                <w:p w14:paraId="06EB05EC" w14:textId="77777777" w:rsidR="007068AB" w:rsidRPr="0093615E" w:rsidRDefault="00BD0725">
                  <w:pPr>
                    <w:spacing w:after="0" w:line="240" w:lineRule="auto"/>
                    <w:rPr>
                      <w:lang w:val="en-GB"/>
                    </w:rPr>
                  </w:pPr>
                  <w:r w:rsidRPr="0093615E">
                    <w:rPr>
                      <w:color w:val="000000"/>
                      <w:sz w:val="18"/>
                      <w:lang w:val="en-GB"/>
                    </w:rPr>
                    <w:t xml:space="preserve">Certificate No: </w:t>
                  </w:r>
                </w:p>
              </w:tc>
            </w:tr>
          </w:tbl>
          <w:p w14:paraId="47D65F7B" w14:textId="77777777" w:rsidR="007068AB" w:rsidRPr="0093615E" w:rsidRDefault="007068AB">
            <w:pPr>
              <w:spacing w:after="0" w:line="240" w:lineRule="auto"/>
              <w:rPr>
                <w:lang w:val="en-GB"/>
              </w:rPr>
            </w:pPr>
          </w:p>
        </w:tc>
        <w:tc>
          <w:tcPr>
            <w:tcW w:w="1232" w:type="dxa"/>
          </w:tcPr>
          <w:p w14:paraId="3D3F1C8E" w14:textId="77777777" w:rsidR="007068AB" w:rsidRPr="0093615E" w:rsidRDefault="007068AB">
            <w:pPr>
              <w:pStyle w:val="EmptyCellLayoutStyle"/>
              <w:spacing w:after="0" w:line="240" w:lineRule="auto"/>
              <w:rPr>
                <w:lang w:val="en-GB"/>
              </w:rPr>
            </w:pPr>
          </w:p>
        </w:tc>
        <w:tc>
          <w:tcPr>
            <w:tcW w:w="1845" w:type="dxa"/>
          </w:tcPr>
          <w:p w14:paraId="393758AA" w14:textId="77777777" w:rsidR="007068AB" w:rsidRPr="0093615E" w:rsidRDefault="007068AB">
            <w:pPr>
              <w:pStyle w:val="EmptyCellLayoutStyle"/>
              <w:spacing w:after="0" w:line="240" w:lineRule="auto"/>
              <w:rPr>
                <w:lang w:val="en-GB"/>
              </w:rPr>
            </w:pPr>
          </w:p>
        </w:tc>
        <w:tc>
          <w:tcPr>
            <w:tcW w:w="1224" w:type="dxa"/>
          </w:tcPr>
          <w:p w14:paraId="1B514CE0" w14:textId="77777777" w:rsidR="007068AB" w:rsidRPr="0093615E" w:rsidRDefault="007068AB">
            <w:pPr>
              <w:pStyle w:val="EmptyCellLayoutStyle"/>
              <w:spacing w:after="0" w:line="240" w:lineRule="auto"/>
              <w:rPr>
                <w:lang w:val="en-GB"/>
              </w:rPr>
            </w:pPr>
          </w:p>
        </w:tc>
        <w:tc>
          <w:tcPr>
            <w:tcW w:w="44" w:type="dxa"/>
          </w:tcPr>
          <w:p w14:paraId="18FEDC0F" w14:textId="77777777" w:rsidR="007068AB" w:rsidRPr="0093615E" w:rsidRDefault="007068AB">
            <w:pPr>
              <w:pStyle w:val="EmptyCellLayoutStyle"/>
              <w:spacing w:after="0" w:line="240" w:lineRule="auto"/>
              <w:rPr>
                <w:lang w:val="en-GB"/>
              </w:rPr>
            </w:pPr>
          </w:p>
        </w:tc>
      </w:tr>
      <w:tr w:rsidR="007068AB" w:rsidRPr="0093615E" w14:paraId="17FE70B3" w14:textId="77777777">
        <w:trPr>
          <w:trHeight w:val="327"/>
        </w:trPr>
        <w:tc>
          <w:tcPr>
            <w:tcW w:w="1447" w:type="dxa"/>
          </w:tcPr>
          <w:p w14:paraId="14FF910A" w14:textId="77777777" w:rsidR="007068AB" w:rsidRPr="0093615E" w:rsidRDefault="007068AB">
            <w:pPr>
              <w:pStyle w:val="EmptyCellLayoutStyle"/>
              <w:spacing w:after="0" w:line="240" w:lineRule="auto"/>
              <w:rPr>
                <w:lang w:val="en-GB"/>
              </w:rPr>
            </w:pPr>
          </w:p>
        </w:tc>
        <w:tc>
          <w:tcPr>
            <w:tcW w:w="164" w:type="dxa"/>
          </w:tcPr>
          <w:p w14:paraId="2B6BE2E2" w14:textId="77777777" w:rsidR="007068AB" w:rsidRPr="0093615E" w:rsidRDefault="007068AB">
            <w:pPr>
              <w:pStyle w:val="EmptyCellLayoutStyle"/>
              <w:spacing w:after="0" w:line="240" w:lineRule="auto"/>
              <w:rPr>
                <w:lang w:val="en-GB"/>
              </w:rPr>
            </w:pPr>
          </w:p>
        </w:tc>
        <w:tc>
          <w:tcPr>
            <w:tcW w:w="4079" w:type="dxa"/>
          </w:tcPr>
          <w:p w14:paraId="64EBBF0F" w14:textId="77777777" w:rsidR="007068AB" w:rsidRPr="0093615E" w:rsidRDefault="007068AB">
            <w:pPr>
              <w:pStyle w:val="EmptyCellLayoutStyle"/>
              <w:spacing w:after="0" w:line="240" w:lineRule="auto"/>
              <w:rPr>
                <w:lang w:val="en-GB"/>
              </w:rPr>
            </w:pPr>
          </w:p>
        </w:tc>
        <w:tc>
          <w:tcPr>
            <w:tcW w:w="1232" w:type="dxa"/>
          </w:tcPr>
          <w:p w14:paraId="430D7CD0" w14:textId="77777777" w:rsidR="007068AB" w:rsidRPr="0093615E" w:rsidRDefault="007068AB">
            <w:pPr>
              <w:pStyle w:val="EmptyCellLayoutStyle"/>
              <w:spacing w:after="0" w:line="240" w:lineRule="auto"/>
              <w:rPr>
                <w:lang w:val="en-GB"/>
              </w:rPr>
            </w:pPr>
          </w:p>
        </w:tc>
        <w:tc>
          <w:tcPr>
            <w:tcW w:w="1845" w:type="dxa"/>
          </w:tcPr>
          <w:p w14:paraId="777A13A5" w14:textId="77777777" w:rsidR="007068AB" w:rsidRPr="0093615E" w:rsidRDefault="007068AB">
            <w:pPr>
              <w:pStyle w:val="EmptyCellLayoutStyle"/>
              <w:spacing w:after="0" w:line="240" w:lineRule="auto"/>
              <w:rPr>
                <w:lang w:val="en-GB"/>
              </w:rPr>
            </w:pPr>
          </w:p>
        </w:tc>
        <w:tc>
          <w:tcPr>
            <w:tcW w:w="1224" w:type="dxa"/>
          </w:tcPr>
          <w:p w14:paraId="2150AA36" w14:textId="77777777" w:rsidR="007068AB" w:rsidRPr="0093615E" w:rsidRDefault="007068AB">
            <w:pPr>
              <w:pStyle w:val="EmptyCellLayoutStyle"/>
              <w:spacing w:after="0" w:line="240" w:lineRule="auto"/>
              <w:rPr>
                <w:lang w:val="en-GB"/>
              </w:rPr>
            </w:pPr>
          </w:p>
        </w:tc>
        <w:tc>
          <w:tcPr>
            <w:tcW w:w="44" w:type="dxa"/>
          </w:tcPr>
          <w:p w14:paraId="2E9EAA77" w14:textId="77777777" w:rsidR="007068AB" w:rsidRPr="0093615E" w:rsidRDefault="007068AB">
            <w:pPr>
              <w:pStyle w:val="EmptyCellLayoutStyle"/>
              <w:spacing w:after="0" w:line="240" w:lineRule="auto"/>
              <w:rPr>
                <w:lang w:val="en-GB"/>
              </w:rPr>
            </w:pPr>
          </w:p>
        </w:tc>
      </w:tr>
      <w:tr w:rsidR="0093615E" w:rsidRPr="0093615E" w14:paraId="3650F155" w14:textId="77777777" w:rsidTr="0093615E">
        <w:tc>
          <w:tcPr>
            <w:tcW w:w="1447" w:type="dxa"/>
            <w:gridSpan w:val="6"/>
          </w:tcPr>
          <w:tbl>
            <w:tblPr>
              <w:tblW w:w="0" w:type="auto"/>
              <w:tblBorders>
                <w:top w:val="nil"/>
                <w:left w:val="nil"/>
                <w:bottom w:val="nil"/>
                <w:right w:val="nil"/>
              </w:tblBorders>
              <w:tblCellMar>
                <w:left w:w="0" w:type="dxa"/>
                <w:right w:w="0" w:type="dxa"/>
              </w:tblCellMar>
              <w:tblLook w:val="0000" w:firstRow="0" w:lastRow="0" w:firstColumn="0" w:lastColumn="0" w:noHBand="0" w:noVBand="0"/>
              <w:tblCaption w:val="Checklist for testing, calibration and medical laboratories "/>
              <w:tblDescription w:val="Checklist for testing, calibration and medical laboratories &#10;with FLEXIBLE SCOPE&#10;"/>
            </w:tblPr>
            <w:tblGrid>
              <w:gridCol w:w="536"/>
              <w:gridCol w:w="8426"/>
              <w:gridCol w:w="506"/>
              <w:gridCol w:w="505"/>
            </w:tblGrid>
            <w:tr w:rsidR="0093615E" w:rsidRPr="0093615E" w14:paraId="71308C22" w14:textId="77777777" w:rsidTr="0093139A">
              <w:trPr>
                <w:trHeight w:val="262"/>
              </w:trPr>
              <w:tc>
                <w:tcPr>
                  <w:tcW w:w="53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3631DC" w14:textId="77777777" w:rsidR="007068AB" w:rsidRPr="0093615E" w:rsidRDefault="00BD0725">
                  <w:pPr>
                    <w:spacing w:after="0" w:line="240" w:lineRule="auto"/>
                    <w:jc w:val="center"/>
                    <w:rPr>
                      <w:lang w:val="en-GB"/>
                    </w:rPr>
                  </w:pPr>
                  <w:r w:rsidRPr="0093615E">
                    <w:rPr>
                      <w:b/>
                      <w:color w:val="000000"/>
                      <w:sz w:val="16"/>
                      <w:lang w:val="en-GB"/>
                    </w:rPr>
                    <w:t>No.</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5238C8E" w14:textId="77777777" w:rsidR="007068AB" w:rsidRPr="0093615E" w:rsidRDefault="00BD0725">
                  <w:pPr>
                    <w:spacing w:after="0" w:line="240" w:lineRule="auto"/>
                    <w:jc w:val="center"/>
                    <w:rPr>
                      <w:lang w:val="en-GB"/>
                    </w:rPr>
                  </w:pPr>
                  <w:bookmarkStart w:id="1" w:name="Question_Note"/>
                  <w:r w:rsidRPr="0093615E">
                    <w:rPr>
                      <w:b/>
                      <w:color w:val="000000"/>
                      <w:sz w:val="24"/>
                      <w:lang w:val="en-GB"/>
                    </w:rPr>
                    <w:t>Question / Note</w:t>
                  </w:r>
                  <w:bookmarkEnd w:id="1"/>
                </w:p>
              </w:tc>
              <w:tc>
                <w:tcPr>
                  <w:tcW w:w="506" w:type="dxa"/>
                  <w:gridSpan w:val="2"/>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D3EFF1" w14:textId="77777777" w:rsidR="007068AB" w:rsidRPr="0093615E" w:rsidRDefault="00BD0725">
                  <w:pPr>
                    <w:spacing w:after="0" w:line="240" w:lineRule="auto"/>
                    <w:jc w:val="center"/>
                    <w:rPr>
                      <w:lang w:val="en-GB"/>
                    </w:rPr>
                  </w:pPr>
                  <w:r w:rsidRPr="0093615E">
                    <w:rPr>
                      <w:b/>
                      <w:color w:val="000000"/>
                      <w:lang w:val="en-GB"/>
                    </w:rPr>
                    <w:t>Fill up</w:t>
                  </w:r>
                </w:p>
              </w:tc>
            </w:tr>
            <w:tr w:rsidR="007068AB" w:rsidRPr="0093615E" w14:paraId="64496E14" w14:textId="77777777" w:rsidTr="0093139A">
              <w:trPr>
                <w:trHeight w:val="262"/>
              </w:trPr>
              <w:tc>
                <w:tcPr>
                  <w:tcW w:w="53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7CF23B"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65A144"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E893D5" w14:textId="77777777" w:rsidR="007068AB" w:rsidRPr="0093615E" w:rsidRDefault="00BD0725">
                  <w:pPr>
                    <w:spacing w:after="0" w:line="240" w:lineRule="auto"/>
                    <w:jc w:val="center"/>
                    <w:rPr>
                      <w:lang w:val="en-GB"/>
                    </w:rPr>
                  </w:pPr>
                  <w:r w:rsidRPr="0093615E">
                    <w:rPr>
                      <w:b/>
                      <w:color w:val="000000"/>
                      <w:lang w:val="en-GB"/>
                    </w:rPr>
                    <w:t>Yes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7C1BF5" w14:textId="77777777" w:rsidR="007068AB" w:rsidRPr="0093615E" w:rsidRDefault="00BD0725">
                  <w:pPr>
                    <w:spacing w:after="0" w:line="240" w:lineRule="auto"/>
                    <w:jc w:val="center"/>
                    <w:rPr>
                      <w:lang w:val="en-GB"/>
                    </w:rPr>
                  </w:pPr>
                  <w:r w:rsidRPr="0093615E">
                    <w:rPr>
                      <w:b/>
                      <w:color w:val="000000"/>
                      <w:lang w:val="en-GB"/>
                    </w:rPr>
                    <w:t>No</w:t>
                  </w:r>
                </w:p>
              </w:tc>
            </w:tr>
            <w:tr w:rsidR="007068AB" w:rsidRPr="0093615E" w14:paraId="5702CF91"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010DAA4"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A0BC90" w14:textId="77777777" w:rsidR="007068AB" w:rsidRPr="0093615E" w:rsidRDefault="00BD0725">
                  <w:pPr>
                    <w:spacing w:after="0" w:line="240" w:lineRule="auto"/>
                    <w:rPr>
                      <w:lang w:val="en-GB"/>
                    </w:rPr>
                  </w:pPr>
                  <w:r w:rsidRPr="0093615E">
                    <w:rPr>
                      <w:color w:val="000000"/>
                      <w:lang w:val="en-GB"/>
                    </w:rPr>
                    <w:t xml:space="preserve">Does the laboratory have documented system for control of the flexible scope (FS) and actualization of the „List of activities conducted under the flexible </w:t>
                  </w:r>
                  <w:proofErr w:type="gramStart"/>
                  <w:r w:rsidRPr="0093615E">
                    <w:rPr>
                      <w:color w:val="000000"/>
                      <w:lang w:val="en-GB"/>
                    </w:rPr>
                    <w:t>scope“ (</w:t>
                  </w:r>
                  <w:proofErr w:type="gramEnd"/>
                  <w:r w:rsidRPr="0093615E">
                    <w:rPr>
                      <w:color w:val="000000"/>
                      <w:lang w:val="en-GB"/>
                    </w:rPr>
                    <w:t>„List“)?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6ECB3D"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779E5B" w14:textId="77777777" w:rsidR="007068AB" w:rsidRPr="0093615E" w:rsidRDefault="007068AB">
                  <w:pPr>
                    <w:spacing w:after="0" w:line="240" w:lineRule="auto"/>
                    <w:rPr>
                      <w:lang w:val="en-GB"/>
                    </w:rPr>
                  </w:pPr>
                </w:p>
              </w:tc>
            </w:tr>
            <w:tr w:rsidR="007068AB" w:rsidRPr="0093615E" w14:paraId="30F33DD1"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1E1C49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3FC9A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2885C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4A1096D" w14:textId="77777777" w:rsidR="007068AB" w:rsidRPr="0093615E" w:rsidRDefault="007068AB">
                  <w:pPr>
                    <w:spacing w:after="0" w:line="240" w:lineRule="auto"/>
                    <w:rPr>
                      <w:lang w:val="en-GB"/>
                    </w:rPr>
                  </w:pPr>
                </w:p>
              </w:tc>
            </w:tr>
            <w:tr w:rsidR="007068AB" w:rsidRPr="0093615E" w14:paraId="612C79E5"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E973CA2"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FE1E85" w14:textId="77777777" w:rsidR="007068AB" w:rsidRPr="0093615E" w:rsidRDefault="00BD0725">
                  <w:pPr>
                    <w:spacing w:after="0" w:line="240" w:lineRule="auto"/>
                    <w:rPr>
                      <w:lang w:val="en-GB"/>
                    </w:rPr>
                  </w:pPr>
                  <w:r w:rsidRPr="0093615E">
                    <w:rPr>
                      <w:color w:val="000000"/>
                      <w:lang w:val="en-GB"/>
                    </w:rPr>
                    <w:t>Are the responsibilities of the management established for FS including responsibilities for all activities covered by flexible scope and actualization of the „</w:t>
                  </w:r>
                  <w:proofErr w:type="gramStart"/>
                  <w:r w:rsidRPr="0093615E">
                    <w:rPr>
                      <w:color w:val="000000"/>
                      <w:lang w:val="en-GB"/>
                    </w:rPr>
                    <w:t>List“</w:t>
                  </w:r>
                  <w:proofErr w:type="gramEnd"/>
                  <w:r w:rsidRPr="0093615E">
                    <w:rPr>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1E59DF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EA2223" w14:textId="77777777" w:rsidR="007068AB" w:rsidRPr="0093615E" w:rsidRDefault="007068AB">
                  <w:pPr>
                    <w:spacing w:after="0" w:line="240" w:lineRule="auto"/>
                    <w:rPr>
                      <w:lang w:val="en-GB"/>
                    </w:rPr>
                  </w:pPr>
                </w:p>
              </w:tc>
            </w:tr>
            <w:tr w:rsidR="007068AB" w:rsidRPr="0093615E" w14:paraId="235F36F7"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24D36AA"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36BD8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11862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53CFFF" w14:textId="77777777" w:rsidR="007068AB" w:rsidRPr="0093615E" w:rsidRDefault="007068AB">
                  <w:pPr>
                    <w:spacing w:after="0" w:line="240" w:lineRule="auto"/>
                    <w:rPr>
                      <w:lang w:val="en-GB"/>
                    </w:rPr>
                  </w:pPr>
                </w:p>
              </w:tc>
            </w:tr>
            <w:tr w:rsidR="007068AB" w:rsidRPr="0093615E" w14:paraId="2E515F93"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6CC669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8885EC" w14:textId="77777777" w:rsidR="007068AB" w:rsidRPr="0093615E" w:rsidRDefault="00BD0725">
                  <w:pPr>
                    <w:spacing w:after="0" w:line="240" w:lineRule="auto"/>
                    <w:rPr>
                      <w:lang w:val="en-GB"/>
                    </w:rPr>
                  </w:pPr>
                  <w:r w:rsidRPr="0093615E">
                    <w:rPr>
                      <w:color w:val="000000"/>
                      <w:lang w:val="en-GB"/>
                    </w:rPr>
                    <w:t>Does the laboratory have documented detailed information on what is/can be covered by accredited FR in its system?</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868B2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E93FCAE" w14:textId="77777777" w:rsidR="007068AB" w:rsidRPr="0093615E" w:rsidRDefault="007068AB">
                  <w:pPr>
                    <w:spacing w:after="0" w:line="240" w:lineRule="auto"/>
                    <w:rPr>
                      <w:lang w:val="en-GB"/>
                    </w:rPr>
                  </w:pPr>
                </w:p>
              </w:tc>
            </w:tr>
            <w:tr w:rsidR="007068AB" w:rsidRPr="0093615E" w14:paraId="03290E06"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2CC655F"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598E41"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4B33BEA"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0E6AEE" w14:textId="77777777" w:rsidR="007068AB" w:rsidRPr="0093615E" w:rsidRDefault="007068AB">
                  <w:pPr>
                    <w:spacing w:after="0" w:line="240" w:lineRule="auto"/>
                    <w:rPr>
                      <w:lang w:val="en-GB"/>
                    </w:rPr>
                  </w:pPr>
                </w:p>
              </w:tc>
            </w:tr>
            <w:tr w:rsidR="007068AB" w:rsidRPr="0093615E" w14:paraId="1FE33E17"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90B9C53"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3.1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78F313" w14:textId="77777777" w:rsidR="007068AB" w:rsidRPr="0093615E" w:rsidRDefault="00BD0725">
                  <w:pPr>
                    <w:spacing w:after="0" w:line="240" w:lineRule="auto"/>
                    <w:rPr>
                      <w:lang w:val="en-GB"/>
                    </w:rPr>
                  </w:pPr>
                  <w:r w:rsidRPr="0093615E">
                    <w:rPr>
                      <w:color w:val="000000"/>
                      <w:lang w:val="en-GB"/>
                    </w:rPr>
                    <w:t>Is this information understandable, transparent and available for the final user?</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11DEF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CA48DDE" w14:textId="77777777" w:rsidR="007068AB" w:rsidRPr="0093615E" w:rsidRDefault="007068AB">
                  <w:pPr>
                    <w:spacing w:after="0" w:line="240" w:lineRule="auto"/>
                    <w:rPr>
                      <w:lang w:val="en-GB"/>
                    </w:rPr>
                  </w:pPr>
                </w:p>
              </w:tc>
            </w:tr>
            <w:tr w:rsidR="007068AB" w:rsidRPr="0093615E" w14:paraId="082BFA3B"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BD1B3E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F04E1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BF0647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4A9467" w14:textId="77777777" w:rsidR="007068AB" w:rsidRPr="0093615E" w:rsidRDefault="007068AB">
                  <w:pPr>
                    <w:spacing w:after="0" w:line="240" w:lineRule="auto"/>
                    <w:rPr>
                      <w:lang w:val="en-GB"/>
                    </w:rPr>
                  </w:pPr>
                </w:p>
              </w:tc>
            </w:tr>
            <w:tr w:rsidR="007068AB" w:rsidRPr="0093615E" w14:paraId="374650DF"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A2B4F80"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959F78" w14:textId="77777777" w:rsidR="007068AB" w:rsidRPr="0093615E" w:rsidRDefault="00BD0725">
                  <w:pPr>
                    <w:spacing w:after="0" w:line="240" w:lineRule="auto"/>
                    <w:rPr>
                      <w:lang w:val="en-GB"/>
                    </w:rPr>
                  </w:pPr>
                  <w:r w:rsidRPr="0093615E">
                    <w:rPr>
                      <w:color w:val="000000"/>
                      <w:lang w:val="en-GB"/>
                    </w:rPr>
                    <w:t>Is the „</w:t>
                  </w:r>
                  <w:proofErr w:type="gramStart"/>
                  <w:r w:rsidRPr="0093615E">
                    <w:rPr>
                      <w:color w:val="000000"/>
                      <w:lang w:val="en-GB"/>
                    </w:rPr>
                    <w:t>List“ available</w:t>
                  </w:r>
                  <w:proofErr w:type="gramEnd"/>
                  <w:r w:rsidRPr="0093615E">
                    <w:rPr>
                      <w:color w:val="000000"/>
                      <w:lang w:val="en-GB"/>
                    </w:rPr>
                    <w:t xml:space="preserve"> publicly to the final users, interested parties and accreditation body?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137A6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4AFFDA" w14:textId="77777777" w:rsidR="007068AB" w:rsidRPr="0093615E" w:rsidRDefault="007068AB">
                  <w:pPr>
                    <w:spacing w:after="0" w:line="240" w:lineRule="auto"/>
                    <w:rPr>
                      <w:lang w:val="en-GB"/>
                    </w:rPr>
                  </w:pPr>
                </w:p>
              </w:tc>
            </w:tr>
            <w:tr w:rsidR="007068AB" w:rsidRPr="0093615E" w14:paraId="2F88115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F994C76"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170F5A"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B4CA4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C11D25" w14:textId="77777777" w:rsidR="007068AB" w:rsidRPr="0093615E" w:rsidRDefault="007068AB">
                  <w:pPr>
                    <w:spacing w:after="0" w:line="240" w:lineRule="auto"/>
                    <w:rPr>
                      <w:lang w:val="en-GB"/>
                    </w:rPr>
                  </w:pPr>
                </w:p>
              </w:tc>
            </w:tr>
            <w:tr w:rsidR="007068AB" w:rsidRPr="0093615E" w14:paraId="4FB3953E"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20E5562"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AEE401B" w14:textId="77777777" w:rsidR="007068AB" w:rsidRPr="0093615E" w:rsidRDefault="00BD0725">
                  <w:pPr>
                    <w:spacing w:after="0" w:line="240" w:lineRule="auto"/>
                    <w:rPr>
                      <w:lang w:val="en-GB"/>
                    </w:rPr>
                  </w:pPr>
                  <w:r w:rsidRPr="0093615E">
                    <w:rPr>
                      <w:color w:val="000000"/>
                      <w:lang w:val="en-GB"/>
                    </w:rPr>
                    <w:t>Does the laboratory have suitably qualified personnel for the validation or verification of activities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11E2BC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82D85F" w14:textId="77777777" w:rsidR="007068AB" w:rsidRPr="0093615E" w:rsidRDefault="007068AB">
                  <w:pPr>
                    <w:spacing w:after="0" w:line="240" w:lineRule="auto"/>
                    <w:rPr>
                      <w:lang w:val="en-GB"/>
                    </w:rPr>
                  </w:pPr>
                </w:p>
              </w:tc>
            </w:tr>
            <w:tr w:rsidR="007068AB" w:rsidRPr="0093615E" w14:paraId="29ADB917"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3771588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5EB15A"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C68FE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8B7253" w14:textId="77777777" w:rsidR="007068AB" w:rsidRPr="0093615E" w:rsidRDefault="007068AB">
                  <w:pPr>
                    <w:spacing w:after="0" w:line="240" w:lineRule="auto"/>
                    <w:rPr>
                      <w:lang w:val="en-GB"/>
                    </w:rPr>
                  </w:pPr>
                </w:p>
              </w:tc>
            </w:tr>
            <w:tr w:rsidR="007068AB" w:rsidRPr="0093615E" w14:paraId="1327E4DE"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8A2602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5.1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4F85DE" w14:textId="77777777" w:rsidR="007068AB" w:rsidRPr="0093615E" w:rsidRDefault="00BD0725">
                  <w:pPr>
                    <w:spacing w:after="0" w:line="240" w:lineRule="auto"/>
                    <w:rPr>
                      <w:lang w:val="en-GB"/>
                    </w:rPr>
                  </w:pPr>
                  <w:r w:rsidRPr="0093615E">
                    <w:rPr>
                      <w:color w:val="000000"/>
                      <w:lang w:val="en-GB"/>
                    </w:rPr>
                    <w:t>Are the evidences available about the competence of personnel and about their trainings?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CF7D5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08A829" w14:textId="77777777" w:rsidR="007068AB" w:rsidRPr="0093615E" w:rsidRDefault="007068AB">
                  <w:pPr>
                    <w:spacing w:after="0" w:line="240" w:lineRule="auto"/>
                    <w:rPr>
                      <w:lang w:val="en-GB"/>
                    </w:rPr>
                  </w:pPr>
                </w:p>
              </w:tc>
            </w:tr>
            <w:tr w:rsidR="007068AB" w:rsidRPr="0093615E" w14:paraId="67DF691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C83E66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2BABE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56EA1B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03E0F59" w14:textId="77777777" w:rsidR="007068AB" w:rsidRPr="0093615E" w:rsidRDefault="007068AB">
                  <w:pPr>
                    <w:spacing w:after="0" w:line="240" w:lineRule="auto"/>
                    <w:rPr>
                      <w:lang w:val="en-GB"/>
                    </w:rPr>
                  </w:pPr>
                </w:p>
              </w:tc>
            </w:tr>
            <w:tr w:rsidR="007068AB" w:rsidRPr="0093615E" w14:paraId="2481BB65"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0CFE4E4"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6</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8CA38B" w14:textId="77777777" w:rsidR="007068AB" w:rsidRPr="0093615E" w:rsidRDefault="00BD0725">
                  <w:pPr>
                    <w:spacing w:after="0" w:line="240" w:lineRule="auto"/>
                    <w:rPr>
                      <w:lang w:val="en-GB"/>
                    </w:rPr>
                  </w:pPr>
                  <w:r w:rsidRPr="0093615E">
                    <w:rPr>
                      <w:color w:val="000000"/>
                      <w:lang w:val="en-GB"/>
                    </w:rPr>
                    <w:t>Does the laboratory have documented procedures for validation or verification activities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6AE57D"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7F2B11F" w14:textId="77777777" w:rsidR="007068AB" w:rsidRPr="0093615E" w:rsidRDefault="007068AB">
                  <w:pPr>
                    <w:spacing w:after="0" w:line="240" w:lineRule="auto"/>
                    <w:rPr>
                      <w:lang w:val="en-GB"/>
                    </w:rPr>
                  </w:pPr>
                </w:p>
              </w:tc>
            </w:tr>
            <w:tr w:rsidR="007068AB" w:rsidRPr="0093615E" w14:paraId="3E00B8F0"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FFECFF6"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7CC1A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1EAAE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8ECAA3" w14:textId="77777777" w:rsidR="007068AB" w:rsidRPr="0093615E" w:rsidRDefault="007068AB">
                  <w:pPr>
                    <w:spacing w:after="0" w:line="240" w:lineRule="auto"/>
                    <w:rPr>
                      <w:lang w:val="en-GB"/>
                    </w:rPr>
                  </w:pPr>
                </w:p>
              </w:tc>
            </w:tr>
            <w:tr w:rsidR="007068AB" w:rsidRPr="0093615E" w14:paraId="2A522722"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CC3B457"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6.1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EA4FB0" w14:textId="77777777" w:rsidR="007068AB" w:rsidRPr="0093615E" w:rsidRDefault="00BD0725">
                  <w:pPr>
                    <w:spacing w:after="0" w:line="240" w:lineRule="auto"/>
                    <w:rPr>
                      <w:lang w:val="en-GB"/>
                    </w:rPr>
                  </w:pPr>
                  <w:r w:rsidRPr="0093615E">
                    <w:rPr>
                      <w:color w:val="000000"/>
                      <w:lang w:val="en-GB"/>
                    </w:rPr>
                    <w:t>Are the records available of these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9FFE3D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D54F5A" w14:textId="77777777" w:rsidR="007068AB" w:rsidRPr="0093615E" w:rsidRDefault="007068AB">
                  <w:pPr>
                    <w:spacing w:after="0" w:line="240" w:lineRule="auto"/>
                    <w:rPr>
                      <w:lang w:val="en-GB"/>
                    </w:rPr>
                  </w:pPr>
                </w:p>
              </w:tc>
            </w:tr>
            <w:tr w:rsidR="007068AB" w:rsidRPr="0093615E" w14:paraId="51784F9E"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CB40B82"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2A50F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72072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8925B4" w14:textId="77777777" w:rsidR="007068AB" w:rsidRPr="0093615E" w:rsidRDefault="007068AB">
                  <w:pPr>
                    <w:spacing w:after="0" w:line="240" w:lineRule="auto"/>
                    <w:rPr>
                      <w:lang w:val="en-GB"/>
                    </w:rPr>
                  </w:pPr>
                </w:p>
              </w:tc>
            </w:tr>
            <w:tr w:rsidR="007068AB" w:rsidRPr="0093615E" w14:paraId="73A02D67"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F934974"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758D95" w14:textId="77777777" w:rsidR="007068AB" w:rsidRPr="0093615E" w:rsidRDefault="00BD0725">
                  <w:pPr>
                    <w:spacing w:after="0" w:line="240" w:lineRule="auto"/>
                    <w:rPr>
                      <w:lang w:val="en-GB"/>
                    </w:rPr>
                  </w:pPr>
                  <w:r w:rsidRPr="0093615E">
                    <w:rPr>
                      <w:color w:val="000000"/>
                      <w:lang w:val="en-GB"/>
                    </w:rPr>
                    <w:t>Does the laboratory, which is competent to develop new methods, have documented procedures for development and validation of new methods covered by FS?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C5479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579FF5" w14:textId="77777777" w:rsidR="007068AB" w:rsidRPr="0093615E" w:rsidRDefault="007068AB">
                  <w:pPr>
                    <w:spacing w:after="0" w:line="240" w:lineRule="auto"/>
                    <w:rPr>
                      <w:lang w:val="en-GB"/>
                    </w:rPr>
                  </w:pPr>
                </w:p>
              </w:tc>
            </w:tr>
            <w:tr w:rsidR="007068AB" w:rsidRPr="0093615E" w14:paraId="698C713F"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2FAB97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7AAA7A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8EDC6A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EB7FA3" w14:textId="77777777" w:rsidR="007068AB" w:rsidRPr="0093615E" w:rsidRDefault="007068AB">
                  <w:pPr>
                    <w:spacing w:after="0" w:line="240" w:lineRule="auto"/>
                    <w:rPr>
                      <w:lang w:val="en-GB"/>
                    </w:rPr>
                  </w:pPr>
                </w:p>
              </w:tc>
            </w:tr>
            <w:tr w:rsidR="007068AB" w:rsidRPr="0093615E" w14:paraId="7C1982FB"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BE1605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7.1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039DD5F" w14:textId="77777777" w:rsidR="007068AB" w:rsidRPr="0093615E" w:rsidRDefault="00BD0725">
                  <w:pPr>
                    <w:spacing w:after="0" w:line="240" w:lineRule="auto"/>
                    <w:rPr>
                      <w:lang w:val="en-GB"/>
                    </w:rPr>
                  </w:pPr>
                  <w:r w:rsidRPr="0093615E">
                    <w:rPr>
                      <w:color w:val="000000"/>
                      <w:lang w:val="en-GB"/>
                    </w:rPr>
                    <w:t>Are the records available of these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EE515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B3498D" w14:textId="77777777" w:rsidR="007068AB" w:rsidRPr="0093615E" w:rsidRDefault="007068AB">
                  <w:pPr>
                    <w:spacing w:after="0" w:line="240" w:lineRule="auto"/>
                    <w:rPr>
                      <w:lang w:val="en-GB"/>
                    </w:rPr>
                  </w:pPr>
                </w:p>
              </w:tc>
            </w:tr>
            <w:tr w:rsidR="007068AB" w:rsidRPr="0093615E" w14:paraId="0F0A2F44"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9C2D270"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100B3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C8C53C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7664EA" w14:textId="77777777" w:rsidR="007068AB" w:rsidRPr="0093615E" w:rsidRDefault="007068AB">
                  <w:pPr>
                    <w:spacing w:after="0" w:line="240" w:lineRule="auto"/>
                    <w:rPr>
                      <w:lang w:val="en-GB"/>
                    </w:rPr>
                  </w:pPr>
                </w:p>
              </w:tc>
            </w:tr>
            <w:tr w:rsidR="007068AB" w:rsidRPr="0093615E" w14:paraId="4D67236F"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4C3F76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CF710FF" w14:textId="77777777" w:rsidR="007068AB" w:rsidRPr="0093615E" w:rsidRDefault="00BD0725">
                  <w:pPr>
                    <w:spacing w:after="0" w:line="240" w:lineRule="auto"/>
                    <w:rPr>
                      <w:lang w:val="en-GB"/>
                    </w:rPr>
                  </w:pPr>
                  <w:r w:rsidRPr="0093615E">
                    <w:rPr>
                      <w:color w:val="000000"/>
                      <w:lang w:val="en-GB"/>
                    </w:rPr>
                    <w:t>Does the laboratory have elaborated procedure for metrological assurance of the new activities which have not been carried out yet?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53D3A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EBF01B" w14:textId="77777777" w:rsidR="007068AB" w:rsidRPr="0093615E" w:rsidRDefault="007068AB">
                  <w:pPr>
                    <w:spacing w:after="0" w:line="240" w:lineRule="auto"/>
                    <w:rPr>
                      <w:lang w:val="en-GB"/>
                    </w:rPr>
                  </w:pPr>
                </w:p>
              </w:tc>
            </w:tr>
            <w:tr w:rsidR="007068AB" w:rsidRPr="0093615E" w14:paraId="2004FE7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8C73B2F"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36361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C5FD2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68D911E" w14:textId="77777777" w:rsidR="007068AB" w:rsidRPr="0093615E" w:rsidRDefault="007068AB">
                  <w:pPr>
                    <w:spacing w:after="0" w:line="240" w:lineRule="auto"/>
                    <w:rPr>
                      <w:lang w:val="en-GB"/>
                    </w:rPr>
                  </w:pPr>
                </w:p>
              </w:tc>
            </w:tr>
            <w:tr w:rsidR="007068AB" w:rsidRPr="0093615E" w14:paraId="26EFB70E"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AA321E0"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8.1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5777DF" w14:textId="77777777" w:rsidR="007068AB" w:rsidRPr="0093615E" w:rsidRDefault="00BD0725">
                  <w:pPr>
                    <w:spacing w:after="0" w:line="240" w:lineRule="auto"/>
                    <w:rPr>
                      <w:lang w:val="en-GB"/>
                    </w:rPr>
                  </w:pPr>
                  <w:r w:rsidRPr="0093615E">
                    <w:rPr>
                      <w:color w:val="000000"/>
                      <w:lang w:val="en-GB"/>
                    </w:rPr>
                    <w:t>Is the metrological traceability ensured for established new activities in according to the relevant SNAS policy?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9E9CA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4EB6E35" w14:textId="77777777" w:rsidR="007068AB" w:rsidRPr="0093615E" w:rsidRDefault="007068AB">
                  <w:pPr>
                    <w:spacing w:after="0" w:line="240" w:lineRule="auto"/>
                    <w:rPr>
                      <w:lang w:val="en-GB"/>
                    </w:rPr>
                  </w:pPr>
                </w:p>
              </w:tc>
            </w:tr>
            <w:tr w:rsidR="007068AB" w:rsidRPr="0093615E" w14:paraId="6BE852D5"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54E58B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AE735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8CC5E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90DFD8" w14:textId="77777777" w:rsidR="007068AB" w:rsidRPr="0093615E" w:rsidRDefault="007068AB">
                  <w:pPr>
                    <w:spacing w:after="0" w:line="240" w:lineRule="auto"/>
                    <w:rPr>
                      <w:lang w:val="en-GB"/>
                    </w:rPr>
                  </w:pPr>
                </w:p>
              </w:tc>
            </w:tr>
            <w:tr w:rsidR="007068AB" w:rsidRPr="0093615E" w14:paraId="7B08F1C3"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ABEAEC3"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435293" w14:textId="77777777" w:rsidR="007068AB" w:rsidRPr="0093615E" w:rsidRDefault="00BD0725">
                  <w:pPr>
                    <w:spacing w:after="0" w:line="240" w:lineRule="auto"/>
                    <w:rPr>
                      <w:lang w:val="en-GB"/>
                    </w:rPr>
                  </w:pPr>
                  <w:r w:rsidRPr="0093615E">
                    <w:rPr>
                      <w:color w:val="000000"/>
                      <w:lang w:val="en-GB"/>
                    </w:rPr>
                    <w:t>Are all necessary documents concerning the new activities available at all locations where the activities are performed?</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C37BD1"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71AD0F" w14:textId="77777777" w:rsidR="007068AB" w:rsidRPr="0093615E" w:rsidRDefault="007068AB">
                  <w:pPr>
                    <w:spacing w:after="0" w:line="240" w:lineRule="auto"/>
                    <w:rPr>
                      <w:lang w:val="en-GB"/>
                    </w:rPr>
                  </w:pPr>
                </w:p>
              </w:tc>
            </w:tr>
            <w:tr w:rsidR="007068AB" w:rsidRPr="0093615E" w14:paraId="4D8DADDB"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12FCA77"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76FE3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0251C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090190" w14:textId="77777777" w:rsidR="007068AB" w:rsidRPr="0093615E" w:rsidRDefault="007068AB">
                  <w:pPr>
                    <w:spacing w:after="0" w:line="240" w:lineRule="auto"/>
                    <w:rPr>
                      <w:lang w:val="en-GB"/>
                    </w:rPr>
                  </w:pPr>
                </w:p>
              </w:tc>
            </w:tr>
            <w:tr w:rsidR="007068AB" w:rsidRPr="0093615E" w14:paraId="32237BB1"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4F537B6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10</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B21E3F" w14:textId="77777777" w:rsidR="007068AB" w:rsidRPr="0093615E" w:rsidRDefault="00BD0725">
                  <w:pPr>
                    <w:spacing w:after="0" w:line="240" w:lineRule="auto"/>
                    <w:rPr>
                      <w:lang w:val="en-GB"/>
                    </w:rPr>
                  </w:pPr>
                  <w:r w:rsidRPr="0093615E">
                    <w:rPr>
                      <w:color w:val="000000"/>
                      <w:lang w:val="en-GB"/>
                    </w:rPr>
                    <w:t>Is it possible to state that new established activities do not influence negatively activities that have been already carried out?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3F2C14"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8AE942" w14:textId="77777777" w:rsidR="007068AB" w:rsidRPr="0093615E" w:rsidRDefault="007068AB">
                  <w:pPr>
                    <w:spacing w:after="0" w:line="240" w:lineRule="auto"/>
                    <w:rPr>
                      <w:lang w:val="en-GB"/>
                    </w:rPr>
                  </w:pPr>
                </w:p>
              </w:tc>
            </w:tr>
            <w:tr w:rsidR="007068AB" w:rsidRPr="0093615E" w14:paraId="6AFD88CC" w14:textId="77777777" w:rsidTr="0093139A">
              <w:trPr>
                <w:trHeight w:val="262"/>
              </w:trPr>
              <w:tc>
                <w:tcPr>
                  <w:tcW w:w="536" w:type="dxa"/>
                  <w:tcBorders>
                    <w:top w:val="nil"/>
                    <w:left w:val="single" w:sz="7" w:space="0" w:color="000000"/>
                    <w:bottom w:val="single" w:sz="4" w:space="0" w:color="auto"/>
                    <w:right w:val="nil"/>
                  </w:tcBorders>
                  <w:tcMar>
                    <w:top w:w="39" w:type="dxa"/>
                    <w:left w:w="39" w:type="dxa"/>
                    <w:bottom w:w="39" w:type="dxa"/>
                    <w:right w:w="39" w:type="dxa"/>
                  </w:tcMar>
                </w:tcPr>
                <w:p w14:paraId="164D12BD"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5D4A38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92DEE4"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27DB109" w14:textId="77777777" w:rsidR="007068AB" w:rsidRPr="0093615E" w:rsidRDefault="007068AB">
                  <w:pPr>
                    <w:spacing w:after="0" w:line="240" w:lineRule="auto"/>
                    <w:rPr>
                      <w:lang w:val="en-GB"/>
                    </w:rPr>
                  </w:pPr>
                </w:p>
              </w:tc>
            </w:tr>
            <w:tr w:rsidR="007068AB" w:rsidRPr="0093615E" w14:paraId="1817107B" w14:textId="77777777" w:rsidTr="0093139A">
              <w:trPr>
                <w:trHeight w:val="262"/>
              </w:trPr>
              <w:tc>
                <w:tcPr>
                  <w:tcW w:w="536" w:type="dxa"/>
                  <w:tcBorders>
                    <w:top w:val="single" w:sz="4" w:space="0" w:color="auto"/>
                    <w:left w:val="single" w:sz="8" w:space="0" w:color="000000"/>
                    <w:bottom w:val="nil"/>
                    <w:right w:val="single" w:sz="8" w:space="0" w:color="000000"/>
                  </w:tcBorders>
                  <w:tcMar>
                    <w:top w:w="39" w:type="dxa"/>
                    <w:left w:w="39" w:type="dxa"/>
                    <w:bottom w:w="39" w:type="dxa"/>
                    <w:right w:w="39" w:type="dxa"/>
                  </w:tcMar>
                </w:tcPr>
                <w:p w14:paraId="1B75F4D8"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lastRenderedPageBreak/>
                    <w:t>11</w:t>
                  </w:r>
                </w:p>
              </w:tc>
              <w:tc>
                <w:tcPr>
                  <w:tcW w:w="8446" w:type="dxa"/>
                  <w:tcBorders>
                    <w:top w:val="single" w:sz="7" w:space="0" w:color="000000"/>
                    <w:left w:val="single" w:sz="8" w:space="0" w:color="000000"/>
                    <w:bottom w:val="single" w:sz="7" w:space="0" w:color="000000"/>
                    <w:right w:val="single" w:sz="7" w:space="0" w:color="000000"/>
                  </w:tcBorders>
                  <w:tcMar>
                    <w:top w:w="39" w:type="dxa"/>
                    <w:left w:w="39" w:type="dxa"/>
                    <w:bottom w:w="39" w:type="dxa"/>
                    <w:right w:w="39" w:type="dxa"/>
                  </w:tcMar>
                </w:tcPr>
                <w:p w14:paraId="173ECA54" w14:textId="77777777" w:rsidR="007068AB" w:rsidRPr="0093615E" w:rsidRDefault="00BD0725">
                  <w:pPr>
                    <w:spacing w:after="0" w:line="240" w:lineRule="auto"/>
                    <w:rPr>
                      <w:lang w:val="en-GB"/>
                    </w:rPr>
                  </w:pPr>
                  <w:r w:rsidRPr="0093615E">
                    <w:rPr>
                      <w:color w:val="000000"/>
                      <w:lang w:val="en-GB"/>
                    </w:rPr>
                    <w:t>Are all activities linked with establishing of new activities and with their execution assured so to minimize the risk of defective performance of accredited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E4B36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6C39425" w14:textId="77777777" w:rsidR="007068AB" w:rsidRPr="0093615E" w:rsidRDefault="007068AB">
                  <w:pPr>
                    <w:spacing w:after="0" w:line="240" w:lineRule="auto"/>
                    <w:rPr>
                      <w:lang w:val="en-GB"/>
                    </w:rPr>
                  </w:pPr>
                </w:p>
              </w:tc>
            </w:tr>
            <w:tr w:rsidR="007068AB" w:rsidRPr="0093615E" w14:paraId="67D86A7F"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7E00BA3"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2B349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8D96E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E2836B" w14:textId="77777777" w:rsidR="007068AB" w:rsidRPr="0093615E" w:rsidRDefault="007068AB">
                  <w:pPr>
                    <w:spacing w:after="0" w:line="240" w:lineRule="auto"/>
                    <w:rPr>
                      <w:lang w:val="en-GB"/>
                    </w:rPr>
                  </w:pPr>
                </w:p>
              </w:tc>
            </w:tr>
            <w:tr w:rsidR="007068AB" w:rsidRPr="0093615E" w14:paraId="5D501045"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747A870A"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9B82F8" w14:textId="77777777" w:rsidR="007068AB" w:rsidRPr="0093615E" w:rsidRDefault="00BD0725">
                  <w:pPr>
                    <w:spacing w:after="0" w:line="240" w:lineRule="auto"/>
                    <w:rPr>
                      <w:lang w:val="en-GB"/>
                    </w:rPr>
                  </w:pPr>
                  <w:r w:rsidRPr="0093615E">
                    <w:rPr>
                      <w:color w:val="000000"/>
                      <w:lang w:val="en-GB"/>
                    </w:rPr>
                    <w:t>Does the laboratory have documented procedure for receipt of an application for activities under the accredited FS that have not been carried out yet?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FC332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42DE1E" w14:textId="77777777" w:rsidR="007068AB" w:rsidRPr="0093615E" w:rsidRDefault="007068AB">
                  <w:pPr>
                    <w:spacing w:after="0" w:line="240" w:lineRule="auto"/>
                    <w:rPr>
                      <w:lang w:val="en-GB"/>
                    </w:rPr>
                  </w:pPr>
                </w:p>
              </w:tc>
            </w:tr>
            <w:tr w:rsidR="007068AB" w:rsidRPr="0093615E" w14:paraId="4E6CBE2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638D0C11"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14E2A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492CB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B462E57" w14:textId="77777777" w:rsidR="007068AB" w:rsidRPr="0093615E" w:rsidRDefault="007068AB">
                  <w:pPr>
                    <w:spacing w:after="0" w:line="240" w:lineRule="auto"/>
                    <w:rPr>
                      <w:lang w:val="en-GB"/>
                    </w:rPr>
                  </w:pPr>
                </w:p>
              </w:tc>
            </w:tr>
            <w:tr w:rsidR="007068AB" w:rsidRPr="0093615E" w14:paraId="106EA312"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CC7FCCB"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12.1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F39BFAD" w14:textId="77777777" w:rsidR="007068AB" w:rsidRPr="0093615E" w:rsidRDefault="00BD0725">
                  <w:pPr>
                    <w:spacing w:after="0" w:line="240" w:lineRule="auto"/>
                    <w:rPr>
                      <w:lang w:val="en-GB"/>
                    </w:rPr>
                  </w:pPr>
                  <w:r w:rsidRPr="0093615E">
                    <w:rPr>
                      <w:color w:val="000000"/>
                      <w:lang w:val="en-GB"/>
                    </w:rPr>
                    <w:t>In the case the laboratory accepted such application did it have the access to all necessary resources required for the completion of the requested activity?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7B381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322FDC8" w14:textId="77777777" w:rsidR="007068AB" w:rsidRPr="0093615E" w:rsidRDefault="007068AB">
                  <w:pPr>
                    <w:spacing w:after="0" w:line="240" w:lineRule="auto"/>
                    <w:rPr>
                      <w:lang w:val="en-GB"/>
                    </w:rPr>
                  </w:pPr>
                </w:p>
              </w:tc>
            </w:tr>
            <w:tr w:rsidR="007068AB" w:rsidRPr="0093615E" w14:paraId="50F2E3EA"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F72B2F7"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E48AE3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550FB0D"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BC1809" w14:textId="77777777" w:rsidR="007068AB" w:rsidRPr="0093615E" w:rsidRDefault="007068AB">
                  <w:pPr>
                    <w:spacing w:after="0" w:line="240" w:lineRule="auto"/>
                    <w:rPr>
                      <w:lang w:val="en-GB"/>
                    </w:rPr>
                  </w:pPr>
                </w:p>
              </w:tc>
            </w:tr>
            <w:tr w:rsidR="007068AB" w:rsidRPr="0093615E" w14:paraId="759716E8"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11E6F43"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9F1C5A" w14:textId="77777777" w:rsidR="007068AB" w:rsidRPr="0093615E" w:rsidRDefault="00BD0725">
                  <w:pPr>
                    <w:spacing w:after="0" w:line="240" w:lineRule="auto"/>
                    <w:rPr>
                      <w:lang w:val="en-GB"/>
                    </w:rPr>
                  </w:pPr>
                  <w:r w:rsidRPr="0093615E">
                    <w:rPr>
                      <w:color w:val="000000"/>
                      <w:lang w:val="en-GB"/>
                    </w:rPr>
                    <w:t>Does the laboratory inform its clients about procedures for including requested activities in its „</w:t>
                  </w:r>
                  <w:proofErr w:type="gramStart"/>
                  <w:r w:rsidRPr="0093615E">
                    <w:rPr>
                      <w:color w:val="000000"/>
                      <w:lang w:val="en-GB"/>
                    </w:rPr>
                    <w:t>List“ before</w:t>
                  </w:r>
                  <w:proofErr w:type="gramEnd"/>
                  <w:r w:rsidRPr="0093615E">
                    <w:rPr>
                      <w:color w:val="000000"/>
                      <w:lang w:val="en-GB"/>
                    </w:rPr>
                    <w:t xml:space="preserve"> they were carried out?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0F9FA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6DC123" w14:textId="77777777" w:rsidR="007068AB" w:rsidRPr="0093615E" w:rsidRDefault="007068AB">
                  <w:pPr>
                    <w:spacing w:after="0" w:line="240" w:lineRule="auto"/>
                    <w:rPr>
                      <w:lang w:val="en-GB"/>
                    </w:rPr>
                  </w:pPr>
                </w:p>
              </w:tc>
            </w:tr>
            <w:tr w:rsidR="007068AB" w:rsidRPr="0093615E" w14:paraId="121C3CF0"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056AF27"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88A422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18F45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7617D9A" w14:textId="77777777" w:rsidR="007068AB" w:rsidRPr="0093615E" w:rsidRDefault="007068AB">
                  <w:pPr>
                    <w:spacing w:after="0" w:line="240" w:lineRule="auto"/>
                    <w:rPr>
                      <w:lang w:val="en-GB"/>
                    </w:rPr>
                  </w:pPr>
                </w:p>
              </w:tc>
            </w:tr>
            <w:tr w:rsidR="007068AB" w:rsidRPr="0093615E" w14:paraId="6521BE5D"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05A7B4F"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39616A" w14:textId="77777777" w:rsidR="007068AB" w:rsidRPr="0093615E" w:rsidRDefault="00BD0725">
                  <w:pPr>
                    <w:spacing w:after="0" w:line="240" w:lineRule="auto"/>
                    <w:rPr>
                      <w:lang w:val="en-GB"/>
                    </w:rPr>
                  </w:pPr>
                  <w:r w:rsidRPr="0093615E">
                    <w:rPr>
                      <w:color w:val="000000"/>
                      <w:lang w:val="en-GB"/>
                    </w:rPr>
                    <w:t>Does the laboratory inform its clients that it will not be able to issue accredited results unless all the requested activities are satisfactorily accomplished?</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5ADF9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73FC97D" w14:textId="77777777" w:rsidR="007068AB" w:rsidRPr="0093615E" w:rsidRDefault="007068AB">
                  <w:pPr>
                    <w:spacing w:after="0" w:line="240" w:lineRule="auto"/>
                    <w:rPr>
                      <w:lang w:val="en-GB"/>
                    </w:rPr>
                  </w:pPr>
                </w:p>
              </w:tc>
            </w:tr>
            <w:tr w:rsidR="007068AB" w:rsidRPr="0093615E" w14:paraId="1969A98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A90DCA9"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6E284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70CAA7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F4CD03" w14:textId="77777777" w:rsidR="007068AB" w:rsidRPr="0093615E" w:rsidRDefault="007068AB">
                  <w:pPr>
                    <w:spacing w:after="0" w:line="240" w:lineRule="auto"/>
                    <w:rPr>
                      <w:lang w:val="en-GB"/>
                    </w:rPr>
                  </w:pPr>
                </w:p>
              </w:tc>
            </w:tr>
            <w:tr w:rsidR="007068AB" w:rsidRPr="0093615E" w14:paraId="5804CCAB"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5999E27"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154E62D" w14:textId="77777777" w:rsidR="007068AB" w:rsidRPr="0093615E" w:rsidRDefault="00BD0725">
                  <w:pPr>
                    <w:spacing w:after="0" w:line="240" w:lineRule="auto"/>
                    <w:rPr>
                      <w:lang w:val="en-GB"/>
                    </w:rPr>
                  </w:pPr>
                  <w:r w:rsidRPr="0093615E">
                    <w:rPr>
                      <w:color w:val="000000"/>
                      <w:lang w:val="en-GB"/>
                    </w:rPr>
                    <w:t>Does the laboratory inform its clients about the facts related to the FS which influence price for performed service and turnaround time?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0F4C6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F2CF3B" w14:textId="77777777" w:rsidR="007068AB" w:rsidRPr="0093615E" w:rsidRDefault="007068AB">
                  <w:pPr>
                    <w:spacing w:after="0" w:line="240" w:lineRule="auto"/>
                    <w:rPr>
                      <w:lang w:val="en-GB"/>
                    </w:rPr>
                  </w:pPr>
                </w:p>
              </w:tc>
            </w:tr>
            <w:tr w:rsidR="007068AB" w:rsidRPr="0093615E" w14:paraId="49465E48"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B2CABD7"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BC92A4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67B11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01D49E" w14:textId="77777777" w:rsidR="007068AB" w:rsidRPr="0093615E" w:rsidRDefault="007068AB">
                  <w:pPr>
                    <w:spacing w:after="0" w:line="240" w:lineRule="auto"/>
                    <w:rPr>
                      <w:lang w:val="en-GB"/>
                    </w:rPr>
                  </w:pPr>
                </w:p>
              </w:tc>
            </w:tr>
            <w:tr w:rsidR="007068AB" w:rsidRPr="0093615E" w14:paraId="72B4D89C"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B9BC26E"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16</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17EBA60" w14:textId="77777777" w:rsidR="007068AB" w:rsidRPr="0093615E" w:rsidRDefault="00BD0725">
                  <w:pPr>
                    <w:spacing w:after="0" w:line="240" w:lineRule="auto"/>
                    <w:rPr>
                      <w:lang w:val="en-GB"/>
                    </w:rPr>
                  </w:pPr>
                  <w:r w:rsidRPr="0093615E">
                    <w:rPr>
                      <w:color w:val="000000"/>
                      <w:lang w:val="en-GB"/>
                    </w:rPr>
                    <w:t xml:space="preserve">Does the laboratory inform its clients of problems which hinder from accomplishing the offered service successfully linked with FS (if </w:t>
                  </w:r>
                  <w:proofErr w:type="gramStart"/>
                  <w:r w:rsidRPr="0093615E">
                    <w:rPr>
                      <w:color w:val="000000"/>
                      <w:lang w:val="en-GB"/>
                    </w:rPr>
                    <w:t>that situations</w:t>
                  </w:r>
                  <w:proofErr w:type="gramEnd"/>
                  <w:r w:rsidRPr="0093615E">
                    <w:rPr>
                      <w:color w:val="000000"/>
                      <w:lang w:val="en-GB"/>
                    </w:rPr>
                    <w:t xml:space="preserve"> is actual)?</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C0A22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A18C11B" w14:textId="77777777" w:rsidR="007068AB" w:rsidRPr="0093615E" w:rsidRDefault="007068AB">
                  <w:pPr>
                    <w:spacing w:after="0" w:line="240" w:lineRule="auto"/>
                    <w:rPr>
                      <w:lang w:val="en-GB"/>
                    </w:rPr>
                  </w:pPr>
                </w:p>
              </w:tc>
            </w:tr>
            <w:tr w:rsidR="007068AB" w:rsidRPr="0093615E" w14:paraId="4AE90260"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EE6D48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7422A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6116F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9BAB61B" w14:textId="77777777" w:rsidR="007068AB" w:rsidRPr="0093615E" w:rsidRDefault="007068AB">
                  <w:pPr>
                    <w:spacing w:after="0" w:line="240" w:lineRule="auto"/>
                    <w:rPr>
                      <w:lang w:val="en-GB"/>
                    </w:rPr>
                  </w:pPr>
                </w:p>
              </w:tc>
            </w:tr>
            <w:tr w:rsidR="007068AB" w:rsidRPr="0093615E" w14:paraId="27CBCC47"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80CEB2C"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16.1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2A6F011" w14:textId="77777777" w:rsidR="007068AB" w:rsidRPr="0093615E" w:rsidRDefault="00BD0725">
                  <w:pPr>
                    <w:spacing w:after="0" w:line="240" w:lineRule="auto"/>
                    <w:rPr>
                      <w:lang w:val="en-GB"/>
                    </w:rPr>
                  </w:pPr>
                  <w:r w:rsidRPr="0093615E">
                    <w:rPr>
                      <w:color w:val="000000"/>
                      <w:lang w:val="en-GB"/>
                    </w:rPr>
                    <w:t>Does the laboratory adopt such corrective action and in consequence such preventive action in the case of problems appearance, in order to resolve the problem identified and to ensure it does not happen again in the future?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54AA6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019C5F2" w14:textId="77777777" w:rsidR="007068AB" w:rsidRPr="0093615E" w:rsidRDefault="007068AB">
                  <w:pPr>
                    <w:spacing w:after="0" w:line="240" w:lineRule="auto"/>
                    <w:rPr>
                      <w:lang w:val="en-GB"/>
                    </w:rPr>
                  </w:pPr>
                </w:p>
              </w:tc>
            </w:tr>
            <w:tr w:rsidR="007068AB" w:rsidRPr="0093615E" w14:paraId="05744A31"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506880E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26183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7B472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86568DB" w14:textId="77777777" w:rsidR="007068AB" w:rsidRPr="0093615E" w:rsidRDefault="007068AB">
                  <w:pPr>
                    <w:spacing w:after="0" w:line="240" w:lineRule="auto"/>
                    <w:rPr>
                      <w:lang w:val="en-GB"/>
                    </w:rPr>
                  </w:pPr>
                </w:p>
              </w:tc>
            </w:tr>
            <w:tr w:rsidR="007068AB" w:rsidRPr="0093615E" w14:paraId="3889F3E5"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94EE8DB"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347F618" w14:textId="77777777" w:rsidR="007068AB" w:rsidRPr="0093615E" w:rsidRDefault="00BD0725">
                  <w:pPr>
                    <w:spacing w:after="0" w:line="240" w:lineRule="auto"/>
                    <w:rPr>
                      <w:lang w:val="en-GB"/>
                    </w:rPr>
                  </w:pPr>
                  <w:r w:rsidRPr="0093615E">
                    <w:rPr>
                      <w:color w:val="000000"/>
                      <w:lang w:val="en-GB"/>
                    </w:rPr>
                    <w:t>Are the evidences available about updating of the „</w:t>
                  </w:r>
                  <w:proofErr w:type="gramStart"/>
                  <w:r w:rsidRPr="0093615E">
                    <w:rPr>
                      <w:color w:val="000000"/>
                      <w:lang w:val="en-GB"/>
                    </w:rPr>
                    <w:t>List“ after</w:t>
                  </w:r>
                  <w:proofErr w:type="gramEnd"/>
                  <w:r w:rsidRPr="0093615E">
                    <w:rPr>
                      <w:color w:val="000000"/>
                      <w:lang w:val="en-GB"/>
                    </w:rPr>
                    <w:t xml:space="preserve"> performing the required activities?</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B8DD1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105DA06" w14:textId="77777777" w:rsidR="007068AB" w:rsidRPr="0093615E" w:rsidRDefault="007068AB">
                  <w:pPr>
                    <w:spacing w:after="0" w:line="240" w:lineRule="auto"/>
                    <w:rPr>
                      <w:lang w:val="en-GB"/>
                    </w:rPr>
                  </w:pPr>
                </w:p>
              </w:tc>
            </w:tr>
            <w:tr w:rsidR="007068AB" w:rsidRPr="0093615E" w14:paraId="592F43C2"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F5E5842"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6C9B1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85B2C4"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27F002" w14:textId="77777777" w:rsidR="007068AB" w:rsidRPr="0093615E" w:rsidRDefault="007068AB">
                  <w:pPr>
                    <w:spacing w:after="0" w:line="240" w:lineRule="auto"/>
                    <w:rPr>
                      <w:lang w:val="en-GB"/>
                    </w:rPr>
                  </w:pPr>
                </w:p>
              </w:tc>
            </w:tr>
            <w:tr w:rsidR="007068AB" w:rsidRPr="0093615E" w14:paraId="5D0BFBBA"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5474AD0"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0DBF2B" w14:textId="77777777" w:rsidR="007068AB" w:rsidRPr="0093615E" w:rsidRDefault="00BD0725">
                  <w:pPr>
                    <w:spacing w:after="0" w:line="240" w:lineRule="auto"/>
                    <w:rPr>
                      <w:lang w:val="en-GB"/>
                    </w:rPr>
                  </w:pPr>
                  <w:r w:rsidRPr="0093615E">
                    <w:rPr>
                      <w:color w:val="000000"/>
                      <w:lang w:val="en-GB"/>
                    </w:rPr>
                    <w:t>Is it available evidence about the authorization of addition of the additional activities to the „</w:t>
                  </w:r>
                  <w:proofErr w:type="gramStart"/>
                  <w:r w:rsidRPr="0093615E">
                    <w:rPr>
                      <w:color w:val="000000"/>
                      <w:lang w:val="en-GB"/>
                    </w:rPr>
                    <w:t>List“</w:t>
                  </w:r>
                  <w:proofErr w:type="gramEnd"/>
                  <w:r w:rsidRPr="0093615E">
                    <w:rPr>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96B9189"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EBB2876" w14:textId="77777777" w:rsidR="007068AB" w:rsidRPr="0093615E" w:rsidRDefault="007068AB">
                  <w:pPr>
                    <w:spacing w:after="0" w:line="240" w:lineRule="auto"/>
                    <w:rPr>
                      <w:lang w:val="en-GB"/>
                    </w:rPr>
                  </w:pPr>
                </w:p>
              </w:tc>
            </w:tr>
            <w:tr w:rsidR="007068AB" w:rsidRPr="0093615E" w14:paraId="7DF92AC4"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FC4E5A3"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FAA7A9A"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2E3E5D"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B1B3627" w14:textId="77777777" w:rsidR="007068AB" w:rsidRPr="0093615E" w:rsidRDefault="007068AB">
                  <w:pPr>
                    <w:spacing w:after="0" w:line="240" w:lineRule="auto"/>
                    <w:rPr>
                      <w:lang w:val="en-GB"/>
                    </w:rPr>
                  </w:pPr>
                </w:p>
              </w:tc>
            </w:tr>
            <w:tr w:rsidR="007068AB" w:rsidRPr="0093615E" w14:paraId="6C0CEA8E"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AEA8EAC"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19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7044DB" w14:textId="77777777" w:rsidR="007068AB" w:rsidRPr="0093615E" w:rsidRDefault="00BD0725">
                  <w:pPr>
                    <w:spacing w:after="0" w:line="240" w:lineRule="auto"/>
                    <w:rPr>
                      <w:lang w:val="en-GB"/>
                    </w:rPr>
                  </w:pPr>
                  <w:r w:rsidRPr="0093615E">
                    <w:rPr>
                      <w:color w:val="000000"/>
                      <w:lang w:val="en-GB"/>
                    </w:rPr>
                    <w:t>Did the laboratory inform SNAS about performing of every change in the „</w:t>
                  </w:r>
                  <w:proofErr w:type="gramStart"/>
                  <w:r w:rsidRPr="0093615E">
                    <w:rPr>
                      <w:color w:val="000000"/>
                      <w:lang w:val="en-GB"/>
                    </w:rPr>
                    <w:t>List“</w:t>
                  </w:r>
                  <w:proofErr w:type="gramEnd"/>
                  <w:r w:rsidRPr="0093615E">
                    <w:rPr>
                      <w:color w:val="000000"/>
                      <w:lang w:val="en-GB"/>
                    </w:rPr>
                    <w: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50E86B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953B9D6" w14:textId="77777777" w:rsidR="007068AB" w:rsidRPr="0093615E" w:rsidRDefault="007068AB">
                  <w:pPr>
                    <w:spacing w:after="0" w:line="240" w:lineRule="auto"/>
                    <w:rPr>
                      <w:lang w:val="en-GB"/>
                    </w:rPr>
                  </w:pPr>
                </w:p>
              </w:tc>
            </w:tr>
            <w:tr w:rsidR="007068AB" w:rsidRPr="0093615E" w14:paraId="1F007712"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68F430B"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0BE7C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0C7443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78FB430" w14:textId="77777777" w:rsidR="007068AB" w:rsidRPr="0093615E" w:rsidRDefault="007068AB">
                  <w:pPr>
                    <w:spacing w:after="0" w:line="240" w:lineRule="auto"/>
                    <w:rPr>
                      <w:lang w:val="en-GB"/>
                    </w:rPr>
                  </w:pPr>
                </w:p>
              </w:tc>
            </w:tr>
            <w:tr w:rsidR="007068AB" w:rsidRPr="0093615E" w14:paraId="638EB5E5"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FE4BB03" w14:textId="77777777" w:rsidR="007068AB" w:rsidRPr="0093615E" w:rsidRDefault="00BD0725">
                  <w:pPr>
                    <w:spacing w:after="0" w:line="240" w:lineRule="auto"/>
                    <w:jc w:val="center"/>
                    <w:rPr>
                      <w:lang w:val="en-GB"/>
                    </w:rPr>
                  </w:pPr>
                  <w:r w:rsidRPr="0093615E">
                    <w:rPr>
                      <w:rFonts w:ascii="Arial" w:eastAsia="Arial" w:hAnsi="Arial"/>
                      <w:b/>
                      <w:color w:val="000000"/>
                      <w:sz w:val="16"/>
                      <w:lang w:val="en-GB"/>
                    </w:rPr>
                    <w:t>20</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E75B40" w14:textId="77777777" w:rsidR="007068AB" w:rsidRPr="0093615E" w:rsidRDefault="00BD0725">
                  <w:pPr>
                    <w:spacing w:after="0" w:line="240" w:lineRule="auto"/>
                    <w:rPr>
                      <w:lang w:val="en-GB"/>
                    </w:rPr>
                  </w:pPr>
                  <w:r w:rsidRPr="0093615E">
                    <w:rPr>
                      <w:color w:val="000000"/>
                      <w:lang w:val="en-GB"/>
                    </w:rPr>
                    <w:t>Did the laboratory redefine boundaries, within which the scope is flexible, in cooperation with SNAS, if the problem with the possibility to offer the services in the accredited FS is still actual?</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A4752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2F16EA" w14:textId="77777777" w:rsidR="007068AB" w:rsidRPr="0093615E" w:rsidRDefault="007068AB">
                  <w:pPr>
                    <w:spacing w:after="0" w:line="240" w:lineRule="auto"/>
                    <w:rPr>
                      <w:lang w:val="en-GB"/>
                    </w:rPr>
                  </w:pPr>
                </w:p>
              </w:tc>
            </w:tr>
            <w:tr w:rsidR="007068AB" w:rsidRPr="0093615E" w14:paraId="7D0957C4"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4E4F672"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CF659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579BE41"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A84A05F" w14:textId="77777777" w:rsidR="007068AB" w:rsidRPr="0093615E" w:rsidRDefault="007068AB">
                  <w:pPr>
                    <w:spacing w:after="0" w:line="240" w:lineRule="auto"/>
                    <w:rPr>
                      <w:lang w:val="en-GB"/>
                    </w:rPr>
                  </w:pPr>
                </w:p>
              </w:tc>
            </w:tr>
            <w:tr w:rsidR="007068AB" w:rsidRPr="0093615E" w14:paraId="5021EE99"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A78F2B0"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0326C6" w14:textId="77777777" w:rsidR="007068AB" w:rsidRPr="0093615E" w:rsidRDefault="00BD0725">
                  <w:pPr>
                    <w:spacing w:after="0" w:line="240" w:lineRule="auto"/>
                    <w:rPr>
                      <w:lang w:val="en-GB"/>
                    </w:rPr>
                  </w:pPr>
                  <w:r w:rsidRPr="0093615E">
                    <w:rPr>
                      <w:color w:val="000000"/>
                      <w:lang w:val="en-GB"/>
                    </w:rPr>
                    <w:t xml:space="preserve">Does CAB understand the rules and procedures for the implementation and management of FR?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CF355C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2F1ABF" w14:textId="77777777" w:rsidR="007068AB" w:rsidRPr="0093615E" w:rsidRDefault="007068AB">
                  <w:pPr>
                    <w:spacing w:after="0" w:line="240" w:lineRule="auto"/>
                    <w:rPr>
                      <w:lang w:val="en-GB"/>
                    </w:rPr>
                  </w:pPr>
                </w:p>
              </w:tc>
            </w:tr>
            <w:tr w:rsidR="007068AB" w:rsidRPr="0093615E" w14:paraId="4AE7147D"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0CB3BE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FC6AC7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D43CD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2F8AA7" w14:textId="77777777" w:rsidR="007068AB" w:rsidRPr="0093615E" w:rsidRDefault="007068AB">
                  <w:pPr>
                    <w:spacing w:after="0" w:line="240" w:lineRule="auto"/>
                    <w:rPr>
                      <w:lang w:val="en-GB"/>
                    </w:rPr>
                  </w:pPr>
                </w:p>
              </w:tc>
            </w:tr>
            <w:tr w:rsidR="007068AB" w:rsidRPr="0093615E" w14:paraId="714B78E6"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E09E7DD"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22</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D10C4B3" w14:textId="77777777" w:rsidR="007068AB" w:rsidRPr="0093615E" w:rsidRDefault="00BD0725">
                  <w:pPr>
                    <w:spacing w:after="0" w:line="240" w:lineRule="auto"/>
                    <w:rPr>
                      <w:lang w:val="en-GB"/>
                    </w:rPr>
                  </w:pPr>
                  <w:r w:rsidRPr="0093615E">
                    <w:rPr>
                      <w:color w:val="000000"/>
                      <w:lang w:val="en-GB"/>
                    </w:rPr>
                    <w:t xml:space="preserve">Is the performance and stability of management system of CAB sufficient?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5708C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0F99164" w14:textId="77777777" w:rsidR="007068AB" w:rsidRPr="0093615E" w:rsidRDefault="007068AB">
                  <w:pPr>
                    <w:spacing w:after="0" w:line="240" w:lineRule="auto"/>
                    <w:rPr>
                      <w:lang w:val="en-GB"/>
                    </w:rPr>
                  </w:pPr>
                </w:p>
              </w:tc>
            </w:tr>
            <w:tr w:rsidR="007068AB" w:rsidRPr="0093615E" w14:paraId="79AAE3B9"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76A0C02"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A5B9DB1"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BD579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D6BA03" w14:textId="77777777" w:rsidR="007068AB" w:rsidRPr="0093615E" w:rsidRDefault="007068AB">
                  <w:pPr>
                    <w:spacing w:after="0" w:line="240" w:lineRule="auto"/>
                    <w:rPr>
                      <w:lang w:val="en-GB"/>
                    </w:rPr>
                  </w:pPr>
                </w:p>
              </w:tc>
            </w:tr>
            <w:tr w:rsidR="007068AB" w:rsidRPr="0093615E" w14:paraId="103079D6"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BEF19DC"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23</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BFC4E6" w14:textId="77777777" w:rsidR="007068AB" w:rsidRPr="0093615E" w:rsidRDefault="00BD0725">
                  <w:pPr>
                    <w:spacing w:after="0" w:line="240" w:lineRule="auto"/>
                    <w:rPr>
                      <w:lang w:val="en-GB"/>
                    </w:rPr>
                  </w:pPr>
                  <w:r w:rsidRPr="0093615E">
                    <w:rPr>
                      <w:color w:val="000000"/>
                      <w:lang w:val="en-GB"/>
                    </w:rPr>
                    <w:t xml:space="preserve">Does CAB in FR consider the complexity of conformity assessment activities?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DF152F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E08BC66" w14:textId="77777777" w:rsidR="007068AB" w:rsidRPr="0093615E" w:rsidRDefault="007068AB">
                  <w:pPr>
                    <w:spacing w:after="0" w:line="240" w:lineRule="auto"/>
                    <w:rPr>
                      <w:lang w:val="en-GB"/>
                    </w:rPr>
                  </w:pPr>
                </w:p>
              </w:tc>
            </w:tr>
            <w:tr w:rsidR="007068AB" w:rsidRPr="0093615E" w14:paraId="3A9AF35A"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2EBEC5F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BE13B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070BA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357CE87" w14:textId="77777777" w:rsidR="007068AB" w:rsidRPr="0093615E" w:rsidRDefault="007068AB">
                  <w:pPr>
                    <w:spacing w:after="0" w:line="240" w:lineRule="auto"/>
                    <w:rPr>
                      <w:lang w:val="en-GB"/>
                    </w:rPr>
                  </w:pPr>
                </w:p>
              </w:tc>
            </w:tr>
            <w:tr w:rsidR="007068AB" w:rsidRPr="0093615E" w14:paraId="52E72EF1"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65769A29"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24</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2050844" w14:textId="77777777" w:rsidR="007068AB" w:rsidRPr="0093615E" w:rsidRDefault="00BD0725">
                  <w:pPr>
                    <w:spacing w:after="0" w:line="240" w:lineRule="auto"/>
                    <w:rPr>
                      <w:lang w:val="en-GB"/>
                    </w:rPr>
                  </w:pPr>
                  <w:r w:rsidRPr="0093615E">
                    <w:rPr>
                      <w:color w:val="000000"/>
                      <w:lang w:val="en-GB"/>
                    </w:rPr>
                    <w:t xml:space="preserve">Is the scope of flexibility provided by CAB satisfactory?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1AC55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123E27" w14:textId="77777777" w:rsidR="007068AB" w:rsidRPr="0093615E" w:rsidRDefault="007068AB">
                  <w:pPr>
                    <w:spacing w:after="0" w:line="240" w:lineRule="auto"/>
                    <w:rPr>
                      <w:lang w:val="en-GB"/>
                    </w:rPr>
                  </w:pPr>
                </w:p>
              </w:tc>
            </w:tr>
            <w:tr w:rsidR="007068AB" w:rsidRPr="0093615E" w14:paraId="4592A72D"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A00A60D"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5EEF3A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06FB1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5DC0AAE" w14:textId="77777777" w:rsidR="007068AB" w:rsidRPr="0093615E" w:rsidRDefault="007068AB">
                  <w:pPr>
                    <w:spacing w:after="0" w:line="240" w:lineRule="auto"/>
                    <w:rPr>
                      <w:lang w:val="en-GB"/>
                    </w:rPr>
                  </w:pPr>
                </w:p>
              </w:tc>
            </w:tr>
            <w:tr w:rsidR="007068AB" w:rsidRPr="0093615E" w14:paraId="7F8E17E9"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26244DC1"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25</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9C7A7E0" w14:textId="77777777" w:rsidR="007068AB" w:rsidRPr="0093615E" w:rsidRDefault="00BD0725">
                  <w:pPr>
                    <w:spacing w:after="0" w:line="240" w:lineRule="auto"/>
                    <w:rPr>
                      <w:lang w:val="en-GB"/>
                    </w:rPr>
                  </w:pPr>
                  <w:r w:rsidRPr="0093615E">
                    <w:rPr>
                      <w:color w:val="000000"/>
                      <w:lang w:val="en-GB"/>
                    </w:rPr>
                    <w:t>What are the risks to the reputation of SNAS, CAB and the market? Does CAB consider these risks in the performance of the activities carried out within the framework of flexibility?</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B80102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AF83820" w14:textId="77777777" w:rsidR="007068AB" w:rsidRPr="0093615E" w:rsidRDefault="007068AB">
                  <w:pPr>
                    <w:spacing w:after="0" w:line="240" w:lineRule="auto"/>
                    <w:rPr>
                      <w:lang w:val="en-GB"/>
                    </w:rPr>
                  </w:pPr>
                </w:p>
              </w:tc>
            </w:tr>
            <w:tr w:rsidR="007068AB" w:rsidRPr="0093615E" w14:paraId="1023925A" w14:textId="77777777" w:rsidTr="0093139A">
              <w:trPr>
                <w:trHeight w:val="262"/>
              </w:trPr>
              <w:tc>
                <w:tcPr>
                  <w:tcW w:w="536" w:type="dxa"/>
                  <w:tcBorders>
                    <w:top w:val="nil"/>
                    <w:left w:val="single" w:sz="7" w:space="0" w:color="000000"/>
                    <w:bottom w:val="single" w:sz="4" w:space="0" w:color="auto"/>
                    <w:right w:val="nil"/>
                  </w:tcBorders>
                  <w:tcMar>
                    <w:top w:w="39" w:type="dxa"/>
                    <w:left w:w="39" w:type="dxa"/>
                    <w:bottom w:w="39" w:type="dxa"/>
                    <w:right w:w="39" w:type="dxa"/>
                  </w:tcMar>
                </w:tcPr>
                <w:p w14:paraId="09384241"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612FE87" w14:textId="77777777" w:rsidR="0093615E" w:rsidRDefault="0093615E">
                  <w:pPr>
                    <w:spacing w:after="0" w:line="240" w:lineRule="auto"/>
                    <w:rPr>
                      <w:lang w:val="en-GB"/>
                    </w:rPr>
                  </w:pPr>
                </w:p>
                <w:p w14:paraId="21BEBB2F" w14:textId="77777777" w:rsidR="0093615E" w:rsidRDefault="0093615E">
                  <w:pPr>
                    <w:spacing w:after="0" w:line="240" w:lineRule="auto"/>
                    <w:rPr>
                      <w:lang w:val="en-GB"/>
                    </w:rPr>
                  </w:pPr>
                </w:p>
                <w:p w14:paraId="4E526DC9" w14:textId="51BB83DE" w:rsidR="0093615E" w:rsidRPr="0093615E" w:rsidRDefault="0093615E">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B4A9E5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8AA8100" w14:textId="77777777" w:rsidR="007068AB" w:rsidRPr="0093615E" w:rsidRDefault="007068AB">
                  <w:pPr>
                    <w:spacing w:after="0" w:line="240" w:lineRule="auto"/>
                    <w:rPr>
                      <w:lang w:val="en-GB"/>
                    </w:rPr>
                  </w:pPr>
                </w:p>
              </w:tc>
            </w:tr>
            <w:tr w:rsidR="007068AB" w:rsidRPr="0093615E" w14:paraId="2B4AD69D" w14:textId="77777777" w:rsidTr="0093139A">
              <w:trPr>
                <w:trHeight w:val="262"/>
              </w:trPr>
              <w:tc>
                <w:tcPr>
                  <w:tcW w:w="536" w:type="dxa"/>
                  <w:tcBorders>
                    <w:top w:val="single" w:sz="4" w:space="0" w:color="auto"/>
                    <w:left w:val="single" w:sz="8" w:space="0" w:color="000000"/>
                    <w:bottom w:val="nil"/>
                    <w:right w:val="single" w:sz="8" w:space="0" w:color="000000"/>
                  </w:tcBorders>
                  <w:tcMar>
                    <w:top w:w="39" w:type="dxa"/>
                    <w:left w:w="39" w:type="dxa"/>
                    <w:bottom w:w="39" w:type="dxa"/>
                    <w:right w:w="39" w:type="dxa"/>
                  </w:tcMar>
                </w:tcPr>
                <w:p w14:paraId="3FB246C2"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lastRenderedPageBreak/>
                    <w:t>26</w:t>
                  </w:r>
                </w:p>
              </w:tc>
              <w:tc>
                <w:tcPr>
                  <w:tcW w:w="8446" w:type="dxa"/>
                  <w:tcBorders>
                    <w:top w:val="single" w:sz="7" w:space="0" w:color="000000"/>
                    <w:left w:val="single" w:sz="8" w:space="0" w:color="000000"/>
                    <w:bottom w:val="single" w:sz="7" w:space="0" w:color="000000"/>
                    <w:right w:val="single" w:sz="7" w:space="0" w:color="000000"/>
                  </w:tcBorders>
                  <w:tcMar>
                    <w:top w:w="39" w:type="dxa"/>
                    <w:left w:w="39" w:type="dxa"/>
                    <w:bottom w:w="39" w:type="dxa"/>
                    <w:right w:w="39" w:type="dxa"/>
                  </w:tcMar>
                </w:tcPr>
                <w:p w14:paraId="355165EE" w14:textId="77777777" w:rsidR="007068AB" w:rsidRPr="0093615E" w:rsidRDefault="00BD0725">
                  <w:pPr>
                    <w:spacing w:after="0" w:line="240" w:lineRule="auto"/>
                    <w:rPr>
                      <w:lang w:val="en-GB"/>
                    </w:rPr>
                  </w:pPr>
                  <w:r w:rsidRPr="0093615E">
                    <w:rPr>
                      <w:color w:val="000000"/>
                      <w:lang w:val="en-GB"/>
                    </w:rPr>
                    <w:t xml:space="preserve">Is the stability of the professional personnel within CAB responsible for activities related to the flexible scope sufficient?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EC0330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E736085" w14:textId="77777777" w:rsidR="007068AB" w:rsidRPr="0093615E" w:rsidRDefault="007068AB">
                  <w:pPr>
                    <w:spacing w:after="0" w:line="240" w:lineRule="auto"/>
                    <w:rPr>
                      <w:lang w:val="en-GB"/>
                    </w:rPr>
                  </w:pPr>
                </w:p>
              </w:tc>
            </w:tr>
            <w:tr w:rsidR="007068AB" w:rsidRPr="0093615E" w14:paraId="72FEB72D"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7118081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1FB705D"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6126C23"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BCB5813" w14:textId="77777777" w:rsidR="007068AB" w:rsidRPr="0093615E" w:rsidRDefault="007068AB">
                  <w:pPr>
                    <w:spacing w:after="0" w:line="240" w:lineRule="auto"/>
                    <w:rPr>
                      <w:lang w:val="en-GB"/>
                    </w:rPr>
                  </w:pPr>
                </w:p>
              </w:tc>
            </w:tr>
            <w:tr w:rsidR="007068AB" w:rsidRPr="0093615E" w14:paraId="1FE418F2"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0C6374E"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27</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446BD9" w14:textId="77777777" w:rsidR="007068AB" w:rsidRPr="0093615E" w:rsidRDefault="00BD0725">
                  <w:pPr>
                    <w:spacing w:after="0" w:line="240" w:lineRule="auto"/>
                    <w:rPr>
                      <w:lang w:val="en-GB"/>
                    </w:rPr>
                  </w:pPr>
                  <w:r w:rsidRPr="0093615E">
                    <w:rPr>
                      <w:color w:val="000000"/>
                      <w:lang w:val="en-GB"/>
                    </w:rPr>
                    <w:t xml:space="preserve">Is the knowledge of CAB personnel sufficient to confirm compliance between the relevant standards and the activities performed in CAB?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EEA4CB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D8E872A" w14:textId="77777777" w:rsidR="007068AB" w:rsidRPr="0093615E" w:rsidRDefault="007068AB">
                  <w:pPr>
                    <w:spacing w:after="0" w:line="240" w:lineRule="auto"/>
                    <w:rPr>
                      <w:lang w:val="en-GB"/>
                    </w:rPr>
                  </w:pPr>
                </w:p>
              </w:tc>
            </w:tr>
            <w:tr w:rsidR="007068AB" w:rsidRPr="0093615E" w14:paraId="1D7E1610"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0C9DC8B8"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C29F54A"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0B3E570"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075AD16" w14:textId="77777777" w:rsidR="007068AB" w:rsidRPr="0093615E" w:rsidRDefault="007068AB">
                  <w:pPr>
                    <w:spacing w:after="0" w:line="240" w:lineRule="auto"/>
                    <w:rPr>
                      <w:lang w:val="en-GB"/>
                    </w:rPr>
                  </w:pPr>
                </w:p>
              </w:tc>
            </w:tr>
            <w:tr w:rsidR="007068AB" w:rsidRPr="0093615E" w14:paraId="27C05132"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09211AF7"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28</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6141D37" w14:textId="77777777" w:rsidR="007068AB" w:rsidRPr="0093615E" w:rsidRDefault="00BD0725">
                  <w:pPr>
                    <w:spacing w:after="0" w:line="240" w:lineRule="auto"/>
                    <w:rPr>
                      <w:lang w:val="en-GB"/>
                    </w:rPr>
                  </w:pPr>
                  <w:r w:rsidRPr="0093615E">
                    <w:rPr>
                      <w:color w:val="000000"/>
                      <w:lang w:val="en-GB"/>
                    </w:rPr>
                    <w:t xml:space="preserve">Is the flexible scope used to meet regulatory authority requirements? </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B1BC9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99DD9FC" w14:textId="77777777" w:rsidR="007068AB" w:rsidRPr="0093615E" w:rsidRDefault="007068AB">
                  <w:pPr>
                    <w:spacing w:after="0" w:line="240" w:lineRule="auto"/>
                    <w:rPr>
                      <w:lang w:val="en-GB"/>
                    </w:rPr>
                  </w:pPr>
                </w:p>
              </w:tc>
            </w:tr>
            <w:tr w:rsidR="007068AB" w:rsidRPr="0093615E" w14:paraId="17DAC71B"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7F7AAEE"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1365360B"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CD705B6"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002D60E" w14:textId="77777777" w:rsidR="007068AB" w:rsidRPr="0093615E" w:rsidRDefault="007068AB">
                  <w:pPr>
                    <w:spacing w:after="0" w:line="240" w:lineRule="auto"/>
                    <w:rPr>
                      <w:lang w:val="en-GB"/>
                    </w:rPr>
                  </w:pPr>
                </w:p>
              </w:tc>
            </w:tr>
            <w:tr w:rsidR="007068AB" w:rsidRPr="0093615E" w14:paraId="311328B9"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3F151F7D"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29</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865DF98" w14:textId="77777777" w:rsidR="007068AB" w:rsidRPr="0093615E" w:rsidRDefault="00BD0725">
                  <w:pPr>
                    <w:spacing w:after="0" w:line="240" w:lineRule="auto"/>
                    <w:rPr>
                      <w:lang w:val="en-GB"/>
                    </w:rPr>
                  </w:pPr>
                  <w:r w:rsidRPr="0093615E">
                    <w:rPr>
                      <w:color w:val="000000"/>
                      <w:lang w:val="en-GB"/>
                    </w:rPr>
                    <w:t>Is the planned frequency of using the flexible scope sufficient?</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73F943F"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D27206A" w14:textId="77777777" w:rsidR="007068AB" w:rsidRPr="0093615E" w:rsidRDefault="007068AB">
                  <w:pPr>
                    <w:spacing w:after="0" w:line="240" w:lineRule="auto"/>
                    <w:rPr>
                      <w:lang w:val="en-GB"/>
                    </w:rPr>
                  </w:pPr>
                </w:p>
              </w:tc>
            </w:tr>
            <w:tr w:rsidR="007068AB" w:rsidRPr="0093615E" w14:paraId="065DC854"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70E0D1C"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119C51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4AAB5A2"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406DD1F" w14:textId="77777777" w:rsidR="007068AB" w:rsidRPr="0093615E" w:rsidRDefault="007068AB">
                  <w:pPr>
                    <w:spacing w:after="0" w:line="240" w:lineRule="auto"/>
                    <w:rPr>
                      <w:lang w:val="en-GB"/>
                    </w:rPr>
                  </w:pPr>
                </w:p>
              </w:tc>
            </w:tr>
            <w:tr w:rsidR="007068AB" w:rsidRPr="0093615E" w14:paraId="160015CC"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56DAFEBA"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30</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A6B18F6" w14:textId="77777777" w:rsidR="007068AB" w:rsidRPr="0093615E" w:rsidRDefault="00BD0725">
                  <w:pPr>
                    <w:spacing w:after="0" w:line="240" w:lineRule="auto"/>
                    <w:rPr>
                      <w:lang w:val="en-GB"/>
                    </w:rPr>
                  </w:pPr>
                  <w:r w:rsidRPr="0093615E">
                    <w:rPr>
                      <w:color w:val="000000"/>
                      <w:lang w:val="en-GB"/>
                    </w:rPr>
                    <w:t>Is the scope of controls suggested by the CAB sufficient to manage the flexible scope?</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9A964B7"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289A809" w14:textId="77777777" w:rsidR="007068AB" w:rsidRPr="0093615E" w:rsidRDefault="007068AB">
                  <w:pPr>
                    <w:spacing w:after="0" w:line="240" w:lineRule="auto"/>
                    <w:rPr>
                      <w:lang w:val="en-GB"/>
                    </w:rPr>
                  </w:pPr>
                </w:p>
              </w:tc>
            </w:tr>
            <w:tr w:rsidR="007068AB" w:rsidRPr="0093615E" w14:paraId="59151685"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1C50F340"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90A44E"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FFC3E2C"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AE9DECC" w14:textId="77777777" w:rsidR="007068AB" w:rsidRPr="0093615E" w:rsidRDefault="007068AB">
                  <w:pPr>
                    <w:spacing w:after="0" w:line="240" w:lineRule="auto"/>
                    <w:rPr>
                      <w:lang w:val="en-GB"/>
                    </w:rPr>
                  </w:pPr>
                </w:p>
              </w:tc>
            </w:tr>
            <w:tr w:rsidR="007068AB" w:rsidRPr="0093615E" w14:paraId="7593F843" w14:textId="77777777" w:rsidTr="0093139A">
              <w:trPr>
                <w:trHeight w:val="262"/>
              </w:trPr>
              <w:tc>
                <w:tcPr>
                  <w:tcW w:w="536" w:type="dxa"/>
                  <w:tcBorders>
                    <w:top w:val="nil"/>
                    <w:left w:val="single" w:sz="7" w:space="0" w:color="000000"/>
                    <w:bottom w:val="nil"/>
                    <w:right w:val="nil"/>
                  </w:tcBorders>
                  <w:tcMar>
                    <w:top w:w="39" w:type="dxa"/>
                    <w:left w:w="39" w:type="dxa"/>
                    <w:bottom w:w="39" w:type="dxa"/>
                    <w:right w:w="39" w:type="dxa"/>
                  </w:tcMar>
                </w:tcPr>
                <w:p w14:paraId="190DC110" w14:textId="77777777" w:rsidR="007068AB" w:rsidRPr="0093615E" w:rsidRDefault="00BD0725">
                  <w:pPr>
                    <w:spacing w:after="0" w:line="240" w:lineRule="auto"/>
                    <w:jc w:val="center"/>
                    <w:rPr>
                      <w:lang w:val="en-GB"/>
                    </w:rPr>
                  </w:pPr>
                  <w:r w:rsidRPr="0093615E">
                    <w:rPr>
                      <w:rFonts w:ascii="Arial" w:eastAsia="Arial" w:hAnsi="Arial"/>
                      <w:color w:val="000000"/>
                      <w:sz w:val="16"/>
                      <w:lang w:val="en-GB"/>
                    </w:rPr>
                    <w:t>31</w:t>
                  </w: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3FB446FF" w14:textId="77777777" w:rsidR="007068AB" w:rsidRPr="0093615E" w:rsidRDefault="00BD0725">
                  <w:pPr>
                    <w:spacing w:after="0" w:line="240" w:lineRule="auto"/>
                    <w:rPr>
                      <w:lang w:val="en-GB"/>
                    </w:rPr>
                  </w:pPr>
                  <w:r w:rsidRPr="0093615E">
                    <w:rPr>
                      <w:color w:val="000000"/>
                      <w:lang w:val="en-GB"/>
                    </w:rPr>
                    <w:t>Has CAB considered the location and geographical risks in the performance of activities included in the FR?</w:t>
                  </w: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21489B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68F40C97" w14:textId="77777777" w:rsidR="007068AB" w:rsidRPr="0093615E" w:rsidRDefault="007068AB">
                  <w:pPr>
                    <w:spacing w:after="0" w:line="240" w:lineRule="auto"/>
                    <w:rPr>
                      <w:lang w:val="en-GB"/>
                    </w:rPr>
                  </w:pPr>
                </w:p>
              </w:tc>
            </w:tr>
            <w:tr w:rsidR="007068AB" w:rsidRPr="0093615E" w14:paraId="11041C71" w14:textId="77777777" w:rsidTr="0093139A">
              <w:trPr>
                <w:trHeight w:val="262"/>
              </w:trPr>
              <w:tc>
                <w:tcPr>
                  <w:tcW w:w="536" w:type="dxa"/>
                  <w:tcBorders>
                    <w:top w:val="nil"/>
                    <w:left w:val="single" w:sz="7" w:space="0" w:color="000000"/>
                    <w:bottom w:val="single" w:sz="7" w:space="0" w:color="000000"/>
                    <w:right w:val="nil"/>
                  </w:tcBorders>
                  <w:tcMar>
                    <w:top w:w="39" w:type="dxa"/>
                    <w:left w:w="39" w:type="dxa"/>
                    <w:bottom w:w="39" w:type="dxa"/>
                    <w:right w:w="39" w:type="dxa"/>
                  </w:tcMar>
                </w:tcPr>
                <w:p w14:paraId="48A81967" w14:textId="77777777" w:rsidR="007068AB" w:rsidRPr="0093615E" w:rsidRDefault="007068AB">
                  <w:pPr>
                    <w:spacing w:after="0" w:line="240" w:lineRule="auto"/>
                    <w:rPr>
                      <w:lang w:val="en-GB"/>
                    </w:rPr>
                  </w:pPr>
                </w:p>
              </w:tc>
              <w:tc>
                <w:tcPr>
                  <w:tcW w:w="844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3E35005"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281B438" w14:textId="77777777" w:rsidR="007068AB" w:rsidRPr="0093615E" w:rsidRDefault="007068AB">
                  <w:pPr>
                    <w:spacing w:after="0" w:line="240" w:lineRule="auto"/>
                    <w:rPr>
                      <w:lang w:val="en-GB"/>
                    </w:rPr>
                  </w:pPr>
                </w:p>
              </w:tc>
              <w:tc>
                <w:tcPr>
                  <w:tcW w:w="506"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74EBB177" w14:textId="77777777" w:rsidR="007068AB" w:rsidRPr="0093615E" w:rsidRDefault="007068AB">
                  <w:pPr>
                    <w:spacing w:after="0" w:line="240" w:lineRule="auto"/>
                    <w:rPr>
                      <w:lang w:val="en-GB"/>
                    </w:rPr>
                  </w:pPr>
                </w:p>
              </w:tc>
            </w:tr>
          </w:tbl>
          <w:p w14:paraId="65C3D86A" w14:textId="77777777" w:rsidR="007068AB" w:rsidRPr="0093615E" w:rsidRDefault="007068AB">
            <w:pPr>
              <w:spacing w:after="0" w:line="240" w:lineRule="auto"/>
              <w:rPr>
                <w:lang w:val="en-GB"/>
              </w:rPr>
            </w:pPr>
          </w:p>
        </w:tc>
        <w:tc>
          <w:tcPr>
            <w:tcW w:w="44" w:type="dxa"/>
          </w:tcPr>
          <w:p w14:paraId="0A95F7D2" w14:textId="77777777" w:rsidR="007068AB" w:rsidRPr="0093615E" w:rsidRDefault="007068AB">
            <w:pPr>
              <w:pStyle w:val="EmptyCellLayoutStyle"/>
              <w:spacing w:after="0" w:line="240" w:lineRule="auto"/>
              <w:rPr>
                <w:lang w:val="en-GB"/>
              </w:rPr>
            </w:pPr>
          </w:p>
        </w:tc>
      </w:tr>
      <w:tr w:rsidR="007068AB" w:rsidRPr="0093615E" w14:paraId="4190AE8E" w14:textId="77777777">
        <w:trPr>
          <w:trHeight w:val="422"/>
        </w:trPr>
        <w:tc>
          <w:tcPr>
            <w:tcW w:w="1447" w:type="dxa"/>
          </w:tcPr>
          <w:p w14:paraId="5A470CA4" w14:textId="77777777" w:rsidR="007068AB" w:rsidRPr="0093615E" w:rsidRDefault="007068AB">
            <w:pPr>
              <w:pStyle w:val="EmptyCellLayoutStyle"/>
              <w:spacing w:after="0" w:line="240" w:lineRule="auto"/>
              <w:rPr>
                <w:lang w:val="en-GB"/>
              </w:rPr>
            </w:pPr>
          </w:p>
        </w:tc>
        <w:tc>
          <w:tcPr>
            <w:tcW w:w="164" w:type="dxa"/>
          </w:tcPr>
          <w:p w14:paraId="72BCC358" w14:textId="77777777" w:rsidR="007068AB" w:rsidRPr="0093615E" w:rsidRDefault="007068AB">
            <w:pPr>
              <w:pStyle w:val="EmptyCellLayoutStyle"/>
              <w:spacing w:after="0" w:line="240" w:lineRule="auto"/>
              <w:rPr>
                <w:lang w:val="en-GB"/>
              </w:rPr>
            </w:pPr>
          </w:p>
        </w:tc>
        <w:tc>
          <w:tcPr>
            <w:tcW w:w="4079" w:type="dxa"/>
          </w:tcPr>
          <w:p w14:paraId="4E9F0A05" w14:textId="77777777" w:rsidR="007068AB" w:rsidRPr="0093615E" w:rsidRDefault="007068AB">
            <w:pPr>
              <w:pStyle w:val="EmptyCellLayoutStyle"/>
              <w:spacing w:after="0" w:line="240" w:lineRule="auto"/>
              <w:rPr>
                <w:lang w:val="en-GB"/>
              </w:rPr>
            </w:pPr>
          </w:p>
        </w:tc>
        <w:tc>
          <w:tcPr>
            <w:tcW w:w="1232" w:type="dxa"/>
          </w:tcPr>
          <w:p w14:paraId="46502FD1" w14:textId="77777777" w:rsidR="007068AB" w:rsidRPr="0093615E" w:rsidRDefault="007068AB">
            <w:pPr>
              <w:pStyle w:val="EmptyCellLayoutStyle"/>
              <w:spacing w:after="0" w:line="240" w:lineRule="auto"/>
              <w:rPr>
                <w:lang w:val="en-GB"/>
              </w:rPr>
            </w:pPr>
          </w:p>
        </w:tc>
        <w:tc>
          <w:tcPr>
            <w:tcW w:w="1845" w:type="dxa"/>
          </w:tcPr>
          <w:p w14:paraId="0D474224" w14:textId="77777777" w:rsidR="007068AB" w:rsidRPr="0093615E" w:rsidRDefault="007068AB">
            <w:pPr>
              <w:pStyle w:val="EmptyCellLayoutStyle"/>
              <w:spacing w:after="0" w:line="240" w:lineRule="auto"/>
              <w:rPr>
                <w:lang w:val="en-GB"/>
              </w:rPr>
            </w:pPr>
          </w:p>
        </w:tc>
        <w:tc>
          <w:tcPr>
            <w:tcW w:w="1224" w:type="dxa"/>
          </w:tcPr>
          <w:p w14:paraId="01C1110F" w14:textId="77777777" w:rsidR="007068AB" w:rsidRPr="0093615E" w:rsidRDefault="007068AB">
            <w:pPr>
              <w:pStyle w:val="EmptyCellLayoutStyle"/>
              <w:spacing w:after="0" w:line="240" w:lineRule="auto"/>
              <w:rPr>
                <w:lang w:val="en-GB"/>
              </w:rPr>
            </w:pPr>
          </w:p>
        </w:tc>
        <w:tc>
          <w:tcPr>
            <w:tcW w:w="44" w:type="dxa"/>
          </w:tcPr>
          <w:p w14:paraId="66B825D8" w14:textId="77777777" w:rsidR="007068AB" w:rsidRPr="0093615E" w:rsidRDefault="007068AB">
            <w:pPr>
              <w:pStyle w:val="EmptyCellLayoutStyle"/>
              <w:spacing w:after="0" w:line="240" w:lineRule="auto"/>
              <w:rPr>
                <w:lang w:val="en-GB"/>
              </w:rPr>
            </w:pPr>
          </w:p>
        </w:tc>
      </w:tr>
      <w:tr w:rsidR="0093615E" w:rsidRPr="0093615E" w14:paraId="557A87A4" w14:textId="77777777" w:rsidTr="0093615E">
        <w:tc>
          <w:tcPr>
            <w:tcW w:w="1447" w:type="dxa"/>
            <w:gridSpan w:val="6"/>
          </w:tcPr>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9991"/>
            </w:tblGrid>
            <w:tr w:rsidR="007068AB" w:rsidRPr="0093615E" w14:paraId="250D3B8C" w14:textId="77777777">
              <w:trPr>
                <w:trHeight w:val="262"/>
              </w:trPr>
              <w:tc>
                <w:tcPr>
                  <w:tcW w:w="9994" w:type="dxa"/>
                  <w:tcBorders>
                    <w:top w:val="nil"/>
                    <w:left w:val="nil"/>
                    <w:bottom w:val="nil"/>
                    <w:right w:val="nil"/>
                  </w:tcBorders>
                  <w:tcMar>
                    <w:top w:w="39" w:type="dxa"/>
                    <w:left w:w="39" w:type="dxa"/>
                    <w:bottom w:w="39" w:type="dxa"/>
                    <w:right w:w="39" w:type="dxa"/>
                  </w:tcMar>
                </w:tcPr>
                <w:p w14:paraId="66855B52" w14:textId="77777777" w:rsidR="007068AB" w:rsidRPr="0093615E" w:rsidRDefault="00BD0725">
                  <w:pPr>
                    <w:spacing w:after="0" w:line="240" w:lineRule="auto"/>
                    <w:rPr>
                      <w:lang w:val="en-GB"/>
                    </w:rPr>
                  </w:pPr>
                  <w:r w:rsidRPr="0093615E">
                    <w:rPr>
                      <w:color w:val="000000"/>
                      <w:sz w:val="24"/>
                      <w:lang w:val="en-GB"/>
                    </w:rPr>
                    <w:t>Laboratory with flexible scope</w:t>
                  </w:r>
                </w:p>
              </w:tc>
            </w:tr>
            <w:tr w:rsidR="007068AB" w:rsidRPr="0093615E" w14:paraId="00DD880E" w14:textId="77777777">
              <w:trPr>
                <w:trHeight w:val="262"/>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07B22CC6" w14:textId="77777777" w:rsidR="007068AB" w:rsidRPr="0093615E" w:rsidRDefault="00BD0725">
                  <w:pPr>
                    <w:spacing w:after="0" w:line="240" w:lineRule="auto"/>
                    <w:rPr>
                      <w:lang w:val="en-GB"/>
                    </w:rPr>
                  </w:pPr>
                  <w:r w:rsidRPr="0093615E">
                    <w:rPr>
                      <w:color w:val="000000"/>
                      <w:lang w:val="en-GB"/>
                    </w:rPr>
                    <w:t>Notes:</w:t>
                  </w:r>
                </w:p>
                <w:p w14:paraId="596C6346" w14:textId="77777777" w:rsidR="007068AB" w:rsidRPr="0093615E" w:rsidRDefault="00BD0725">
                  <w:pPr>
                    <w:spacing w:after="0" w:line="240" w:lineRule="auto"/>
                    <w:rPr>
                      <w:lang w:val="en-GB"/>
                    </w:rPr>
                  </w:pPr>
                  <w:r w:rsidRPr="0093615E">
                    <w:rPr>
                      <w:color w:val="000000"/>
                      <w:lang w:val="en-GB"/>
                    </w:rPr>
                    <w:t xml:space="preserve">(List </w:t>
                  </w:r>
                  <w:proofErr w:type="gramStart"/>
                  <w:r w:rsidRPr="0093615E">
                    <w:rPr>
                      <w:color w:val="000000"/>
                      <w:lang w:val="en-GB"/>
                    </w:rPr>
                    <w:t>of  checked</w:t>
                  </w:r>
                  <w:proofErr w:type="gramEnd"/>
                  <w:r w:rsidRPr="0093615E">
                    <w:rPr>
                      <w:color w:val="000000"/>
                      <w:lang w:val="en-GB"/>
                    </w:rPr>
                    <w:t xml:space="preserve"> records about performed validations or verifications within the FS)</w:t>
                  </w:r>
                </w:p>
                <w:p w14:paraId="2E2948E0" w14:textId="77777777" w:rsidR="007068AB" w:rsidRPr="0093615E" w:rsidRDefault="00BD0725">
                  <w:pPr>
                    <w:spacing w:after="0" w:line="240" w:lineRule="auto"/>
                    <w:rPr>
                      <w:lang w:val="en-GB"/>
                    </w:rPr>
                  </w:pPr>
                  <w:r w:rsidRPr="0093615E">
                    <w:rPr>
                      <w:color w:val="000000"/>
                      <w:lang w:val="en-GB"/>
                    </w:rPr>
                    <w:t>(By surveillance - list of checked records about performed new validations or verifications within the FS)</w:t>
                  </w:r>
                </w:p>
              </w:tc>
            </w:tr>
            <w:tr w:rsidR="007068AB" w:rsidRPr="0093615E" w14:paraId="538A1C59" w14:textId="77777777">
              <w:trPr>
                <w:trHeight w:val="2557"/>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4DB929EC" w14:textId="77777777" w:rsidR="007068AB" w:rsidRPr="0093615E" w:rsidRDefault="007068AB">
                  <w:pPr>
                    <w:spacing w:after="0" w:line="240" w:lineRule="auto"/>
                    <w:rPr>
                      <w:lang w:val="en-GB"/>
                    </w:rPr>
                  </w:pPr>
                </w:p>
              </w:tc>
            </w:tr>
            <w:tr w:rsidR="007068AB" w:rsidRPr="0093615E" w14:paraId="4BEF11D5" w14:textId="77777777">
              <w:trPr>
                <w:trHeight w:val="262"/>
              </w:trPr>
              <w:tc>
                <w:tcPr>
                  <w:tcW w:w="9994" w:type="dxa"/>
                  <w:tcBorders>
                    <w:top w:val="nil"/>
                    <w:left w:val="nil"/>
                    <w:bottom w:val="nil"/>
                    <w:right w:val="nil"/>
                  </w:tcBorders>
                  <w:tcMar>
                    <w:top w:w="39" w:type="dxa"/>
                    <w:left w:w="39" w:type="dxa"/>
                    <w:bottom w:w="39" w:type="dxa"/>
                    <w:right w:w="39" w:type="dxa"/>
                  </w:tcMar>
                </w:tcPr>
                <w:p w14:paraId="746E70EC" w14:textId="77777777" w:rsidR="007068AB" w:rsidRPr="00531041" w:rsidRDefault="00BD0725">
                  <w:pPr>
                    <w:spacing w:after="0" w:line="240" w:lineRule="auto"/>
                    <w:rPr>
                      <w:lang w:val="en-US"/>
                    </w:rPr>
                  </w:pPr>
                  <w:bookmarkStart w:id="2" w:name="Laboratory_with_flexible_scope"/>
                  <w:r w:rsidRPr="00531041">
                    <w:rPr>
                      <w:color w:val="000000"/>
                      <w:sz w:val="24"/>
                      <w:lang w:val="en-US"/>
                    </w:rPr>
                    <w:t>Laboratory with flexible scope, which is competent to develop new methods</w:t>
                  </w:r>
                  <w:bookmarkEnd w:id="2"/>
                </w:p>
              </w:tc>
            </w:tr>
            <w:tr w:rsidR="007068AB" w:rsidRPr="0093615E" w14:paraId="5F124F19" w14:textId="77777777">
              <w:trPr>
                <w:trHeight w:val="262"/>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2D8BFB36" w14:textId="77777777" w:rsidR="007068AB" w:rsidRPr="0093615E" w:rsidRDefault="00BD0725">
                  <w:pPr>
                    <w:spacing w:after="0" w:line="240" w:lineRule="auto"/>
                    <w:rPr>
                      <w:lang w:val="en-GB"/>
                    </w:rPr>
                  </w:pPr>
                  <w:r w:rsidRPr="0093615E">
                    <w:rPr>
                      <w:color w:val="000000"/>
                      <w:lang w:val="en-GB"/>
                    </w:rPr>
                    <w:t>Notes:</w:t>
                  </w:r>
                </w:p>
                <w:p w14:paraId="6E31107E" w14:textId="77777777" w:rsidR="007068AB" w:rsidRPr="0093615E" w:rsidRDefault="00BD0725">
                  <w:pPr>
                    <w:spacing w:after="0" w:line="240" w:lineRule="auto"/>
                    <w:rPr>
                      <w:lang w:val="en-GB"/>
                    </w:rPr>
                  </w:pPr>
                  <w:r w:rsidRPr="0093615E">
                    <w:rPr>
                      <w:color w:val="000000"/>
                      <w:lang w:val="en-GB"/>
                    </w:rPr>
                    <w:t xml:space="preserve">(List </w:t>
                  </w:r>
                  <w:proofErr w:type="gramStart"/>
                  <w:r w:rsidRPr="0093615E">
                    <w:rPr>
                      <w:color w:val="000000"/>
                      <w:lang w:val="en-GB"/>
                    </w:rPr>
                    <w:t>of  checked</w:t>
                  </w:r>
                  <w:proofErr w:type="gramEnd"/>
                  <w:r w:rsidRPr="0093615E">
                    <w:rPr>
                      <w:color w:val="000000"/>
                      <w:lang w:val="en-GB"/>
                    </w:rPr>
                    <w:t xml:space="preserve"> records about development of new methods and their validation within the FS)</w:t>
                  </w:r>
                </w:p>
                <w:p w14:paraId="6B52B5B8" w14:textId="77777777" w:rsidR="007068AB" w:rsidRPr="0093615E" w:rsidRDefault="00BD0725">
                  <w:pPr>
                    <w:spacing w:after="0" w:line="240" w:lineRule="auto"/>
                    <w:rPr>
                      <w:lang w:val="en-GB"/>
                    </w:rPr>
                  </w:pPr>
                  <w:r w:rsidRPr="0093615E">
                    <w:rPr>
                      <w:color w:val="000000"/>
                      <w:lang w:val="en-GB"/>
                    </w:rPr>
                    <w:t>(By surveillance – list of checked records about development of new methods and their validation within the FS)</w:t>
                  </w:r>
                </w:p>
              </w:tc>
            </w:tr>
            <w:tr w:rsidR="007068AB" w:rsidRPr="0093615E" w14:paraId="0614F963" w14:textId="77777777">
              <w:trPr>
                <w:trHeight w:val="2557"/>
              </w:trPr>
              <w:tc>
                <w:tcPr>
                  <w:tcW w:w="9994" w:type="dxa"/>
                  <w:tcBorders>
                    <w:top w:val="single" w:sz="7" w:space="0" w:color="000000"/>
                    <w:left w:val="single" w:sz="7" w:space="0" w:color="000000"/>
                    <w:bottom w:val="single" w:sz="7" w:space="0" w:color="000000"/>
                    <w:right w:val="single" w:sz="7" w:space="0" w:color="000000"/>
                  </w:tcBorders>
                  <w:tcMar>
                    <w:top w:w="39" w:type="dxa"/>
                    <w:left w:w="39" w:type="dxa"/>
                    <w:bottom w:w="39" w:type="dxa"/>
                    <w:right w:w="39" w:type="dxa"/>
                  </w:tcMar>
                </w:tcPr>
                <w:p w14:paraId="5C716AA4" w14:textId="77777777" w:rsidR="007068AB" w:rsidRPr="0093615E" w:rsidRDefault="007068AB">
                  <w:pPr>
                    <w:spacing w:after="0" w:line="240" w:lineRule="auto"/>
                    <w:rPr>
                      <w:lang w:val="en-GB"/>
                    </w:rPr>
                  </w:pPr>
                </w:p>
              </w:tc>
            </w:tr>
          </w:tbl>
          <w:p w14:paraId="6DAFFC57" w14:textId="77777777" w:rsidR="007068AB" w:rsidRPr="0093615E" w:rsidRDefault="007068AB">
            <w:pPr>
              <w:spacing w:after="0" w:line="240" w:lineRule="auto"/>
              <w:rPr>
                <w:lang w:val="en-GB"/>
              </w:rPr>
            </w:pPr>
          </w:p>
        </w:tc>
        <w:tc>
          <w:tcPr>
            <w:tcW w:w="44" w:type="dxa"/>
          </w:tcPr>
          <w:p w14:paraId="34705BB2" w14:textId="77777777" w:rsidR="007068AB" w:rsidRPr="0093615E" w:rsidRDefault="007068AB">
            <w:pPr>
              <w:pStyle w:val="EmptyCellLayoutStyle"/>
              <w:spacing w:after="0" w:line="240" w:lineRule="auto"/>
              <w:rPr>
                <w:lang w:val="en-GB"/>
              </w:rPr>
            </w:pPr>
          </w:p>
        </w:tc>
      </w:tr>
      <w:tr w:rsidR="007068AB" w:rsidRPr="0093615E" w14:paraId="0A44FBD9" w14:textId="77777777">
        <w:trPr>
          <w:trHeight w:val="220"/>
        </w:trPr>
        <w:tc>
          <w:tcPr>
            <w:tcW w:w="1447" w:type="dxa"/>
          </w:tcPr>
          <w:p w14:paraId="58B27F76" w14:textId="77777777" w:rsidR="007068AB" w:rsidRPr="0093615E" w:rsidRDefault="007068AB">
            <w:pPr>
              <w:pStyle w:val="EmptyCellLayoutStyle"/>
              <w:spacing w:after="0" w:line="240" w:lineRule="auto"/>
              <w:rPr>
                <w:lang w:val="en-GB"/>
              </w:rPr>
            </w:pPr>
          </w:p>
        </w:tc>
        <w:tc>
          <w:tcPr>
            <w:tcW w:w="164" w:type="dxa"/>
          </w:tcPr>
          <w:p w14:paraId="52D0A663" w14:textId="77777777" w:rsidR="007068AB" w:rsidRPr="0093615E" w:rsidRDefault="007068AB">
            <w:pPr>
              <w:pStyle w:val="EmptyCellLayoutStyle"/>
              <w:spacing w:after="0" w:line="240" w:lineRule="auto"/>
              <w:rPr>
                <w:lang w:val="en-GB"/>
              </w:rPr>
            </w:pPr>
          </w:p>
        </w:tc>
        <w:tc>
          <w:tcPr>
            <w:tcW w:w="4079" w:type="dxa"/>
          </w:tcPr>
          <w:p w14:paraId="298BF99C" w14:textId="77777777" w:rsidR="007068AB" w:rsidRPr="0093615E" w:rsidRDefault="007068AB">
            <w:pPr>
              <w:pStyle w:val="EmptyCellLayoutStyle"/>
              <w:spacing w:after="0" w:line="240" w:lineRule="auto"/>
              <w:rPr>
                <w:lang w:val="en-GB"/>
              </w:rPr>
            </w:pPr>
          </w:p>
        </w:tc>
        <w:tc>
          <w:tcPr>
            <w:tcW w:w="1232" w:type="dxa"/>
          </w:tcPr>
          <w:p w14:paraId="79F3A0BF" w14:textId="77777777" w:rsidR="007068AB" w:rsidRPr="0093615E" w:rsidRDefault="007068AB">
            <w:pPr>
              <w:pStyle w:val="EmptyCellLayoutStyle"/>
              <w:spacing w:after="0" w:line="240" w:lineRule="auto"/>
              <w:rPr>
                <w:lang w:val="en-GB"/>
              </w:rPr>
            </w:pPr>
          </w:p>
        </w:tc>
        <w:tc>
          <w:tcPr>
            <w:tcW w:w="1845" w:type="dxa"/>
          </w:tcPr>
          <w:p w14:paraId="126ABFBE" w14:textId="77777777" w:rsidR="007068AB" w:rsidRPr="0093615E" w:rsidRDefault="007068AB">
            <w:pPr>
              <w:pStyle w:val="EmptyCellLayoutStyle"/>
              <w:spacing w:after="0" w:line="240" w:lineRule="auto"/>
              <w:rPr>
                <w:lang w:val="en-GB"/>
              </w:rPr>
            </w:pPr>
          </w:p>
        </w:tc>
        <w:tc>
          <w:tcPr>
            <w:tcW w:w="1224" w:type="dxa"/>
          </w:tcPr>
          <w:p w14:paraId="244A9558" w14:textId="77777777" w:rsidR="007068AB" w:rsidRPr="0093615E" w:rsidRDefault="007068AB">
            <w:pPr>
              <w:pStyle w:val="EmptyCellLayoutStyle"/>
              <w:spacing w:after="0" w:line="240" w:lineRule="auto"/>
              <w:rPr>
                <w:lang w:val="en-GB"/>
              </w:rPr>
            </w:pPr>
          </w:p>
        </w:tc>
        <w:tc>
          <w:tcPr>
            <w:tcW w:w="44" w:type="dxa"/>
          </w:tcPr>
          <w:p w14:paraId="5C502915" w14:textId="77777777" w:rsidR="007068AB" w:rsidRPr="0093615E" w:rsidRDefault="007068AB">
            <w:pPr>
              <w:pStyle w:val="EmptyCellLayoutStyle"/>
              <w:spacing w:after="0" w:line="240" w:lineRule="auto"/>
              <w:rPr>
                <w:lang w:val="en-GB"/>
              </w:rPr>
            </w:pPr>
          </w:p>
        </w:tc>
      </w:tr>
    </w:tbl>
    <w:p w14:paraId="137E78EB" w14:textId="77777777" w:rsidR="007068AB" w:rsidRPr="0093615E" w:rsidRDefault="007068AB">
      <w:pPr>
        <w:spacing w:after="0" w:line="240" w:lineRule="auto"/>
        <w:rPr>
          <w:lang w:val="en-GB"/>
        </w:rPr>
      </w:pPr>
    </w:p>
    <w:sectPr w:rsidR="007068AB" w:rsidRPr="0093615E">
      <w:footerReference w:type="default" r:id="rId8"/>
      <w:pgSz w:w="11905" w:h="16837"/>
      <w:pgMar w:top="850" w:right="850" w:bottom="850" w:left="85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BFED" w14:textId="77777777" w:rsidR="00233214" w:rsidRDefault="00233214">
      <w:pPr>
        <w:spacing w:after="0" w:line="240" w:lineRule="auto"/>
      </w:pPr>
      <w:r>
        <w:separator/>
      </w:r>
    </w:p>
  </w:endnote>
  <w:endnote w:type="continuationSeparator" w:id="0">
    <w:p w14:paraId="3DA4C5F5" w14:textId="77777777" w:rsidR="00233214" w:rsidRDefault="00233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8402"/>
      <w:gridCol w:w="152"/>
      <w:gridCol w:w="1432"/>
      <w:gridCol w:w="44"/>
    </w:tblGrid>
    <w:tr w:rsidR="007068AB" w14:paraId="2B6B9624" w14:textId="77777777">
      <w:tc>
        <w:tcPr>
          <w:tcW w:w="8402" w:type="dxa"/>
        </w:tcPr>
        <w:p w14:paraId="294F2E9B" w14:textId="77777777" w:rsidR="007068AB" w:rsidRDefault="007068AB">
          <w:pPr>
            <w:pStyle w:val="EmptyCellLayoutStyle"/>
            <w:spacing w:after="0" w:line="240" w:lineRule="auto"/>
          </w:pPr>
        </w:p>
      </w:tc>
      <w:tc>
        <w:tcPr>
          <w:tcW w:w="152" w:type="dxa"/>
        </w:tcPr>
        <w:p w14:paraId="5DBBA98D" w14:textId="77777777" w:rsidR="007068AB" w:rsidRDefault="007068AB">
          <w:pPr>
            <w:pStyle w:val="EmptyCellLayoutStyle"/>
            <w:spacing w:after="0" w:line="240" w:lineRule="auto"/>
          </w:pPr>
        </w:p>
      </w:tc>
      <w:tc>
        <w:tcPr>
          <w:tcW w:w="1432" w:type="dxa"/>
        </w:tcPr>
        <w:p w14:paraId="03647DBD" w14:textId="77777777" w:rsidR="007068AB" w:rsidRDefault="007068AB">
          <w:pPr>
            <w:pStyle w:val="EmptyCellLayoutStyle"/>
            <w:spacing w:after="0" w:line="240" w:lineRule="auto"/>
          </w:pPr>
        </w:p>
      </w:tc>
      <w:tc>
        <w:tcPr>
          <w:tcW w:w="44" w:type="dxa"/>
        </w:tcPr>
        <w:p w14:paraId="41386446" w14:textId="77777777" w:rsidR="007068AB" w:rsidRDefault="007068AB">
          <w:pPr>
            <w:pStyle w:val="EmptyCellLayoutStyle"/>
            <w:spacing w:after="0" w:line="240" w:lineRule="auto"/>
          </w:pPr>
        </w:p>
      </w:tc>
    </w:tr>
    <w:tr w:rsidR="007068AB" w14:paraId="24EB8FD5" w14:textId="77777777">
      <w:tc>
        <w:tcPr>
          <w:tcW w:w="8402" w:type="dxa"/>
          <w:vMerge w:val="restart"/>
        </w:tcPr>
        <w:tbl>
          <w:tblPr>
            <w:tblW w:w="0" w:type="auto"/>
            <w:tblCellMar>
              <w:left w:w="0" w:type="dxa"/>
              <w:right w:w="0" w:type="dxa"/>
            </w:tblCellMar>
            <w:tblLook w:val="0000" w:firstRow="0" w:lastRow="0" w:firstColumn="0" w:lastColumn="0" w:noHBand="0" w:noVBand="0"/>
          </w:tblPr>
          <w:tblGrid>
            <w:gridCol w:w="8402"/>
          </w:tblGrid>
          <w:tr w:rsidR="007068AB" w14:paraId="10E422C5" w14:textId="77777777">
            <w:trPr>
              <w:trHeight w:val="967"/>
            </w:trPr>
            <w:tc>
              <w:tcPr>
                <w:tcW w:w="8402" w:type="dxa"/>
                <w:tcBorders>
                  <w:top w:val="nil"/>
                  <w:left w:val="nil"/>
                  <w:bottom w:val="nil"/>
                  <w:right w:val="nil"/>
                </w:tcBorders>
                <w:tcMar>
                  <w:top w:w="39" w:type="dxa"/>
                  <w:left w:w="39" w:type="dxa"/>
                  <w:bottom w:w="39" w:type="dxa"/>
                  <w:right w:w="39" w:type="dxa"/>
                </w:tcMar>
              </w:tcPr>
              <w:p w14:paraId="596BAC35" w14:textId="77777777" w:rsidR="007068AB" w:rsidRDefault="00BD0725">
                <w:pPr>
                  <w:spacing w:after="0" w:line="240" w:lineRule="auto"/>
                </w:pPr>
                <w:r w:rsidRPr="006E624D">
                  <w:rPr>
                    <w:b/>
                  </w:rPr>
                  <w:t>TL 238 [A]</w:t>
                </w:r>
              </w:p>
              <w:p w14:paraId="12BA51E3" w14:textId="77777777" w:rsidR="007068AB" w:rsidRDefault="00BD0725">
                <w:pPr>
                  <w:spacing w:after="0" w:line="240" w:lineRule="auto"/>
                </w:pPr>
                <w:r w:rsidRPr="006E624D">
                  <w:rPr>
                    <w:lang w:val="en-GB"/>
                  </w:rPr>
                  <w:t>Version</w:t>
                </w:r>
                <w:r w:rsidRPr="006E624D">
                  <w:t>:</w:t>
                </w:r>
                <w:r w:rsidRPr="006E624D">
                  <w:rPr>
                    <w:b/>
                  </w:rPr>
                  <w:t xml:space="preserve"> 15.03.21</w:t>
                </w:r>
              </w:p>
            </w:tc>
          </w:tr>
        </w:tbl>
        <w:p w14:paraId="1B16A6FA" w14:textId="77777777" w:rsidR="007068AB" w:rsidRDefault="007068AB">
          <w:pPr>
            <w:spacing w:after="0" w:line="240" w:lineRule="auto"/>
          </w:pPr>
        </w:p>
      </w:tc>
      <w:tc>
        <w:tcPr>
          <w:tcW w:w="152" w:type="dxa"/>
        </w:tcPr>
        <w:p w14:paraId="4F107C44" w14:textId="77777777" w:rsidR="007068AB" w:rsidRDefault="007068AB">
          <w:pPr>
            <w:pStyle w:val="EmptyCellLayoutStyle"/>
            <w:spacing w:after="0" w:line="240" w:lineRule="auto"/>
          </w:pPr>
        </w:p>
      </w:tc>
      <w:tc>
        <w:tcPr>
          <w:tcW w:w="1432" w:type="dxa"/>
        </w:tcPr>
        <w:p w14:paraId="467C266D" w14:textId="77777777" w:rsidR="007068AB" w:rsidRDefault="007068AB">
          <w:pPr>
            <w:pStyle w:val="EmptyCellLayoutStyle"/>
            <w:spacing w:after="0" w:line="240" w:lineRule="auto"/>
          </w:pPr>
        </w:p>
      </w:tc>
      <w:tc>
        <w:tcPr>
          <w:tcW w:w="44" w:type="dxa"/>
        </w:tcPr>
        <w:p w14:paraId="23DB08C1" w14:textId="77777777" w:rsidR="007068AB" w:rsidRDefault="007068AB">
          <w:pPr>
            <w:pStyle w:val="EmptyCellLayoutStyle"/>
            <w:spacing w:after="0" w:line="240" w:lineRule="auto"/>
          </w:pPr>
        </w:p>
      </w:tc>
    </w:tr>
    <w:tr w:rsidR="007068AB" w14:paraId="51F70AB4" w14:textId="77777777">
      <w:tc>
        <w:tcPr>
          <w:tcW w:w="8402" w:type="dxa"/>
          <w:vMerge/>
        </w:tcPr>
        <w:p w14:paraId="7BF9AF4C" w14:textId="77777777" w:rsidR="007068AB" w:rsidRDefault="007068AB">
          <w:pPr>
            <w:pStyle w:val="EmptyCellLayoutStyle"/>
            <w:spacing w:after="0" w:line="240" w:lineRule="auto"/>
          </w:pPr>
        </w:p>
      </w:tc>
      <w:tc>
        <w:tcPr>
          <w:tcW w:w="152" w:type="dxa"/>
        </w:tcPr>
        <w:p w14:paraId="34C6FD68" w14:textId="77777777" w:rsidR="007068AB" w:rsidRDefault="007068AB">
          <w:pPr>
            <w:pStyle w:val="EmptyCellLayoutStyle"/>
            <w:spacing w:after="0" w:line="240" w:lineRule="auto"/>
          </w:pPr>
        </w:p>
      </w:tc>
      <w:tc>
        <w:tcPr>
          <w:tcW w:w="1432" w:type="dxa"/>
        </w:tcPr>
        <w:tbl>
          <w:tblPr>
            <w:tblW w:w="0" w:type="auto"/>
            <w:tblCellMar>
              <w:left w:w="0" w:type="dxa"/>
              <w:right w:w="0" w:type="dxa"/>
            </w:tblCellMar>
            <w:tblLook w:val="0000" w:firstRow="0" w:lastRow="0" w:firstColumn="0" w:lastColumn="0" w:noHBand="0" w:noVBand="0"/>
          </w:tblPr>
          <w:tblGrid>
            <w:gridCol w:w="1432"/>
          </w:tblGrid>
          <w:tr w:rsidR="007068AB" w14:paraId="47AB2C6F" w14:textId="77777777">
            <w:trPr>
              <w:trHeight w:val="262"/>
            </w:trPr>
            <w:tc>
              <w:tcPr>
                <w:tcW w:w="1432" w:type="dxa"/>
                <w:tcBorders>
                  <w:top w:val="nil"/>
                  <w:left w:val="nil"/>
                  <w:bottom w:val="nil"/>
                  <w:right w:val="nil"/>
                </w:tcBorders>
                <w:tcMar>
                  <w:top w:w="39" w:type="dxa"/>
                  <w:left w:w="39" w:type="dxa"/>
                  <w:bottom w:w="39" w:type="dxa"/>
                  <w:right w:w="39" w:type="dxa"/>
                </w:tcMar>
              </w:tcPr>
              <w:p w14:paraId="50F44FEE" w14:textId="77777777" w:rsidR="007068AB" w:rsidRDefault="00BD0725">
                <w:pPr>
                  <w:spacing w:after="0" w:line="240" w:lineRule="auto"/>
                  <w:jc w:val="right"/>
                </w:pPr>
                <w:proofErr w:type="spellStart"/>
                <w:r w:rsidRPr="006E624D">
                  <w:t>Page</w:t>
                </w:r>
                <w:proofErr w:type="spellEnd"/>
                <w:r w:rsidRPr="006E624D">
                  <w:t xml:space="preserve">: </w:t>
                </w:r>
                <w:r w:rsidRPr="006E624D">
                  <w:fldChar w:fldCharType="begin"/>
                </w:r>
                <w:r w:rsidRPr="006E624D">
                  <w:rPr>
                    <w:noProof/>
                  </w:rPr>
                  <w:instrText xml:space="preserve"> PAGE </w:instrText>
                </w:r>
                <w:r w:rsidRPr="006E624D">
                  <w:fldChar w:fldCharType="separate"/>
                </w:r>
                <w:r w:rsidRPr="006E624D">
                  <w:t>1</w:t>
                </w:r>
                <w:r w:rsidRPr="006E624D">
                  <w:fldChar w:fldCharType="end"/>
                </w:r>
                <w:r w:rsidRPr="006E624D">
                  <w:t xml:space="preserve"> / </w:t>
                </w:r>
                <w:r w:rsidRPr="006E624D">
                  <w:fldChar w:fldCharType="begin"/>
                </w:r>
                <w:r w:rsidRPr="006E624D">
                  <w:rPr>
                    <w:noProof/>
                  </w:rPr>
                  <w:instrText xml:space="preserve"> NUMPAGES </w:instrText>
                </w:r>
                <w:r w:rsidRPr="006E624D">
                  <w:fldChar w:fldCharType="separate"/>
                </w:r>
                <w:r w:rsidRPr="006E624D">
                  <w:t>1</w:t>
                </w:r>
                <w:r w:rsidRPr="006E624D">
                  <w:fldChar w:fldCharType="end"/>
                </w:r>
              </w:p>
            </w:tc>
          </w:tr>
        </w:tbl>
        <w:p w14:paraId="0CD48966" w14:textId="77777777" w:rsidR="007068AB" w:rsidRDefault="007068AB">
          <w:pPr>
            <w:spacing w:after="0" w:line="240" w:lineRule="auto"/>
          </w:pPr>
        </w:p>
      </w:tc>
      <w:tc>
        <w:tcPr>
          <w:tcW w:w="44" w:type="dxa"/>
        </w:tcPr>
        <w:p w14:paraId="50A7D72F" w14:textId="77777777" w:rsidR="007068AB" w:rsidRDefault="007068AB">
          <w:pPr>
            <w:pStyle w:val="EmptyCellLayoutStyle"/>
            <w:spacing w:after="0" w:line="240" w:lineRule="auto"/>
          </w:pPr>
        </w:p>
      </w:tc>
    </w:tr>
    <w:tr w:rsidR="007068AB" w14:paraId="37885B2A" w14:textId="77777777">
      <w:tc>
        <w:tcPr>
          <w:tcW w:w="8402" w:type="dxa"/>
          <w:vMerge/>
        </w:tcPr>
        <w:p w14:paraId="0D62730F" w14:textId="77777777" w:rsidR="007068AB" w:rsidRDefault="007068AB">
          <w:pPr>
            <w:pStyle w:val="EmptyCellLayoutStyle"/>
            <w:spacing w:after="0" w:line="240" w:lineRule="auto"/>
          </w:pPr>
        </w:p>
      </w:tc>
      <w:tc>
        <w:tcPr>
          <w:tcW w:w="152" w:type="dxa"/>
        </w:tcPr>
        <w:p w14:paraId="14E4CDDC" w14:textId="77777777" w:rsidR="007068AB" w:rsidRDefault="007068AB">
          <w:pPr>
            <w:pStyle w:val="EmptyCellLayoutStyle"/>
            <w:spacing w:after="0" w:line="240" w:lineRule="auto"/>
          </w:pPr>
        </w:p>
      </w:tc>
      <w:tc>
        <w:tcPr>
          <w:tcW w:w="1432" w:type="dxa"/>
        </w:tcPr>
        <w:p w14:paraId="28BA285F" w14:textId="77777777" w:rsidR="007068AB" w:rsidRDefault="007068AB">
          <w:pPr>
            <w:pStyle w:val="EmptyCellLayoutStyle"/>
            <w:spacing w:after="0" w:line="240" w:lineRule="auto"/>
          </w:pPr>
        </w:p>
      </w:tc>
      <w:tc>
        <w:tcPr>
          <w:tcW w:w="44" w:type="dxa"/>
        </w:tcPr>
        <w:p w14:paraId="08AB87E0" w14:textId="77777777" w:rsidR="007068AB" w:rsidRDefault="007068AB">
          <w:pPr>
            <w:pStyle w:val="EmptyCellLayoutStyle"/>
            <w:spacing w:after="0" w:line="240" w:lineRule="auto"/>
          </w:pPr>
        </w:p>
      </w:tc>
    </w:tr>
    <w:tr w:rsidR="007068AB" w14:paraId="35B25092" w14:textId="77777777">
      <w:tc>
        <w:tcPr>
          <w:tcW w:w="8402" w:type="dxa"/>
        </w:tcPr>
        <w:p w14:paraId="051E3C58" w14:textId="77777777" w:rsidR="007068AB" w:rsidRDefault="007068AB">
          <w:pPr>
            <w:pStyle w:val="EmptyCellLayoutStyle"/>
            <w:spacing w:after="0" w:line="240" w:lineRule="auto"/>
          </w:pPr>
        </w:p>
      </w:tc>
      <w:tc>
        <w:tcPr>
          <w:tcW w:w="152" w:type="dxa"/>
        </w:tcPr>
        <w:p w14:paraId="73FDA686" w14:textId="77777777" w:rsidR="007068AB" w:rsidRDefault="007068AB">
          <w:pPr>
            <w:pStyle w:val="EmptyCellLayoutStyle"/>
            <w:spacing w:after="0" w:line="240" w:lineRule="auto"/>
          </w:pPr>
        </w:p>
      </w:tc>
      <w:tc>
        <w:tcPr>
          <w:tcW w:w="1432" w:type="dxa"/>
        </w:tcPr>
        <w:p w14:paraId="64EA6979" w14:textId="77777777" w:rsidR="007068AB" w:rsidRDefault="007068AB">
          <w:pPr>
            <w:pStyle w:val="EmptyCellLayoutStyle"/>
            <w:spacing w:after="0" w:line="240" w:lineRule="auto"/>
          </w:pPr>
        </w:p>
      </w:tc>
      <w:tc>
        <w:tcPr>
          <w:tcW w:w="44" w:type="dxa"/>
        </w:tcPr>
        <w:p w14:paraId="0FDD3E79" w14:textId="77777777" w:rsidR="007068AB" w:rsidRDefault="007068AB">
          <w:pPr>
            <w:pStyle w:val="EmptyCellLayoutStyle"/>
            <w:spacing w:after="0"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0C3C2" w14:textId="77777777" w:rsidR="00233214" w:rsidRDefault="00233214">
      <w:pPr>
        <w:spacing w:after="0" w:line="240" w:lineRule="auto"/>
      </w:pPr>
      <w:r>
        <w:separator/>
      </w:r>
    </w:p>
  </w:footnote>
  <w:footnote w:type="continuationSeparator" w:id="0">
    <w:p w14:paraId="776F6ECF" w14:textId="77777777" w:rsidR="00233214" w:rsidRDefault="00233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00000009"/>
    <w:multiLevelType w:val="multilevel"/>
    <w:tmpl w:val="00000009"/>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9" w15:restartNumberingAfterBreak="0">
    <w:nsid w:val="0000000A"/>
    <w:multiLevelType w:val="multilevel"/>
    <w:tmpl w:val="0000000A"/>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0" w15:restartNumberingAfterBreak="0">
    <w:nsid w:val="0000000B"/>
    <w:multiLevelType w:val="multilevel"/>
    <w:tmpl w:val="0000000B"/>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1" w15:restartNumberingAfterBreak="0">
    <w:nsid w:val="0000000C"/>
    <w:multiLevelType w:val="multilevel"/>
    <w:tmpl w:val="0000000C"/>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2" w15:restartNumberingAfterBreak="0">
    <w:nsid w:val="0000000D"/>
    <w:multiLevelType w:val="multilevel"/>
    <w:tmpl w:val="0000000D"/>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13" w15:restartNumberingAfterBreak="0">
    <w:nsid w:val="0000000E"/>
    <w:multiLevelType w:val="multilevel"/>
    <w:tmpl w:val="0000000E"/>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num w:numId="1" w16cid:durableId="1136800816">
    <w:abstractNumId w:val="0"/>
  </w:num>
  <w:num w:numId="2" w16cid:durableId="1823809738">
    <w:abstractNumId w:val="1"/>
  </w:num>
  <w:num w:numId="3" w16cid:durableId="1613979997">
    <w:abstractNumId w:val="2"/>
  </w:num>
  <w:num w:numId="4" w16cid:durableId="1999065617">
    <w:abstractNumId w:val="3"/>
  </w:num>
  <w:num w:numId="5" w16cid:durableId="436563254">
    <w:abstractNumId w:val="4"/>
  </w:num>
  <w:num w:numId="6" w16cid:durableId="1561599607">
    <w:abstractNumId w:val="5"/>
  </w:num>
  <w:num w:numId="7" w16cid:durableId="988167083">
    <w:abstractNumId w:val="6"/>
  </w:num>
  <w:num w:numId="8" w16cid:durableId="1708406868">
    <w:abstractNumId w:val="7"/>
  </w:num>
  <w:num w:numId="9" w16cid:durableId="1731150149">
    <w:abstractNumId w:val="8"/>
  </w:num>
  <w:num w:numId="10" w16cid:durableId="637683154">
    <w:abstractNumId w:val="9"/>
  </w:num>
  <w:num w:numId="11" w16cid:durableId="392705303">
    <w:abstractNumId w:val="10"/>
  </w:num>
  <w:num w:numId="12" w16cid:durableId="1689287076">
    <w:abstractNumId w:val="11"/>
  </w:num>
  <w:num w:numId="13" w16cid:durableId="865235">
    <w:abstractNumId w:val="12"/>
  </w:num>
  <w:num w:numId="14" w16cid:durableId="120043290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revisionView w:inkAnnotations="0"/>
  <w:defaultTabStop w:val="708"/>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AB"/>
    <w:rsid w:val="00233214"/>
    <w:rsid w:val="00531041"/>
    <w:rsid w:val="005F15DD"/>
    <w:rsid w:val="006E624D"/>
    <w:rsid w:val="007068AB"/>
    <w:rsid w:val="0093139A"/>
    <w:rsid w:val="0093615E"/>
    <w:rsid w:val="00BD07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3]"/>
    </o:shapedefaults>
    <o:shapelayout v:ext="edit">
      <o:idmap v:ext="edit" data="1"/>
    </o:shapelayout>
  </w:shapeDefaults>
  <w:decimalSymbol w:val=","/>
  <w:listSeparator w:val=";"/>
  <w14:docId w14:val="0600A0D2"/>
  <w15:docId w15:val="{158D19AD-45E9-4029-8054-BFAE86455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EmptyCellLayoutStyle">
    <w:name w:val="EmptyCellLayoutStyle"/>
    <w:rPr>
      <w:sz w:val="2"/>
    </w:rPr>
  </w:style>
  <w:style w:type="paragraph" w:styleId="Hlavika">
    <w:name w:val="header"/>
    <w:basedOn w:val="Normlny"/>
    <w:link w:val="HlavikaChar"/>
    <w:uiPriority w:val="99"/>
    <w:unhideWhenUsed/>
    <w:rsid w:val="0093615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615E"/>
  </w:style>
  <w:style w:type="paragraph" w:styleId="Pta">
    <w:name w:val="footer"/>
    <w:basedOn w:val="Normlny"/>
    <w:link w:val="PtaChar"/>
    <w:uiPriority w:val="99"/>
    <w:unhideWhenUsed/>
    <w:rsid w:val="0093615E"/>
    <w:pPr>
      <w:tabs>
        <w:tab w:val="center" w:pos="4536"/>
        <w:tab w:val="right" w:pos="9072"/>
      </w:tabs>
      <w:spacing w:after="0" w:line="240" w:lineRule="auto"/>
    </w:pPr>
  </w:style>
  <w:style w:type="character" w:customStyle="1" w:styleId="PtaChar">
    <w:name w:val="Päta Char"/>
    <w:basedOn w:val="Predvolenpsmoodseku"/>
    <w:link w:val="Pta"/>
    <w:uiPriority w:val="99"/>
    <w:rsid w:val="00936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857</Words>
  <Characters>4889</Characters>
  <Application>Microsoft Office Word</Application>
  <DocSecurity>0</DocSecurity>
  <Lines>40</Lines>
  <Paragraphs>11</Paragraphs>
  <ScaleCrop>false</ScaleCrop>
  <Manager>SNAS</Manager>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LAB with FLEXIBLE SCOPE</dc:title>
  <dc:subject>Checklist LAB with FLEXIBLE SCOPE</dc:subject>
  <dc:creator>Lukáš Warner</dc:creator>
  <cp:keywords>D2,A10, E</cp:keywords>
  <dc:description/>
  <cp:lastModifiedBy>Lukáš Warner</cp:lastModifiedBy>
  <cp:revision>4</cp:revision>
  <dcterms:created xsi:type="dcterms:W3CDTF">2023-05-29T14:33:00Z</dcterms:created>
  <dcterms:modified xsi:type="dcterms:W3CDTF">2023-05-29T14:42:00Z</dcterms:modified>
</cp:coreProperties>
</file>