
<file path=[Content_Types].xml><?xml version="1.0" encoding="utf-8"?>
<Types xmlns="http://schemas.openxmlformats.org/package/2006/content-types">
  <Default Extension="emf" ContentType="image/x-emf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2"/>
        <w:gridCol w:w="149"/>
        <w:gridCol w:w="4079"/>
        <w:gridCol w:w="20"/>
        <w:gridCol w:w="149"/>
        <w:gridCol w:w="4152"/>
        <w:gridCol w:w="42"/>
      </w:tblGrid>
      <w:tr w:rsidR="000B528B" w14:paraId="7B7F0B0E" w14:textId="77777777" w:rsidTr="000D4C29">
        <w:trPr>
          <w:trHeight w:val="571"/>
        </w:trPr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36F1" w14:textId="627A01ED" w:rsidR="00AE2E2E" w:rsidRDefault="00AE2E2E">
            <w:pPr>
              <w:spacing w:after="0" w:line="240" w:lineRule="auto"/>
            </w:pPr>
          </w:p>
        </w:tc>
        <w:tc>
          <w:tcPr>
            <w:tcW w:w="149" w:type="dxa"/>
          </w:tcPr>
          <w:p w14:paraId="219E736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840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96"/>
            </w:tblGrid>
            <w:tr w:rsidR="00AE2E2E" w14:paraId="285EE208" w14:textId="77777777" w:rsidTr="004E2B29">
              <w:trPr>
                <w:trHeight w:val="517"/>
              </w:trPr>
              <w:tc>
                <w:tcPr>
                  <w:tcW w:w="839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D7A75B" w14:textId="246E5E14" w:rsidR="00A0329E" w:rsidRPr="000D4C29" w:rsidRDefault="00A0329E" w:rsidP="009E1EED">
                  <w:pPr>
                    <w:ind w:left="-1508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D4C29">
                    <w:rPr>
                      <w:b/>
                      <w:bCs/>
                      <w:sz w:val="24"/>
                      <w:szCs w:val="24"/>
                    </w:rPr>
                    <w:t>Otázky k </w:t>
                  </w:r>
                  <w:r w:rsidR="0052555C" w:rsidRPr="000D4C29">
                    <w:rPr>
                      <w:b/>
                      <w:bCs/>
                      <w:sz w:val="24"/>
                      <w:szCs w:val="24"/>
                    </w:rPr>
                    <w:t>používaným</w:t>
                  </w:r>
                  <w:r w:rsidRPr="000D4C29">
                    <w:rPr>
                      <w:b/>
                      <w:bCs/>
                      <w:sz w:val="24"/>
                      <w:szCs w:val="24"/>
                    </w:rPr>
                    <w:t xml:space="preserve"> informačným systémom</w:t>
                  </w:r>
                </w:p>
                <w:p w14:paraId="56BCE9B6" w14:textId="0CD393BE" w:rsidR="00AE2E2E" w:rsidRDefault="00AE2E2E" w:rsidP="00A0329E">
                  <w:pPr>
                    <w:spacing w:after="0" w:line="240" w:lineRule="auto"/>
                  </w:pPr>
                </w:p>
              </w:tc>
            </w:tr>
          </w:tbl>
          <w:p w14:paraId="5B120A7F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5E298FD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3CBB2904" w14:textId="77777777" w:rsidTr="000D4C29">
        <w:trPr>
          <w:trHeight w:val="60"/>
        </w:trPr>
        <w:tc>
          <w:tcPr>
            <w:tcW w:w="1462" w:type="dxa"/>
          </w:tcPr>
          <w:p w14:paraId="53D818E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243F9F9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37DA6FF9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5206708F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5C18F4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</w:tcPr>
          <w:p w14:paraId="445FB822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2727CB9E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AE2E2E" w14:paraId="6B2D1562" w14:textId="77777777" w:rsidTr="00DB66FF">
        <w:trPr>
          <w:trHeight w:val="2"/>
        </w:trPr>
        <w:tc>
          <w:tcPr>
            <w:tcW w:w="1462" w:type="dxa"/>
          </w:tcPr>
          <w:p w14:paraId="73215644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60F76A6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</w:tcPr>
          <w:p w14:paraId="0EBA13C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1395F77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</w:tcPr>
          <w:p w14:paraId="7B4343DA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 w:val="restart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52"/>
            </w:tblGrid>
            <w:tr w:rsidR="00AE2E2E" w14:paraId="30392AC5" w14:textId="77777777" w:rsidTr="004E2B29">
              <w:trPr>
                <w:trHeight w:val="244"/>
              </w:trPr>
              <w:tc>
                <w:tcPr>
                  <w:tcW w:w="415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49A099" w14:textId="53179915" w:rsidR="00A0329E" w:rsidRDefault="00A0329E" w:rsidP="00A0329E">
                  <w:pPr>
                    <w:spacing w:after="0" w:line="240" w:lineRule="auto"/>
                  </w:pPr>
                  <w:r>
                    <w:rPr>
                      <w:color w:val="000000"/>
                    </w:rPr>
                    <w:t>Norma:</w:t>
                  </w:r>
                </w:p>
                <w:p w14:paraId="0DA30A44" w14:textId="0828F65A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ISO/IEC 17025: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2017</w:t>
                  </w:r>
                </w:p>
                <w:p w14:paraId="0B1325E6" w14:textId="267F8542" w:rsidR="00A0329E" w:rsidRPr="00E30C01" w:rsidRDefault="00A0329E" w:rsidP="00A0329E">
                  <w:pPr>
                    <w:spacing w:after="0" w:line="240" w:lineRule="auto"/>
                    <w:rPr>
                      <w:bCs/>
                    </w:rPr>
                  </w:pPr>
                  <w:r w:rsidRPr="00E30C01">
                    <w:rPr>
                      <w:rFonts w:ascii="Wingdings" w:eastAsia="Wingdings" w:hAnsi="Wingdings"/>
                      <w:bCs/>
                      <w:color w:val="000000"/>
                    </w:rPr>
                    <w:t xml:space="preserve">o </w:t>
                  </w:r>
                  <w:r w:rsidRPr="00E30C01">
                    <w:rPr>
                      <w:bCs/>
                      <w:color w:val="000000"/>
                    </w:rPr>
                    <w:t>ISO</w:t>
                  </w:r>
                  <w:r w:rsidR="000D4C29">
                    <w:rPr>
                      <w:bCs/>
                      <w:color w:val="000000"/>
                    </w:rPr>
                    <w:t>/IEC</w:t>
                  </w:r>
                  <w:r w:rsidRPr="00E30C01">
                    <w:rPr>
                      <w:bCs/>
                      <w:color w:val="000000"/>
                    </w:rPr>
                    <w:t xml:space="preserve"> </w:t>
                  </w:r>
                  <w:r w:rsidR="000D4C29">
                    <w:rPr>
                      <w:bCs/>
                      <w:color w:val="000000"/>
                    </w:rPr>
                    <w:t>17020</w:t>
                  </w:r>
                  <w:r w:rsidRPr="00E30C01">
                    <w:rPr>
                      <w:bCs/>
                      <w:color w:val="000000"/>
                    </w:rPr>
                    <w:t>:</w:t>
                  </w:r>
                  <w:r w:rsidR="000D4C29">
                    <w:rPr>
                      <w:bCs/>
                      <w:color w:val="000000"/>
                    </w:rPr>
                    <w:t xml:space="preserve"> </w:t>
                  </w:r>
                  <w:r w:rsidRPr="00E30C01">
                    <w:rPr>
                      <w:bCs/>
                      <w:color w:val="000000"/>
                    </w:rPr>
                    <w:t>2012</w:t>
                  </w:r>
                </w:p>
                <w:p w14:paraId="5E8F082A" w14:textId="2E8C68F5" w:rsidR="00AE2E2E" w:rsidRDefault="00AE2E2E" w:rsidP="000D4C29">
                  <w:pPr>
                    <w:spacing w:after="0" w:line="240" w:lineRule="auto"/>
                  </w:pPr>
                </w:p>
              </w:tc>
            </w:tr>
          </w:tbl>
          <w:p w14:paraId="1C2A968B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28DE173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5D246D6E" w14:textId="77777777" w:rsidTr="00DB66FF">
        <w:trPr>
          <w:trHeight w:val="320"/>
        </w:trPr>
        <w:tc>
          <w:tcPr>
            <w:tcW w:w="5710" w:type="dxa"/>
            <w:gridSpan w:val="4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07"/>
            </w:tblGrid>
            <w:tr w:rsidR="00AE2E2E" w14:paraId="25F8F02D" w14:textId="77777777" w:rsidTr="004E2B29">
              <w:trPr>
                <w:trHeight w:val="242"/>
              </w:trPr>
              <w:tc>
                <w:tcPr>
                  <w:tcW w:w="57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9A353B" w14:textId="77777777" w:rsidR="00AE2E2E" w:rsidRDefault="003847BD" w:rsidP="000D4C29">
                  <w:pPr>
                    <w:spacing w:after="0" w:line="240" w:lineRule="auto"/>
                    <w:ind w:left="102"/>
                  </w:pPr>
                  <w:r>
                    <w:rPr>
                      <w:color w:val="000000"/>
                      <w:sz w:val="18"/>
                    </w:rPr>
                    <w:t xml:space="preserve">Registračné číslo: </w:t>
                  </w:r>
                </w:p>
              </w:tc>
            </w:tr>
          </w:tbl>
          <w:p w14:paraId="5A22BCB9" w14:textId="23D76176" w:rsidR="00AE2E2E" w:rsidRDefault="00A0329E" w:rsidP="000D4C29">
            <w:pPr>
              <w:spacing w:after="0" w:line="240" w:lineRule="auto"/>
              <w:ind w:left="142"/>
            </w:pPr>
            <w:r>
              <w:rPr>
                <w:color w:val="000000"/>
                <w:sz w:val="18"/>
              </w:rPr>
              <w:t xml:space="preserve">Číslo osvedčenia: </w:t>
            </w:r>
          </w:p>
        </w:tc>
        <w:tc>
          <w:tcPr>
            <w:tcW w:w="149" w:type="dxa"/>
          </w:tcPr>
          <w:p w14:paraId="01AEDEE6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vMerge/>
          </w:tcPr>
          <w:p w14:paraId="2CA9E14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0C34B585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0B528B" w14:paraId="18942FE7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tbl>
            <w:tblPr>
              <w:tblW w:w="99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"/>
              <w:gridCol w:w="7198"/>
              <w:gridCol w:w="425"/>
              <w:gridCol w:w="567"/>
              <w:gridCol w:w="709"/>
              <w:gridCol w:w="645"/>
            </w:tblGrid>
            <w:tr w:rsidR="004E2B29" w:rsidRPr="009C1D1E" w14:paraId="10F5454C" w14:textId="5580D2EB" w:rsidTr="009C1D1E">
              <w:trPr>
                <w:cantSplit/>
                <w:trHeight w:val="1429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66CCF3" w14:textId="6463DE71" w:rsidR="004E2B29" w:rsidRPr="009C1D1E" w:rsidRDefault="004E2B29" w:rsidP="004E2B29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proofErr w:type="spellStart"/>
                  <w:r w:rsidRPr="009C1D1E">
                    <w:rPr>
                      <w:b/>
                      <w:color w:val="000000"/>
                    </w:rPr>
                    <w:t>P.č</w:t>
                  </w:r>
                  <w:proofErr w:type="spellEnd"/>
                  <w:r w:rsidRPr="009C1D1E">
                    <w:rPr>
                      <w:b/>
                      <w:color w:val="000000"/>
                    </w:rPr>
                    <w:t>.</w:t>
                  </w:r>
                </w:p>
              </w:tc>
              <w:tc>
                <w:tcPr>
                  <w:tcW w:w="7198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13E67" w14:textId="66597269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9C1D1E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Otázka / Poznámka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textDirection w:val="btLr"/>
                  <w:vAlign w:val="center"/>
                </w:tcPr>
                <w:p w14:paraId="5253AAC4" w14:textId="70D2D88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Áno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37891A99" w14:textId="4A66190C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Nie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14F90C0D" w14:textId="2008316D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Čiastočne 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14:paraId="4A286BFE" w14:textId="7271DB5A" w:rsidR="004E2B29" w:rsidRPr="009C1D1E" w:rsidRDefault="004E2B29" w:rsidP="004E2B29">
                  <w:pPr>
                    <w:spacing w:after="0" w:line="240" w:lineRule="auto"/>
                    <w:ind w:left="113" w:right="113"/>
                    <w:jc w:val="center"/>
                    <w:rPr>
                      <w:b/>
                    </w:rPr>
                  </w:pPr>
                  <w:r w:rsidRPr="009C1D1E">
                    <w:rPr>
                      <w:b/>
                    </w:rPr>
                    <w:t xml:space="preserve">Nerelevantné </w:t>
                  </w:r>
                </w:p>
              </w:tc>
            </w:tr>
            <w:tr w:rsidR="004E2B29" w:rsidRPr="009C1D1E" w14:paraId="36FB5876" w14:textId="0BC3DB53" w:rsidTr="009C1D1E">
              <w:trPr>
                <w:trHeight w:val="878"/>
              </w:trPr>
              <w:tc>
                <w:tcPr>
                  <w:tcW w:w="452" w:type="dxa"/>
                  <w:tcBorders>
                    <w:top w:val="double" w:sz="4" w:space="0" w:color="auto"/>
                    <w:bottom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779AC9" w14:textId="1028D35A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t>1</w:t>
                  </w:r>
                  <w:r w:rsidR="00861CF5">
                    <w:t>.</w:t>
                  </w:r>
                </w:p>
              </w:tc>
              <w:tc>
                <w:tcPr>
                  <w:tcW w:w="7198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79FECB" w14:textId="30BEB9BD" w:rsidR="004E2B29" w:rsidRPr="009C1D1E" w:rsidRDefault="004E2B29" w:rsidP="004E2B29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Používate na zber, prenos údajov, spracovanie, zaznamenávanie, vytváranie správ, ukladanie alebo načítanie údajov počítačový informačný systém (laboratórny informačný systém, databáza údajov, výsledkov, manuálny prenos do LIS,...)?</w:t>
                  </w:r>
                </w:p>
              </w:tc>
              <w:tc>
                <w:tcPr>
                  <w:tcW w:w="425" w:type="dxa"/>
                  <w:tcBorders>
                    <w:top w:val="double" w:sz="4" w:space="0" w:color="auto"/>
                    <w:bottom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306932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CA0B6E2" w14:textId="102940FC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6651661C" w14:textId="4D18C11A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645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3C1AFC7" w14:textId="3150080B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573DAE7E" w14:textId="68816113" w:rsidTr="004E2B29">
              <w:trPr>
                <w:trHeight w:val="901"/>
              </w:trPr>
              <w:tc>
                <w:tcPr>
                  <w:tcW w:w="452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F0B578B" w14:textId="28E54FA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Borders>
                    <w:left w:val="single" w:sz="4" w:space="0" w:color="auto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2A358E" w14:textId="518B0A34" w:rsidR="004E2B29" w:rsidRPr="009C1D1E" w:rsidRDefault="004E2B29" w:rsidP="00A0329E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>Ak Áno / čiastočne - Dopíšte aké: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55C0F" w14:textId="40058BCD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tcBorders>
                    <w:left w:val="nil"/>
                    <w:right w:val="nil"/>
                  </w:tcBorders>
                  <w:vAlign w:val="center"/>
                </w:tcPr>
                <w:p w14:paraId="3710D728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09" w:type="dxa"/>
                  <w:tcBorders>
                    <w:left w:val="nil"/>
                    <w:right w:val="nil"/>
                  </w:tcBorders>
                  <w:vAlign w:val="center"/>
                </w:tcPr>
                <w:p w14:paraId="03BE8E6B" w14:textId="77777777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64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4675F270" w14:textId="5BC73163" w:rsidR="004E2B29" w:rsidRPr="009C1D1E" w:rsidRDefault="004E2B29">
                  <w:pPr>
                    <w:spacing w:after="0" w:line="240" w:lineRule="auto"/>
                    <w:jc w:val="center"/>
                  </w:pPr>
                </w:p>
              </w:tc>
            </w:tr>
            <w:tr w:rsidR="009C1D1E" w:rsidRPr="009C1D1E" w14:paraId="22303099" w14:textId="61CCCB39" w:rsidTr="00EF5E0C">
              <w:trPr>
                <w:trHeight w:val="1149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D8D1B6" w14:textId="709C5D4B" w:rsidR="009C1D1E" w:rsidRPr="009C1D1E" w:rsidRDefault="009C1D1E">
                  <w:pPr>
                    <w:spacing w:after="0" w:line="240" w:lineRule="auto"/>
                    <w:jc w:val="center"/>
                  </w:pPr>
                  <w:r w:rsidRPr="009C1D1E">
                    <w:rPr>
                      <w:color w:val="000000"/>
                    </w:rPr>
                    <w:t>2.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F22097" w14:textId="6D50BD16" w:rsidR="009C1D1E" w:rsidRPr="009C1D1E" w:rsidRDefault="009C1D1E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Opíšte v ktorých častiach sa používa počítačový systém a v ktorých častiach systém mimo počítača: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D902DE" w14:textId="131A88E3" w:rsidR="009C1D1E" w:rsidRPr="009C1D1E" w:rsidRDefault="009C1D1E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Align w:val="center"/>
                </w:tcPr>
                <w:p w14:paraId="72136FA6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50A0478" w14:textId="77777777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89D2BA4" w14:textId="3D77B93C" w:rsidR="009C1D1E" w:rsidRPr="009C1D1E" w:rsidRDefault="009C1D1E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4E2B29" w:rsidRPr="009C1D1E" w14:paraId="4C563920" w14:textId="059A233D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2F0379" w14:textId="2B50683D" w:rsidR="004E2B29" w:rsidRPr="00861CF5" w:rsidRDefault="004E2B29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3.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A51125" w14:textId="4E43A6CA" w:rsidR="004E2B29" w:rsidRPr="009C1D1E" w:rsidRDefault="004E2B29" w:rsidP="009C1D1E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66FC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s prenosom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8FB0A1" w14:textId="77777777" w:rsidR="004E2B29" w:rsidRPr="009C1D1E" w:rsidRDefault="004E2B29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2ADDAEF8" w14:textId="483800B0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5402818D" w14:textId="77777777" w:rsidR="004E2B29" w:rsidRPr="009C1D1E" w:rsidRDefault="004E2B29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54683DA" w14:textId="09ABCC8C" w:rsidR="004E2B29" w:rsidRPr="009C1D1E" w:rsidRDefault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E0C796A" w14:textId="77777777" w:rsidTr="009C1D1E">
              <w:trPr>
                <w:trHeight w:val="612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102FBF" w14:textId="7F5E7044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rFonts w:eastAsia="Arial"/>
                      <w:bCs/>
                      <w:color w:val="000000"/>
                    </w:rPr>
                  </w:pPr>
                  <w:r w:rsidRPr="00861CF5">
                    <w:rPr>
                      <w:rFonts w:eastAsia="Arial"/>
                      <w:bCs/>
                      <w:color w:val="000000"/>
                    </w:rPr>
                    <w:t>4.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04815D" w14:textId="146282C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Uchovávajú sa výsledky meraní/skúšok v pamäti jednotlivých skúšobných/meracích zariadení bez prenosu výsledkov?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3917E" w14:textId="48BA69A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6517E45" w14:textId="3275441A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6F65DB54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19C238C" w14:textId="1ED2C2B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EE60449" w14:textId="1AF87D46" w:rsidTr="009C1D1E">
              <w:trPr>
                <w:trHeight w:val="748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E6995D" w14:textId="60FC9129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5</w:t>
                  </w:r>
                  <w:r w:rsidR="00EF5E0C" w:rsidRPr="009C1D1E">
                    <w:t xml:space="preserve">.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663B9" w14:textId="0D3453DE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Vykonávate prenos dát z prístrojov/zariadení do Vášho laboratórneho informačného systému?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7C6900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436AB322" w14:textId="37A9439F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CAC4D0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49EAA020" w14:textId="1732387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0CCF2062" w14:textId="116A8206" w:rsidTr="009C1D1E">
              <w:trPr>
                <w:trHeight w:val="477"/>
              </w:trPr>
              <w:tc>
                <w:tcPr>
                  <w:tcW w:w="452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7334AE" w14:textId="39AB656A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6.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B8C54A" w14:textId="6BBE56FB" w:rsidR="00EF5E0C" w:rsidRPr="009C1D1E" w:rsidRDefault="00EF5E0C" w:rsidP="00EF5E0C">
                  <w:pPr>
                    <w:pStyle w:val="Odsekzoznamu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Existuje zálohovanie dát z prístroja (</w:t>
                  </w:r>
                  <w:proofErr w:type="spellStart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ov</w:t>
                  </w:r>
                  <w:proofErr w:type="spellEnd"/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vo Vašom informačnom systéme?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D7565B2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11595153" w14:textId="7393F9F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327AC10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E0ADCCC" w14:textId="74B0821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5324C9AC" w14:textId="45BD2A1F" w:rsidTr="009C1D1E">
              <w:trPr>
                <w:trHeight w:val="471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CE400" w14:textId="55ABC4D8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7.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D3C5E4" w14:textId="001BC6E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Disponuje laboratórium záložným zdrojom napätia, ktorý je spustený do prevádzky v prípade výpadku el. prúdu?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5B9944" w14:textId="3F54D800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638D0A12" w14:textId="0EE92BFC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02E956A5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0505C680" w14:textId="25492A52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3D480FF7" w14:textId="3C0ADFB5" w:rsidTr="009C1D1E">
              <w:trPr>
                <w:trHeight w:val="744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6DAF6C" w14:textId="0AFE5B2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EF750A" w14:textId="0792844D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t xml:space="preserve">Ak áno </w:t>
                  </w:r>
                  <w:r>
                    <w:t xml:space="preserve">- </w:t>
                  </w:r>
                  <w:r w:rsidRPr="009C1D1E">
                    <w:t>Uveďte typ zdroja: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69B9F5" w14:textId="48796F6B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34656DF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5B2E44A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834FD7F" w14:textId="78366E3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169EAC9" w14:textId="5D68AD13" w:rsidTr="004E2B29">
              <w:trPr>
                <w:trHeight w:val="262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039DCCD" w14:textId="1C90B34C" w:rsidR="00EF5E0C" w:rsidRPr="00861CF5" w:rsidRDefault="000166FC" w:rsidP="00EF5E0C">
                  <w:pPr>
                    <w:spacing w:after="0" w:line="240" w:lineRule="auto"/>
                    <w:jc w:val="center"/>
                    <w:rPr>
                      <w:bCs/>
                    </w:rPr>
                  </w:pPr>
                  <w:r w:rsidRPr="00861CF5">
                    <w:rPr>
                      <w:bCs/>
                      <w:color w:val="000000"/>
                    </w:rPr>
                    <w:t>8.</w:t>
                  </w:r>
                  <w:r w:rsidR="00EF5E0C" w:rsidRPr="00861CF5">
                    <w:rPr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D87626" w14:textId="5B73953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Využíva laboratórium externú technickú službu pri riadení údajov a dát (riadenie dát na diaľku mimo priestorov laboratória externou firmou, v sídle spoločnosti.....)?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3942D5" w14:textId="1A807831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5CBE625D" w14:textId="0C52985E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5533DBD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13C4A72B" w14:textId="1B85D361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4765509F" w14:textId="12E5109A" w:rsidTr="004E2B29">
              <w:trPr>
                <w:trHeight w:val="71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EF683C" w14:textId="442BD60F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0D51CC" w14:textId="543FB300" w:rsidR="00EF5E0C" w:rsidRPr="009C1D1E" w:rsidRDefault="00EF5E0C" w:rsidP="00EF5E0C">
                  <w:pPr>
                    <w:numPr>
                      <w:ilvl w:val="0"/>
                      <w:numId w:val="37"/>
                    </w:numPr>
                  </w:pPr>
                  <w:r w:rsidRPr="009C1D1E">
                    <w:t>Ak áno - Uveďte osobu zodpovednú za riadenie dát:</w:t>
                  </w:r>
                </w:p>
                <w:p w14:paraId="367EBD02" w14:textId="339F8DBD" w:rsidR="00EF5E0C" w:rsidRPr="009C1D1E" w:rsidRDefault="00EF5E0C" w:rsidP="00EF5E0C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25CF44" w14:textId="0D0752E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6129523D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4CB7A7B0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78BA9FBC" w14:textId="1B1D439D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4F477B24" w14:textId="6858C6CE" w:rsidTr="009C1D1E">
              <w:trPr>
                <w:trHeight w:val="396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5BE64C" w14:textId="543D6C54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9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9EB544" w14:textId="170F412A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Sú servery/serverovne umiestnené v rámci priestorov laboratória?</w:t>
                  </w:r>
                </w:p>
              </w:tc>
              <w:tc>
                <w:tcPr>
                  <w:tcW w:w="425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E9CF2BB" w14:textId="0D7057ED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14:paraId="0C45D8F0" w14:textId="780AEFC6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14:paraId="1D07DBC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 w:val="restart"/>
                  <w:vAlign w:val="center"/>
                </w:tcPr>
                <w:p w14:paraId="30CFBA4F" w14:textId="569D805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</w:tr>
            <w:tr w:rsidR="00EF5E0C" w:rsidRPr="009C1D1E" w14:paraId="3D327494" w14:textId="2C2B2AA3" w:rsidTr="00EF5E0C">
              <w:trPr>
                <w:trHeight w:val="708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4C06A6" w14:textId="1C3FB8A8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A7B75D" w14:textId="573EF6B4" w:rsidR="00EF5E0C" w:rsidRPr="009C1D1E" w:rsidRDefault="00EF5E0C" w:rsidP="00EF5E0C">
                  <w:pPr>
                    <w:numPr>
                      <w:ilvl w:val="0"/>
                      <w:numId w:val="37"/>
                    </w:numPr>
                    <w:spacing w:after="0" w:line="240" w:lineRule="auto"/>
                  </w:pPr>
                  <w:r w:rsidRPr="009C1D1E">
                    <w:rPr>
                      <w:color w:val="000000"/>
                    </w:rPr>
                    <w:t xml:space="preserve">Ak áno/nie -  </w:t>
                  </w:r>
                  <w:r w:rsidRPr="009C1D1E">
                    <w:t>Uveďte konkrétnu adresu umiestnenia:</w:t>
                  </w:r>
                </w:p>
              </w:tc>
              <w:tc>
                <w:tcPr>
                  <w:tcW w:w="425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32594F" w14:textId="636C979A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14:paraId="0E2E1EA7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14:paraId="30F1C01E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Merge/>
                  <w:vAlign w:val="center"/>
                </w:tcPr>
                <w:p w14:paraId="0F0F8310" w14:textId="518686E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1AFFBEDE" w14:textId="319BB3B5" w:rsidTr="00DB66FF">
              <w:trPr>
                <w:trHeight w:val="177"/>
              </w:trPr>
              <w:tc>
                <w:tcPr>
                  <w:tcW w:w="452" w:type="dxa"/>
                  <w:vMerge w:val="restart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972B6D" w14:textId="7FA0C4D3" w:rsidR="00EF5E0C" w:rsidRPr="009C1D1E" w:rsidRDefault="000166FC" w:rsidP="00EF5E0C">
                  <w:pPr>
                    <w:spacing w:after="0" w:line="240" w:lineRule="auto"/>
                    <w:jc w:val="center"/>
                  </w:pPr>
                  <w:r>
                    <w:t>10</w:t>
                  </w:r>
                  <w:r w:rsidR="00EF5E0C" w:rsidRPr="009C1D1E">
                    <w:t>.</w:t>
                  </w: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69EB23" w14:textId="668B2128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Využíva Vaše laboratórium cloudové úložisko? 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6E5EFB" w14:textId="77777777" w:rsidR="00EF5E0C" w:rsidRPr="009C1D1E" w:rsidRDefault="00EF5E0C" w:rsidP="00EF5E0C">
                  <w:pPr>
                    <w:spacing w:after="0" w:line="240" w:lineRule="auto"/>
                    <w:jc w:val="center"/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069B87CC" w14:textId="4533FE0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71EA6123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3D49F667" w14:textId="4B6EBA35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  <w:tr w:rsidR="00EF5E0C" w:rsidRPr="009C1D1E" w14:paraId="7FFFAEE2" w14:textId="77777777" w:rsidTr="004E2B29">
              <w:trPr>
                <w:trHeight w:val="262"/>
              </w:trPr>
              <w:tc>
                <w:tcPr>
                  <w:tcW w:w="452" w:type="dxa"/>
                  <w:vMerge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BE0A1C" w14:textId="0ED95E27" w:rsidR="00EF5E0C" w:rsidRPr="009C1D1E" w:rsidRDefault="00EF5E0C" w:rsidP="00EF5E0C">
                  <w:pPr>
                    <w:spacing w:after="0" w:line="240" w:lineRule="auto"/>
                    <w:jc w:val="center"/>
                  </w:pPr>
                </w:p>
              </w:tc>
              <w:tc>
                <w:tcPr>
                  <w:tcW w:w="7198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96D978" w14:textId="1C5D386F" w:rsidR="00EF5E0C" w:rsidRPr="009C1D1E" w:rsidRDefault="00EF5E0C" w:rsidP="00EF5E0C">
                  <w:pPr>
                    <w:pStyle w:val="Odsekzoznamu"/>
                    <w:spacing w:after="0"/>
                    <w:ind w:left="0"/>
                    <w:contextualSpacing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C1D1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Ak áno, majú Vaši zákazníci prístup k protokolom?</w:t>
                  </w:r>
                </w:p>
              </w:tc>
              <w:tc>
                <w:tcPr>
                  <w:tcW w:w="425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21AFD5" w14:textId="7E512F64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567" w:type="dxa"/>
                  <w:vAlign w:val="center"/>
                </w:tcPr>
                <w:p w14:paraId="3D632CAF" w14:textId="0B941A53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  <w:r w:rsidRPr="009C1D1E">
                    <w:rPr>
                      <w:rFonts w:ascii="Wingdings" w:eastAsia="Wingdings" w:hAnsi="Wingdings"/>
                      <w:b/>
                      <w:color w:val="000000"/>
                    </w:rPr>
                    <w:t></w:t>
                  </w:r>
                </w:p>
              </w:tc>
              <w:tc>
                <w:tcPr>
                  <w:tcW w:w="709" w:type="dxa"/>
                  <w:vAlign w:val="center"/>
                </w:tcPr>
                <w:p w14:paraId="20B61928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  <w:tc>
                <w:tcPr>
                  <w:tcW w:w="645" w:type="dxa"/>
                  <w:vAlign w:val="center"/>
                </w:tcPr>
                <w:p w14:paraId="04EFD65F" w14:textId="77777777" w:rsidR="00EF5E0C" w:rsidRPr="009C1D1E" w:rsidRDefault="00EF5E0C" w:rsidP="00EF5E0C">
                  <w:pPr>
                    <w:spacing w:after="0" w:line="240" w:lineRule="auto"/>
                    <w:jc w:val="center"/>
                    <w:rPr>
                      <w:rFonts w:ascii="Wingdings" w:eastAsia="Wingdings" w:hAnsi="Wingdings"/>
                      <w:b/>
                      <w:color w:val="000000"/>
                    </w:rPr>
                  </w:pPr>
                </w:p>
              </w:tc>
            </w:tr>
          </w:tbl>
          <w:p w14:paraId="72D02C73" w14:textId="77777777" w:rsidR="00AE2E2E" w:rsidRDefault="00AE2E2E">
            <w:pPr>
              <w:spacing w:after="0" w:line="240" w:lineRule="auto"/>
            </w:pPr>
          </w:p>
        </w:tc>
        <w:tc>
          <w:tcPr>
            <w:tcW w:w="42" w:type="dxa"/>
          </w:tcPr>
          <w:p w14:paraId="37462207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  <w:tr w:rsidR="00EF5E0C" w14:paraId="40051381" w14:textId="77777777" w:rsidTr="00DB66FF">
        <w:tc>
          <w:tcPr>
            <w:tcW w:w="10011" w:type="dxa"/>
            <w:gridSpan w:val="6"/>
            <w:tcBorders>
              <w:bottom w:val="single" w:sz="4" w:space="0" w:color="auto"/>
            </w:tcBorders>
          </w:tcPr>
          <w:p w14:paraId="2A01C107" w14:textId="77777777" w:rsidR="00EF5E0C" w:rsidRPr="009C1D1E" w:rsidRDefault="00EF5E0C" w:rsidP="004E2B2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42" w:type="dxa"/>
          </w:tcPr>
          <w:p w14:paraId="2056E111" w14:textId="77777777" w:rsidR="00EF5E0C" w:rsidRDefault="00EF5E0C">
            <w:pPr>
              <w:pStyle w:val="EmptyCellLayoutStyle"/>
              <w:spacing w:after="0" w:line="240" w:lineRule="auto"/>
            </w:pPr>
          </w:p>
        </w:tc>
      </w:tr>
      <w:tr w:rsidR="00AE2E2E" w14:paraId="4D22C6BD" w14:textId="77777777" w:rsidTr="00DB66FF">
        <w:trPr>
          <w:trHeight w:val="63"/>
        </w:trPr>
        <w:tc>
          <w:tcPr>
            <w:tcW w:w="1462" w:type="dxa"/>
            <w:tcBorders>
              <w:top w:val="single" w:sz="4" w:space="0" w:color="auto"/>
            </w:tcBorders>
          </w:tcPr>
          <w:p w14:paraId="07FE5DBB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445E73E0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079" w:type="dxa"/>
            <w:tcBorders>
              <w:top w:val="single" w:sz="4" w:space="0" w:color="auto"/>
            </w:tcBorders>
          </w:tcPr>
          <w:p w14:paraId="769020E7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124B3788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149" w:type="dxa"/>
            <w:tcBorders>
              <w:top w:val="single" w:sz="4" w:space="0" w:color="auto"/>
            </w:tcBorders>
          </w:tcPr>
          <w:p w14:paraId="6A9E0863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152" w:type="dxa"/>
            <w:tcBorders>
              <w:top w:val="single" w:sz="4" w:space="0" w:color="auto"/>
            </w:tcBorders>
          </w:tcPr>
          <w:p w14:paraId="4BB4AFB5" w14:textId="77777777" w:rsidR="00AE2E2E" w:rsidRDefault="00AE2E2E">
            <w:pPr>
              <w:pStyle w:val="EmptyCellLayoutStyle"/>
              <w:spacing w:after="0" w:line="240" w:lineRule="auto"/>
            </w:pPr>
          </w:p>
        </w:tc>
        <w:tc>
          <w:tcPr>
            <w:tcW w:w="42" w:type="dxa"/>
          </w:tcPr>
          <w:p w14:paraId="6DC58240" w14:textId="77777777" w:rsidR="00AE2E2E" w:rsidRDefault="00AE2E2E">
            <w:pPr>
              <w:pStyle w:val="EmptyCellLayoutStyle"/>
              <w:spacing w:after="0" w:line="240" w:lineRule="auto"/>
            </w:pPr>
          </w:p>
        </w:tc>
      </w:tr>
    </w:tbl>
    <w:p w14:paraId="4A2F134E" w14:textId="77777777" w:rsidR="00AE2E2E" w:rsidRDefault="00AE2E2E">
      <w:pPr>
        <w:spacing w:after="0" w:line="240" w:lineRule="auto"/>
      </w:pPr>
    </w:p>
    <w:sectPr w:rsidR="00AE2E2E">
      <w:headerReference w:type="default" r:id="rId8"/>
      <w:footerReference w:type="default" r:id="rId9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30FCD" w14:textId="77777777" w:rsidR="0050263F" w:rsidRDefault="0050263F">
      <w:pPr>
        <w:spacing w:after="0" w:line="240" w:lineRule="auto"/>
      </w:pPr>
      <w:r>
        <w:separator/>
      </w:r>
    </w:p>
  </w:endnote>
  <w:endnote w:type="continuationSeparator" w:id="0">
    <w:p w14:paraId="39640011" w14:textId="77777777" w:rsidR="0050263F" w:rsidRDefault="0050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"/>
      <w:gridCol w:w="1792"/>
      <w:gridCol w:w="6269"/>
      <w:gridCol w:w="1249"/>
      <w:gridCol w:w="617"/>
      <w:gridCol w:w="61"/>
    </w:tblGrid>
    <w:tr w:rsidR="00AE2E2E" w14:paraId="300B60F5" w14:textId="77777777">
      <w:tc>
        <w:tcPr>
          <w:tcW w:w="61" w:type="dxa"/>
        </w:tcPr>
        <w:p w14:paraId="662380C3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0F948C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1FC2CBA7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0F0B84D6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7F3BDF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CCA82DE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309856F9" w14:textId="77777777" w:rsidTr="000B528B">
      <w:tc>
        <w:tcPr>
          <w:tcW w:w="61" w:type="dxa"/>
        </w:tcPr>
        <w:p w14:paraId="3F9356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gridSpan w:val="3"/>
        </w:tcPr>
        <w:p w14:paraId="5D50E872" w14:textId="77777777" w:rsidR="00AE2E2E" w:rsidRDefault="00AE2E2E">
          <w:pPr>
            <w:spacing w:after="0" w:line="240" w:lineRule="auto"/>
          </w:pPr>
        </w:p>
      </w:tc>
      <w:tc>
        <w:tcPr>
          <w:tcW w:w="617" w:type="dxa"/>
        </w:tcPr>
        <w:p w14:paraId="03F235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DEE0DE7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21541E0A" w14:textId="77777777">
      <w:tc>
        <w:tcPr>
          <w:tcW w:w="61" w:type="dxa"/>
        </w:tcPr>
        <w:p w14:paraId="5F4D524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3459E34E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771F0B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692B8978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4645B26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ADA3C9C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0B528B" w14:paraId="46F45449" w14:textId="77777777" w:rsidTr="000B528B">
      <w:tc>
        <w:tcPr>
          <w:tcW w:w="61" w:type="dxa"/>
        </w:tcPr>
        <w:p w14:paraId="331138B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AE2E2E" w14:paraId="71071845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6BA2245" w14:textId="272CDA6A" w:rsidR="00AE2E2E" w:rsidRDefault="003847BD">
                <w:pPr>
                  <w:spacing w:after="0" w:line="240" w:lineRule="auto"/>
                </w:pPr>
                <w:r>
                  <w:rPr>
                    <w:b/>
                    <w:color w:val="808080"/>
                  </w:rPr>
                  <w:t xml:space="preserve">TL </w:t>
                </w:r>
                <w:r w:rsidR="000D4C29">
                  <w:rPr>
                    <w:b/>
                    <w:color w:val="808080"/>
                  </w:rPr>
                  <w:t>606</w:t>
                </w:r>
              </w:p>
              <w:p w14:paraId="1DC17DB8" w14:textId="422774C5" w:rsidR="00AE2E2E" w:rsidRDefault="003847BD">
                <w:pPr>
                  <w:spacing w:after="0" w:line="240" w:lineRule="auto"/>
                </w:pPr>
                <w:r>
                  <w:rPr>
                    <w:color w:val="808080"/>
                  </w:rPr>
                  <w:t>Verzia:</w:t>
                </w:r>
                <w:r>
                  <w:rPr>
                    <w:b/>
                    <w:color w:val="808080"/>
                  </w:rPr>
                  <w:t xml:space="preserve"> </w:t>
                </w:r>
                <w:r w:rsidR="006C4470">
                  <w:rPr>
                    <w:b/>
                    <w:color w:val="808080"/>
                  </w:rPr>
                  <w:t>30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01</w:t>
                </w:r>
                <w:r>
                  <w:rPr>
                    <w:b/>
                    <w:color w:val="808080"/>
                  </w:rPr>
                  <w:t>.</w:t>
                </w:r>
                <w:r w:rsidR="009C1D1E">
                  <w:rPr>
                    <w:b/>
                    <w:color w:val="808080"/>
                  </w:rPr>
                  <w:t>23</w:t>
                </w:r>
              </w:p>
              <w:p w14:paraId="2300CEB7" w14:textId="77777777" w:rsidR="00AE2E2E" w:rsidRDefault="00AE2E2E">
                <w:pPr>
                  <w:spacing w:after="0" w:line="240" w:lineRule="auto"/>
                </w:pPr>
              </w:p>
            </w:tc>
          </w:tr>
        </w:tbl>
        <w:p w14:paraId="383B0E72" w14:textId="77777777" w:rsidR="00AE2E2E" w:rsidRDefault="00AE2E2E">
          <w:pPr>
            <w:spacing w:after="0" w:line="240" w:lineRule="auto"/>
          </w:pPr>
        </w:p>
      </w:tc>
      <w:tc>
        <w:tcPr>
          <w:tcW w:w="6269" w:type="dxa"/>
        </w:tcPr>
        <w:p w14:paraId="4CA5FD2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6"/>
          </w:tblGrid>
          <w:tr w:rsidR="00AE2E2E" w14:paraId="40D9FDB8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16EDEE41" w14:textId="77777777" w:rsidR="00AE2E2E" w:rsidRDefault="003847BD">
                <w:pPr>
                  <w:spacing w:after="0" w:line="240" w:lineRule="auto"/>
                  <w:jc w:val="right"/>
                </w:pPr>
                <w:r>
                  <w:rPr>
                    <w:color w:val="808080"/>
                  </w:rPr>
                  <w:t xml:space="preserve">Strana: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PAGE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2</w:t>
                </w:r>
                <w:r>
                  <w:rPr>
                    <w:color w:val="808080"/>
                  </w:rPr>
                  <w:fldChar w:fldCharType="end"/>
                </w:r>
                <w:r>
                  <w:rPr>
                    <w:color w:val="808080"/>
                  </w:rPr>
                  <w:t xml:space="preserve"> / </w:t>
                </w:r>
                <w:r>
                  <w:rPr>
                    <w:color w:val="808080"/>
                  </w:rPr>
                  <w:fldChar w:fldCharType="begin"/>
                </w:r>
                <w:r>
                  <w:rPr>
                    <w:noProof/>
                    <w:color w:val="808080"/>
                  </w:rPr>
                  <w:instrText xml:space="preserve"> NUMPAGES </w:instrText>
                </w:r>
                <w:r>
                  <w:rPr>
                    <w:color w:val="808080"/>
                  </w:rPr>
                  <w:fldChar w:fldCharType="separate"/>
                </w:r>
                <w:r w:rsidR="000B528B">
                  <w:rPr>
                    <w:noProof/>
                    <w:color w:val="808080"/>
                  </w:rPr>
                  <w:t>31</w:t>
                </w:r>
                <w:r>
                  <w:rPr>
                    <w:color w:val="808080"/>
                  </w:rPr>
                  <w:fldChar w:fldCharType="end"/>
                </w:r>
              </w:p>
            </w:tc>
          </w:tr>
        </w:tbl>
        <w:p w14:paraId="05E747FA" w14:textId="77777777" w:rsidR="00AE2E2E" w:rsidRDefault="00AE2E2E">
          <w:pPr>
            <w:spacing w:after="0" w:line="240" w:lineRule="auto"/>
          </w:pPr>
        </w:p>
      </w:tc>
      <w:tc>
        <w:tcPr>
          <w:tcW w:w="61" w:type="dxa"/>
        </w:tcPr>
        <w:p w14:paraId="14C0E3E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3198E820" w14:textId="77777777">
      <w:tc>
        <w:tcPr>
          <w:tcW w:w="61" w:type="dxa"/>
        </w:tcPr>
        <w:p w14:paraId="26524AE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3E10B70B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224AF824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311E3A12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6FA698D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65420A7A" w14:textId="77777777" w:rsidR="00AE2E2E" w:rsidRDefault="00AE2E2E">
          <w:pPr>
            <w:pStyle w:val="EmptyCellLayoutStyle"/>
            <w:spacing w:after="0" w:line="240" w:lineRule="auto"/>
          </w:pPr>
        </w:p>
      </w:tc>
    </w:tr>
    <w:tr w:rsidR="00AE2E2E" w14:paraId="612E70B1" w14:textId="77777777">
      <w:tc>
        <w:tcPr>
          <w:tcW w:w="61" w:type="dxa"/>
        </w:tcPr>
        <w:p w14:paraId="520DEC7D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7B366195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269" w:type="dxa"/>
        </w:tcPr>
        <w:p w14:paraId="704A79BA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1249" w:type="dxa"/>
        </w:tcPr>
        <w:p w14:paraId="742CC449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7" w:type="dxa"/>
        </w:tcPr>
        <w:p w14:paraId="74731E20" w14:textId="77777777" w:rsidR="00AE2E2E" w:rsidRDefault="00AE2E2E">
          <w:pPr>
            <w:pStyle w:val="EmptyCellLayoutStyle"/>
            <w:spacing w:after="0" w:line="240" w:lineRule="auto"/>
          </w:pPr>
        </w:p>
      </w:tc>
      <w:tc>
        <w:tcPr>
          <w:tcW w:w="61" w:type="dxa"/>
        </w:tcPr>
        <w:p w14:paraId="7F57AA55" w14:textId="77777777" w:rsidR="00AE2E2E" w:rsidRDefault="00AE2E2E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5B6B4" w14:textId="77777777" w:rsidR="0050263F" w:rsidRDefault="0050263F">
      <w:pPr>
        <w:spacing w:after="0" w:line="240" w:lineRule="auto"/>
      </w:pPr>
      <w:r>
        <w:separator/>
      </w:r>
    </w:p>
  </w:footnote>
  <w:footnote w:type="continuationSeparator" w:id="0">
    <w:p w14:paraId="35EEDF25" w14:textId="77777777" w:rsidR="0050263F" w:rsidRDefault="0050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14E74" w14:textId="3DFF1F50" w:rsidR="009E1EED" w:rsidRDefault="009E1EED">
    <w:pPr>
      <w:pStyle w:val="Hlavika"/>
    </w:pPr>
  </w:p>
  <w:p w14:paraId="3534A8B8" w14:textId="561B94B5" w:rsidR="009E1EED" w:rsidRDefault="009E1EED">
    <w:pPr>
      <w:pStyle w:val="Hlavika"/>
    </w:pPr>
    <w:r>
      <w:rPr>
        <w:noProof/>
      </w:rPr>
      <w:drawing>
        <wp:inline distT="0" distB="0" distL="0" distR="0" wp14:anchorId="7B24B68C" wp14:editId="4A7C250D">
          <wp:extent cx="928883" cy="319488"/>
          <wp:effectExtent l="0" t="0" r="0" b="0"/>
          <wp:docPr id="2" name="img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g3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28883" cy="319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0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4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5" w15:restartNumberingAfterBreak="0">
    <w:nsid w:val="214F089B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9A46FD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220E90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203CE0"/>
    <w:multiLevelType w:val="hybridMultilevel"/>
    <w:tmpl w:val="54E2C92A"/>
    <w:lvl w:ilvl="0" w:tplc="A89E5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69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D75E4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25395"/>
    <w:multiLevelType w:val="hybridMultilevel"/>
    <w:tmpl w:val="54E2C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69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91ADC"/>
    <w:multiLevelType w:val="hybridMultilevel"/>
    <w:tmpl w:val="5ADACACC"/>
    <w:lvl w:ilvl="0" w:tplc="F124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516996">
    <w:abstractNumId w:val="0"/>
  </w:num>
  <w:num w:numId="2" w16cid:durableId="1538812782">
    <w:abstractNumId w:val="1"/>
  </w:num>
  <w:num w:numId="3" w16cid:durableId="1909340220">
    <w:abstractNumId w:val="2"/>
  </w:num>
  <w:num w:numId="4" w16cid:durableId="1482233607">
    <w:abstractNumId w:val="3"/>
  </w:num>
  <w:num w:numId="5" w16cid:durableId="812525736">
    <w:abstractNumId w:val="4"/>
  </w:num>
  <w:num w:numId="6" w16cid:durableId="37702113">
    <w:abstractNumId w:val="5"/>
  </w:num>
  <w:num w:numId="7" w16cid:durableId="2128157338">
    <w:abstractNumId w:val="6"/>
  </w:num>
  <w:num w:numId="8" w16cid:durableId="105928973">
    <w:abstractNumId w:val="7"/>
  </w:num>
  <w:num w:numId="9" w16cid:durableId="1563909514">
    <w:abstractNumId w:val="8"/>
  </w:num>
  <w:num w:numId="10" w16cid:durableId="696658503">
    <w:abstractNumId w:val="9"/>
  </w:num>
  <w:num w:numId="11" w16cid:durableId="1540388051">
    <w:abstractNumId w:val="10"/>
  </w:num>
  <w:num w:numId="12" w16cid:durableId="141850982">
    <w:abstractNumId w:val="11"/>
  </w:num>
  <w:num w:numId="13" w16cid:durableId="1269236914">
    <w:abstractNumId w:val="12"/>
  </w:num>
  <w:num w:numId="14" w16cid:durableId="1616982071">
    <w:abstractNumId w:val="13"/>
  </w:num>
  <w:num w:numId="15" w16cid:durableId="431168761">
    <w:abstractNumId w:val="14"/>
  </w:num>
  <w:num w:numId="16" w16cid:durableId="264846411">
    <w:abstractNumId w:val="15"/>
  </w:num>
  <w:num w:numId="17" w16cid:durableId="1051153291">
    <w:abstractNumId w:val="16"/>
  </w:num>
  <w:num w:numId="18" w16cid:durableId="852769122">
    <w:abstractNumId w:val="17"/>
  </w:num>
  <w:num w:numId="19" w16cid:durableId="1864662066">
    <w:abstractNumId w:val="18"/>
  </w:num>
  <w:num w:numId="20" w16cid:durableId="616260569">
    <w:abstractNumId w:val="19"/>
  </w:num>
  <w:num w:numId="21" w16cid:durableId="216208337">
    <w:abstractNumId w:val="20"/>
  </w:num>
  <w:num w:numId="22" w16cid:durableId="883978242">
    <w:abstractNumId w:val="21"/>
  </w:num>
  <w:num w:numId="23" w16cid:durableId="721097410">
    <w:abstractNumId w:val="22"/>
  </w:num>
  <w:num w:numId="24" w16cid:durableId="932543866">
    <w:abstractNumId w:val="23"/>
  </w:num>
  <w:num w:numId="25" w16cid:durableId="1983998425">
    <w:abstractNumId w:val="24"/>
  </w:num>
  <w:num w:numId="26" w16cid:durableId="1648512051">
    <w:abstractNumId w:val="25"/>
  </w:num>
  <w:num w:numId="27" w16cid:durableId="711223335">
    <w:abstractNumId w:val="26"/>
  </w:num>
  <w:num w:numId="28" w16cid:durableId="130098073">
    <w:abstractNumId w:val="27"/>
  </w:num>
  <w:num w:numId="29" w16cid:durableId="429551784">
    <w:abstractNumId w:val="28"/>
  </w:num>
  <w:num w:numId="30" w16cid:durableId="2131510880">
    <w:abstractNumId w:val="29"/>
  </w:num>
  <w:num w:numId="31" w16cid:durableId="1666741913">
    <w:abstractNumId w:val="30"/>
  </w:num>
  <w:num w:numId="32" w16cid:durableId="116678484">
    <w:abstractNumId w:val="31"/>
  </w:num>
  <w:num w:numId="33" w16cid:durableId="2077122757">
    <w:abstractNumId w:val="32"/>
  </w:num>
  <w:num w:numId="34" w16cid:durableId="1232228296">
    <w:abstractNumId w:val="33"/>
  </w:num>
  <w:num w:numId="35" w16cid:durableId="1375614551">
    <w:abstractNumId w:val="34"/>
  </w:num>
  <w:num w:numId="36" w16cid:durableId="901065099">
    <w:abstractNumId w:val="38"/>
  </w:num>
  <w:num w:numId="37" w16cid:durableId="1850489595">
    <w:abstractNumId w:val="41"/>
  </w:num>
  <w:num w:numId="38" w16cid:durableId="229390957">
    <w:abstractNumId w:val="36"/>
  </w:num>
  <w:num w:numId="39" w16cid:durableId="996344971">
    <w:abstractNumId w:val="40"/>
  </w:num>
  <w:num w:numId="40" w16cid:durableId="66001404">
    <w:abstractNumId w:val="39"/>
  </w:num>
  <w:num w:numId="41" w16cid:durableId="1600720259">
    <w:abstractNumId w:val="37"/>
  </w:num>
  <w:num w:numId="42" w16cid:durableId="147714572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revisionView w:inkAnnotation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E2E"/>
    <w:rsid w:val="000166FC"/>
    <w:rsid w:val="000B528B"/>
    <w:rsid w:val="000D4C29"/>
    <w:rsid w:val="00346A61"/>
    <w:rsid w:val="003847BD"/>
    <w:rsid w:val="004E2B29"/>
    <w:rsid w:val="0050263F"/>
    <w:rsid w:val="0052555C"/>
    <w:rsid w:val="005551CF"/>
    <w:rsid w:val="006C4470"/>
    <w:rsid w:val="00861CF5"/>
    <w:rsid w:val="00865492"/>
    <w:rsid w:val="009C1D1E"/>
    <w:rsid w:val="009E1EED"/>
    <w:rsid w:val="00A0329E"/>
    <w:rsid w:val="00A366EF"/>
    <w:rsid w:val="00A87EA8"/>
    <w:rsid w:val="00AE2E2E"/>
    <w:rsid w:val="00B7407D"/>
    <w:rsid w:val="00BD722D"/>
    <w:rsid w:val="00CD4EEB"/>
    <w:rsid w:val="00DB38D8"/>
    <w:rsid w:val="00DB66FF"/>
    <w:rsid w:val="00E30C01"/>
    <w:rsid w:val="00E41D4D"/>
    <w:rsid w:val="00E572D9"/>
    <w:rsid w:val="00EF5E0C"/>
    <w:rsid w:val="00F1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64B46"/>
  <w15:docId w15:val="{1E98D2AC-BD3D-4BCE-A915-A4AEAA10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Odsekzoznamu">
    <w:name w:val="List Paragraph"/>
    <w:basedOn w:val="Normlny"/>
    <w:uiPriority w:val="34"/>
    <w:qFormat/>
    <w:rsid w:val="00A0329E"/>
    <w:pPr>
      <w:spacing w:line="252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1D1E"/>
  </w:style>
  <w:style w:type="paragraph" w:styleId="Pta">
    <w:name w:val="footer"/>
    <w:basedOn w:val="Normlny"/>
    <w:link w:val="PtaChar"/>
    <w:uiPriority w:val="99"/>
    <w:unhideWhenUsed/>
    <w:rsid w:val="009C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1D1E"/>
  </w:style>
  <w:style w:type="character" w:styleId="Odkaznakomentr">
    <w:name w:val="annotation reference"/>
    <w:basedOn w:val="Predvolenpsmoodseku"/>
    <w:uiPriority w:val="99"/>
    <w:semiHidden/>
    <w:unhideWhenUsed/>
    <w:rsid w:val="000D4C2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4C29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4C29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4C2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4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638F4-1308-420D-8954-7A29C126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TL222_KO_ISO_15189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TL222_KO_ISO_15189</dc:title>
  <dc:subject>Kalibračné laboratórium</dc:subject>
  <dc:creator>Kijovska</dc:creator>
  <cp:keywords>"Slovenská národná akreditačná služba</cp:keywords>
  <dc:description/>
  <cp:lastModifiedBy>Lukáš Warner</cp:lastModifiedBy>
  <cp:revision>2</cp:revision>
  <dcterms:created xsi:type="dcterms:W3CDTF">2024-05-26T18:18:00Z</dcterms:created>
  <dcterms:modified xsi:type="dcterms:W3CDTF">2024-05-26T18:18:00Z</dcterms:modified>
</cp:coreProperties>
</file>