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0" w:type="dxa"/>
          <w:right w:w="0" w:type="dxa"/>
        </w:tblCellMar>
        <w:tblLook w:val="0000" w:firstRow="0" w:lastRow="0" w:firstColumn="0" w:lastColumn="0" w:noHBand="0" w:noVBand="0"/>
      </w:tblPr>
      <w:tblGrid>
        <w:gridCol w:w="8982"/>
        <w:gridCol w:w="1012"/>
        <w:gridCol w:w="45"/>
      </w:tblGrid>
      <w:tr w:rsidR="00615458" w:rsidRPr="00C60010" w14:paraId="0C9C3321" w14:textId="77777777">
        <w:tc>
          <w:tcPr>
            <w:tcW w:w="8982"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462"/>
              <w:gridCol w:w="283"/>
              <w:gridCol w:w="4368"/>
              <w:gridCol w:w="2867"/>
            </w:tblGrid>
            <w:tr w:rsidR="00C60010" w:rsidRPr="00C60010" w14:paraId="0E48ED9A" w14:textId="77777777" w:rsidTr="00C60010">
              <w:trPr>
                <w:trHeight w:val="532"/>
              </w:trPr>
              <w:tc>
                <w:tcPr>
                  <w:tcW w:w="1462" w:type="dxa"/>
                  <w:tcBorders>
                    <w:top w:val="nil"/>
                    <w:left w:val="nil"/>
                    <w:bottom w:val="nil"/>
                    <w:right w:val="nil"/>
                  </w:tcBorders>
                  <w:tcMar>
                    <w:top w:w="0" w:type="dxa"/>
                    <w:left w:w="0" w:type="dxa"/>
                    <w:bottom w:w="0" w:type="dxa"/>
                    <w:right w:w="0" w:type="dxa"/>
                  </w:tcMar>
                </w:tcPr>
                <w:p w14:paraId="6607A335" w14:textId="77777777" w:rsidR="00615458" w:rsidRPr="00C60010" w:rsidRDefault="00C60010">
                  <w:pPr>
                    <w:spacing w:after="0" w:line="240" w:lineRule="auto"/>
                    <w:rPr>
                      <w:lang w:val="en-GB"/>
                    </w:rPr>
                  </w:pPr>
                  <w:r w:rsidRPr="00C60010">
                    <w:rPr>
                      <w:noProof/>
                      <w:lang w:val="en-GB"/>
                    </w:rPr>
                    <w:drawing>
                      <wp:inline distT="0" distB="0" distL="0" distR="0" wp14:anchorId="24959306" wp14:editId="7CDDCE46">
                        <wp:extent cx="928884" cy="319488"/>
                        <wp:effectExtent l="0" t="0" r="0" b="0"/>
                        <wp:docPr id="1053586457" name="img3.jpg" descr="logo SNAS"/>
                        <wp:cNvGraphicFramePr/>
                        <a:graphic xmlns:a="http://schemas.openxmlformats.org/drawingml/2006/main">
                          <a:graphicData uri="http://schemas.openxmlformats.org/drawingml/2006/picture">
                            <pic:pic xmlns:pic="http://schemas.openxmlformats.org/drawingml/2006/picture">
                              <pic:nvPicPr>
                                <pic:cNvPr id="1053586457" name="img3.jpg" descr="logo SNAS"/>
                                <pic:cNvPicPr/>
                              </pic:nvPicPr>
                              <pic:blipFill>
                                <a:blip r:embed="rId7" cstate="print"/>
                                <a:stretch>
                                  <a:fillRect/>
                                </a:stretch>
                              </pic:blipFill>
                              <pic:spPr>
                                <a:xfrm>
                                  <a:off x="0" y="0"/>
                                  <a:ext cx="928884" cy="319488"/>
                                </a:xfrm>
                                <a:prstGeom prst="rect">
                                  <a:avLst/>
                                </a:prstGeom>
                              </pic:spPr>
                            </pic:pic>
                          </a:graphicData>
                        </a:graphic>
                      </wp:inline>
                    </w:drawing>
                  </w:r>
                </w:p>
              </w:tc>
              <w:tc>
                <w:tcPr>
                  <w:tcW w:w="283" w:type="dxa"/>
                  <w:tcBorders>
                    <w:top w:val="nil"/>
                    <w:left w:val="nil"/>
                    <w:bottom w:val="nil"/>
                    <w:right w:val="nil"/>
                  </w:tcBorders>
                  <w:tcMar>
                    <w:top w:w="39" w:type="dxa"/>
                    <w:left w:w="39" w:type="dxa"/>
                    <w:bottom w:w="119" w:type="dxa"/>
                    <w:right w:w="39" w:type="dxa"/>
                  </w:tcMar>
                  <w:vAlign w:val="center"/>
                </w:tcPr>
                <w:p w14:paraId="4E0D07A3" w14:textId="77777777" w:rsidR="00615458" w:rsidRPr="00C60010" w:rsidRDefault="00615458">
                  <w:pPr>
                    <w:spacing w:after="0" w:line="240" w:lineRule="auto"/>
                    <w:rPr>
                      <w:lang w:val="en-GB"/>
                    </w:rPr>
                  </w:pPr>
                </w:p>
              </w:tc>
              <w:tc>
                <w:tcPr>
                  <w:tcW w:w="4368" w:type="dxa"/>
                  <w:gridSpan w:val="2"/>
                  <w:tcBorders>
                    <w:top w:val="nil"/>
                    <w:left w:val="nil"/>
                    <w:bottom w:val="nil"/>
                    <w:right w:val="nil"/>
                  </w:tcBorders>
                  <w:tcMar>
                    <w:top w:w="39" w:type="dxa"/>
                    <w:left w:w="39" w:type="dxa"/>
                    <w:bottom w:w="119" w:type="dxa"/>
                    <w:right w:w="39" w:type="dxa"/>
                  </w:tcMar>
                  <w:vAlign w:val="center"/>
                </w:tcPr>
                <w:p w14:paraId="64EADAD2" w14:textId="77777777" w:rsidR="00615458" w:rsidRPr="00C60010" w:rsidRDefault="00C60010">
                  <w:pPr>
                    <w:spacing w:after="0" w:line="240" w:lineRule="auto"/>
                    <w:jc w:val="center"/>
                    <w:rPr>
                      <w:lang w:val="en-GB"/>
                    </w:rPr>
                  </w:pPr>
                  <w:r w:rsidRPr="00C60010">
                    <w:rPr>
                      <w:rFonts w:eastAsia="Cambria"/>
                      <w:b/>
                      <w:color w:val="000000"/>
                      <w:sz w:val="24"/>
                      <w:lang w:val="en-GB"/>
                    </w:rPr>
                    <w:t xml:space="preserve">Checklist for testing, </w:t>
                  </w:r>
                  <w:proofErr w:type="spellStart"/>
                  <w:r w:rsidRPr="00C60010">
                    <w:rPr>
                      <w:rFonts w:eastAsia="Cambria"/>
                      <w:b/>
                      <w:color w:val="000000"/>
                      <w:sz w:val="24"/>
                      <w:lang w:val="en-GB"/>
                    </w:rPr>
                    <w:t>calibrationand</w:t>
                  </w:r>
                  <w:proofErr w:type="spellEnd"/>
                  <w:r w:rsidRPr="00C60010">
                    <w:rPr>
                      <w:rFonts w:eastAsia="Cambria"/>
                      <w:b/>
                      <w:color w:val="000000"/>
                      <w:sz w:val="24"/>
                      <w:lang w:val="en-GB"/>
                    </w:rPr>
                    <w:t xml:space="preserve"> and medical laboratories </w:t>
                  </w:r>
                </w:p>
                <w:p w14:paraId="20D985A1" w14:textId="77777777" w:rsidR="00615458" w:rsidRPr="00C60010" w:rsidRDefault="00C60010">
                  <w:pPr>
                    <w:spacing w:after="0" w:line="240" w:lineRule="auto"/>
                    <w:jc w:val="center"/>
                    <w:rPr>
                      <w:lang w:val="en-GB"/>
                    </w:rPr>
                  </w:pPr>
                  <w:r w:rsidRPr="00C60010">
                    <w:rPr>
                      <w:rFonts w:eastAsia="Cambria"/>
                      <w:b/>
                      <w:color w:val="000000"/>
                      <w:sz w:val="24"/>
                      <w:lang w:val="en-GB"/>
                    </w:rPr>
                    <w:t>with FLEXIBLE SCOPE</w:t>
                  </w:r>
                </w:p>
              </w:tc>
            </w:tr>
            <w:tr w:rsidR="00615458" w:rsidRPr="00C60010" w14:paraId="6247B593" w14:textId="77777777">
              <w:trPr>
                <w:trHeight w:val="311"/>
              </w:trPr>
              <w:tc>
                <w:tcPr>
                  <w:tcW w:w="1462" w:type="dxa"/>
                  <w:tcBorders>
                    <w:top w:val="nil"/>
                    <w:left w:val="nil"/>
                    <w:bottom w:val="nil"/>
                    <w:right w:val="nil"/>
                  </w:tcBorders>
                  <w:tcMar>
                    <w:top w:w="39" w:type="dxa"/>
                    <w:left w:w="159" w:type="dxa"/>
                    <w:bottom w:w="39" w:type="dxa"/>
                    <w:right w:w="39" w:type="dxa"/>
                  </w:tcMar>
                  <w:vAlign w:val="center"/>
                </w:tcPr>
                <w:p w14:paraId="1ECFDC4D" w14:textId="77777777" w:rsidR="00615458" w:rsidRPr="00C60010" w:rsidRDefault="00615458">
                  <w:pPr>
                    <w:spacing w:after="0" w:line="240" w:lineRule="auto"/>
                    <w:rPr>
                      <w:lang w:val="en-GB"/>
                    </w:rPr>
                  </w:pPr>
                </w:p>
              </w:tc>
              <w:tc>
                <w:tcPr>
                  <w:tcW w:w="283" w:type="dxa"/>
                  <w:tcBorders>
                    <w:top w:val="nil"/>
                    <w:left w:val="nil"/>
                    <w:bottom w:val="nil"/>
                    <w:right w:val="nil"/>
                  </w:tcBorders>
                  <w:tcMar>
                    <w:top w:w="39" w:type="dxa"/>
                    <w:left w:w="159" w:type="dxa"/>
                    <w:bottom w:w="39" w:type="dxa"/>
                    <w:right w:w="39" w:type="dxa"/>
                  </w:tcMar>
                  <w:vAlign w:val="center"/>
                </w:tcPr>
                <w:p w14:paraId="27434805" w14:textId="77777777" w:rsidR="00615458" w:rsidRPr="00C60010" w:rsidRDefault="00615458">
                  <w:pPr>
                    <w:spacing w:after="0" w:line="240" w:lineRule="auto"/>
                    <w:rPr>
                      <w:lang w:val="en-GB"/>
                    </w:rPr>
                  </w:pPr>
                </w:p>
              </w:tc>
              <w:tc>
                <w:tcPr>
                  <w:tcW w:w="4368" w:type="dxa"/>
                  <w:tcBorders>
                    <w:top w:val="nil"/>
                    <w:left w:val="nil"/>
                    <w:bottom w:val="nil"/>
                    <w:right w:val="nil"/>
                  </w:tcBorders>
                  <w:tcMar>
                    <w:top w:w="39" w:type="dxa"/>
                    <w:left w:w="159" w:type="dxa"/>
                    <w:bottom w:w="39" w:type="dxa"/>
                    <w:right w:w="39" w:type="dxa"/>
                  </w:tcMar>
                  <w:vAlign w:val="center"/>
                </w:tcPr>
                <w:p w14:paraId="5B2EBDAF" w14:textId="4AD6FB20" w:rsidR="00615458" w:rsidRPr="00C60010" w:rsidRDefault="00C60010">
                  <w:pPr>
                    <w:spacing w:after="0" w:line="240" w:lineRule="auto"/>
                    <w:rPr>
                      <w:lang w:val="en-GB"/>
                    </w:rPr>
                  </w:pPr>
                  <w:r w:rsidRPr="00C60010">
                    <w:rPr>
                      <w:rFonts w:eastAsia="Cambria"/>
                      <w:b/>
                      <w:color w:val="000000"/>
                      <w:lang w:val="en-GB"/>
                    </w:rPr>
                    <w:t>Registered member No:</w:t>
                  </w:r>
                  <w:r w:rsidRPr="00C60010">
                    <w:rPr>
                      <w:rFonts w:eastAsia="Cambria"/>
                      <w:color w:val="000000"/>
                      <w:lang w:val="en-GB"/>
                    </w:rPr>
                    <w:t xml:space="preserve"> </w:t>
                  </w:r>
                  <w:r w:rsidR="00290023" w:rsidRPr="008F7700">
                    <w:rPr>
                      <w:bCs/>
                    </w:rPr>
                    <w:fldChar w:fldCharType="begin">
                      <w:ffData>
                        <w:name w:val="AR"/>
                        <w:enabled/>
                        <w:calcOnExit w:val="0"/>
                        <w:textInput>
                          <w:maxLength w:val="25"/>
                        </w:textInput>
                      </w:ffData>
                    </w:fldChar>
                  </w:r>
                  <w:r w:rsidR="00290023" w:rsidRPr="008F7700">
                    <w:rPr>
                      <w:bCs/>
                    </w:rPr>
                    <w:instrText xml:space="preserve"> FORMTEXT </w:instrText>
                  </w:r>
                  <w:r w:rsidR="00290023" w:rsidRPr="008F7700">
                    <w:rPr>
                      <w:bCs/>
                    </w:rPr>
                  </w:r>
                  <w:r w:rsidR="00290023" w:rsidRPr="008F7700">
                    <w:rPr>
                      <w:bCs/>
                    </w:rPr>
                    <w:fldChar w:fldCharType="separate"/>
                  </w:r>
                  <w:r w:rsidR="00290023" w:rsidRPr="008F7700">
                    <w:rPr>
                      <w:bCs/>
                      <w:noProof/>
                    </w:rPr>
                    <w:t> </w:t>
                  </w:r>
                  <w:r w:rsidR="00290023" w:rsidRPr="008F7700">
                    <w:rPr>
                      <w:bCs/>
                      <w:noProof/>
                    </w:rPr>
                    <w:t> </w:t>
                  </w:r>
                  <w:r w:rsidR="00290023" w:rsidRPr="008F7700">
                    <w:rPr>
                      <w:bCs/>
                      <w:noProof/>
                    </w:rPr>
                    <w:t> </w:t>
                  </w:r>
                  <w:r w:rsidR="00290023" w:rsidRPr="008F7700">
                    <w:rPr>
                      <w:bCs/>
                      <w:noProof/>
                    </w:rPr>
                    <w:t> </w:t>
                  </w:r>
                  <w:r w:rsidR="00290023" w:rsidRPr="008F7700">
                    <w:rPr>
                      <w:bCs/>
                      <w:noProof/>
                    </w:rPr>
                    <w:t> </w:t>
                  </w:r>
                  <w:r w:rsidR="00290023" w:rsidRPr="008F7700">
                    <w:rPr>
                      <w:bCs/>
                    </w:rPr>
                    <w:fldChar w:fldCharType="end"/>
                  </w:r>
                </w:p>
              </w:tc>
              <w:tc>
                <w:tcPr>
                  <w:tcW w:w="2867" w:type="dxa"/>
                  <w:tcBorders>
                    <w:top w:val="nil"/>
                    <w:left w:val="nil"/>
                    <w:bottom w:val="nil"/>
                    <w:right w:val="nil"/>
                  </w:tcBorders>
                  <w:tcMar>
                    <w:top w:w="39" w:type="dxa"/>
                    <w:left w:w="159" w:type="dxa"/>
                    <w:bottom w:w="39" w:type="dxa"/>
                    <w:right w:w="159" w:type="dxa"/>
                  </w:tcMar>
                  <w:vAlign w:val="center"/>
                </w:tcPr>
                <w:p w14:paraId="2B2FC28F" w14:textId="5792B552" w:rsidR="00615458" w:rsidRPr="00C60010" w:rsidRDefault="00C60010">
                  <w:pPr>
                    <w:spacing w:after="0" w:line="240" w:lineRule="auto"/>
                    <w:jc w:val="right"/>
                    <w:rPr>
                      <w:lang w:val="en-GB"/>
                    </w:rPr>
                  </w:pPr>
                  <w:r w:rsidRPr="00C60010">
                    <w:rPr>
                      <w:rFonts w:eastAsia="Cambria"/>
                      <w:b/>
                      <w:color w:val="000000"/>
                      <w:lang w:val="en-GB"/>
                    </w:rPr>
                    <w:t>Service number:</w:t>
                  </w:r>
                  <w:r w:rsidRPr="00C60010">
                    <w:rPr>
                      <w:rFonts w:eastAsia="Cambria"/>
                      <w:bCs/>
                      <w:color w:val="000000"/>
                      <w:lang w:val="en-GB"/>
                    </w:rPr>
                    <w:t xml:space="preserve"> </w:t>
                  </w:r>
                  <w:r w:rsidR="00290023" w:rsidRPr="008F7700">
                    <w:rPr>
                      <w:bCs/>
                    </w:rPr>
                    <w:fldChar w:fldCharType="begin">
                      <w:ffData>
                        <w:name w:val="AR"/>
                        <w:enabled/>
                        <w:calcOnExit w:val="0"/>
                        <w:textInput>
                          <w:maxLength w:val="25"/>
                        </w:textInput>
                      </w:ffData>
                    </w:fldChar>
                  </w:r>
                  <w:r w:rsidR="00290023" w:rsidRPr="008F7700">
                    <w:rPr>
                      <w:bCs/>
                    </w:rPr>
                    <w:instrText xml:space="preserve"> FORMTEXT </w:instrText>
                  </w:r>
                  <w:r w:rsidR="00290023" w:rsidRPr="008F7700">
                    <w:rPr>
                      <w:bCs/>
                    </w:rPr>
                  </w:r>
                  <w:r w:rsidR="00290023" w:rsidRPr="008F7700">
                    <w:rPr>
                      <w:bCs/>
                    </w:rPr>
                    <w:fldChar w:fldCharType="separate"/>
                  </w:r>
                  <w:r w:rsidR="00290023" w:rsidRPr="008F7700">
                    <w:rPr>
                      <w:bCs/>
                      <w:noProof/>
                    </w:rPr>
                    <w:t> </w:t>
                  </w:r>
                  <w:r w:rsidR="00290023" w:rsidRPr="008F7700">
                    <w:rPr>
                      <w:bCs/>
                      <w:noProof/>
                    </w:rPr>
                    <w:t> </w:t>
                  </w:r>
                  <w:r w:rsidR="00290023" w:rsidRPr="008F7700">
                    <w:rPr>
                      <w:bCs/>
                      <w:noProof/>
                    </w:rPr>
                    <w:t> </w:t>
                  </w:r>
                  <w:r w:rsidR="00290023" w:rsidRPr="008F7700">
                    <w:rPr>
                      <w:bCs/>
                      <w:noProof/>
                    </w:rPr>
                    <w:t> </w:t>
                  </w:r>
                  <w:r w:rsidR="00290023" w:rsidRPr="008F7700">
                    <w:rPr>
                      <w:bCs/>
                      <w:noProof/>
                    </w:rPr>
                    <w:t> </w:t>
                  </w:r>
                  <w:r w:rsidR="00290023" w:rsidRPr="008F7700">
                    <w:rPr>
                      <w:bCs/>
                    </w:rPr>
                    <w:fldChar w:fldCharType="end"/>
                  </w:r>
                </w:p>
              </w:tc>
            </w:tr>
            <w:tr w:rsidR="00615458" w:rsidRPr="00C60010" w14:paraId="50D6EF0B" w14:textId="77777777">
              <w:trPr>
                <w:trHeight w:val="282"/>
              </w:trPr>
              <w:tc>
                <w:tcPr>
                  <w:tcW w:w="1462" w:type="dxa"/>
                  <w:tcBorders>
                    <w:top w:val="nil"/>
                    <w:left w:val="nil"/>
                    <w:bottom w:val="nil"/>
                    <w:right w:val="nil"/>
                  </w:tcBorders>
                  <w:tcMar>
                    <w:top w:w="39" w:type="dxa"/>
                    <w:left w:w="159" w:type="dxa"/>
                    <w:bottom w:w="39" w:type="dxa"/>
                    <w:right w:w="39" w:type="dxa"/>
                  </w:tcMar>
                  <w:vAlign w:val="center"/>
                </w:tcPr>
                <w:p w14:paraId="740DA922" w14:textId="77777777" w:rsidR="00615458" w:rsidRPr="00C60010" w:rsidRDefault="00615458">
                  <w:pPr>
                    <w:spacing w:after="0" w:line="240" w:lineRule="auto"/>
                    <w:rPr>
                      <w:lang w:val="en-GB"/>
                    </w:rPr>
                  </w:pPr>
                </w:p>
              </w:tc>
              <w:tc>
                <w:tcPr>
                  <w:tcW w:w="283" w:type="dxa"/>
                  <w:tcBorders>
                    <w:top w:val="nil"/>
                    <w:left w:val="nil"/>
                    <w:bottom w:val="nil"/>
                    <w:right w:val="nil"/>
                  </w:tcBorders>
                  <w:tcMar>
                    <w:top w:w="39" w:type="dxa"/>
                    <w:left w:w="159" w:type="dxa"/>
                    <w:bottom w:w="39" w:type="dxa"/>
                    <w:right w:w="39" w:type="dxa"/>
                  </w:tcMar>
                  <w:vAlign w:val="center"/>
                </w:tcPr>
                <w:p w14:paraId="4B1E6A4C" w14:textId="77777777" w:rsidR="00615458" w:rsidRPr="00C60010" w:rsidRDefault="00615458">
                  <w:pPr>
                    <w:spacing w:after="0" w:line="240" w:lineRule="auto"/>
                    <w:rPr>
                      <w:lang w:val="en-GB"/>
                    </w:rPr>
                  </w:pPr>
                </w:p>
              </w:tc>
              <w:tc>
                <w:tcPr>
                  <w:tcW w:w="4368" w:type="dxa"/>
                  <w:tcBorders>
                    <w:top w:val="nil"/>
                    <w:left w:val="nil"/>
                    <w:bottom w:val="nil"/>
                    <w:right w:val="nil"/>
                  </w:tcBorders>
                  <w:tcMar>
                    <w:top w:w="39" w:type="dxa"/>
                    <w:left w:w="159" w:type="dxa"/>
                    <w:bottom w:w="39" w:type="dxa"/>
                    <w:right w:w="39" w:type="dxa"/>
                  </w:tcMar>
                  <w:vAlign w:val="center"/>
                </w:tcPr>
                <w:p w14:paraId="68E0C3A4" w14:textId="6F3A6052" w:rsidR="00615458" w:rsidRPr="00C60010" w:rsidRDefault="00C60010">
                  <w:pPr>
                    <w:spacing w:after="0" w:line="240" w:lineRule="auto"/>
                    <w:rPr>
                      <w:lang w:val="en-GB"/>
                    </w:rPr>
                  </w:pPr>
                  <w:r w:rsidRPr="00C60010">
                    <w:rPr>
                      <w:rFonts w:eastAsia="Cambria"/>
                      <w:b/>
                      <w:color w:val="000000"/>
                      <w:lang w:val="en-GB"/>
                    </w:rPr>
                    <w:t>Certificate No:</w:t>
                  </w:r>
                  <w:r w:rsidRPr="00C60010">
                    <w:rPr>
                      <w:rFonts w:eastAsia="Cambria"/>
                      <w:color w:val="000000"/>
                      <w:lang w:val="en-GB"/>
                    </w:rPr>
                    <w:t xml:space="preserve"> </w:t>
                  </w:r>
                  <w:r w:rsidR="00290023" w:rsidRPr="008F7700">
                    <w:rPr>
                      <w:bCs/>
                    </w:rPr>
                    <w:fldChar w:fldCharType="begin">
                      <w:ffData>
                        <w:name w:val="AR"/>
                        <w:enabled/>
                        <w:calcOnExit w:val="0"/>
                        <w:textInput>
                          <w:maxLength w:val="25"/>
                        </w:textInput>
                      </w:ffData>
                    </w:fldChar>
                  </w:r>
                  <w:r w:rsidR="00290023" w:rsidRPr="008F7700">
                    <w:rPr>
                      <w:bCs/>
                    </w:rPr>
                    <w:instrText xml:space="preserve"> FORMTEXT </w:instrText>
                  </w:r>
                  <w:r w:rsidR="00290023" w:rsidRPr="008F7700">
                    <w:rPr>
                      <w:bCs/>
                    </w:rPr>
                  </w:r>
                  <w:r w:rsidR="00290023" w:rsidRPr="008F7700">
                    <w:rPr>
                      <w:bCs/>
                    </w:rPr>
                    <w:fldChar w:fldCharType="separate"/>
                  </w:r>
                  <w:r w:rsidR="00290023" w:rsidRPr="008F7700">
                    <w:rPr>
                      <w:bCs/>
                      <w:noProof/>
                    </w:rPr>
                    <w:t> </w:t>
                  </w:r>
                  <w:r w:rsidR="00290023" w:rsidRPr="008F7700">
                    <w:rPr>
                      <w:bCs/>
                      <w:noProof/>
                    </w:rPr>
                    <w:t> </w:t>
                  </w:r>
                  <w:r w:rsidR="00290023" w:rsidRPr="008F7700">
                    <w:rPr>
                      <w:bCs/>
                      <w:noProof/>
                    </w:rPr>
                    <w:t> </w:t>
                  </w:r>
                  <w:r w:rsidR="00290023" w:rsidRPr="008F7700">
                    <w:rPr>
                      <w:bCs/>
                      <w:noProof/>
                    </w:rPr>
                    <w:t> </w:t>
                  </w:r>
                  <w:r w:rsidR="00290023" w:rsidRPr="008F7700">
                    <w:rPr>
                      <w:bCs/>
                      <w:noProof/>
                    </w:rPr>
                    <w:t> </w:t>
                  </w:r>
                  <w:r w:rsidR="00290023" w:rsidRPr="008F7700">
                    <w:rPr>
                      <w:bCs/>
                    </w:rPr>
                    <w:fldChar w:fldCharType="end"/>
                  </w:r>
                </w:p>
              </w:tc>
              <w:tc>
                <w:tcPr>
                  <w:tcW w:w="2867" w:type="dxa"/>
                  <w:tcBorders>
                    <w:top w:val="nil"/>
                    <w:left w:val="nil"/>
                    <w:bottom w:val="nil"/>
                    <w:right w:val="nil"/>
                  </w:tcBorders>
                  <w:tcMar>
                    <w:top w:w="39" w:type="dxa"/>
                    <w:left w:w="159" w:type="dxa"/>
                    <w:bottom w:w="39" w:type="dxa"/>
                    <w:right w:w="39" w:type="dxa"/>
                  </w:tcMar>
                  <w:vAlign w:val="center"/>
                </w:tcPr>
                <w:p w14:paraId="11BE6936" w14:textId="77777777" w:rsidR="00615458" w:rsidRPr="00C60010" w:rsidRDefault="00615458">
                  <w:pPr>
                    <w:spacing w:after="0" w:line="240" w:lineRule="auto"/>
                    <w:rPr>
                      <w:lang w:val="en-GB"/>
                    </w:rPr>
                  </w:pPr>
                </w:p>
              </w:tc>
            </w:tr>
          </w:tbl>
          <w:p w14:paraId="609D5C33" w14:textId="77777777" w:rsidR="00615458" w:rsidRPr="00C60010" w:rsidRDefault="00615458">
            <w:pPr>
              <w:spacing w:after="0" w:line="240" w:lineRule="auto"/>
              <w:rPr>
                <w:lang w:val="en-GB"/>
              </w:rPr>
            </w:pPr>
          </w:p>
        </w:tc>
        <w:tc>
          <w:tcPr>
            <w:tcW w:w="1012" w:type="dxa"/>
          </w:tcPr>
          <w:p w14:paraId="0FE6FD40" w14:textId="77777777" w:rsidR="00615458" w:rsidRPr="00C60010" w:rsidRDefault="00615458">
            <w:pPr>
              <w:pStyle w:val="EmptyCellLayoutStyle"/>
              <w:spacing w:after="0" w:line="240" w:lineRule="auto"/>
              <w:rPr>
                <w:lang w:val="en-GB"/>
              </w:rPr>
            </w:pPr>
          </w:p>
        </w:tc>
        <w:tc>
          <w:tcPr>
            <w:tcW w:w="45" w:type="dxa"/>
          </w:tcPr>
          <w:p w14:paraId="2B8E493B" w14:textId="77777777" w:rsidR="00615458" w:rsidRPr="00C60010" w:rsidRDefault="00615458">
            <w:pPr>
              <w:pStyle w:val="EmptyCellLayoutStyle"/>
              <w:spacing w:after="0" w:line="240" w:lineRule="auto"/>
              <w:rPr>
                <w:lang w:val="en-GB"/>
              </w:rPr>
            </w:pPr>
          </w:p>
        </w:tc>
      </w:tr>
      <w:tr w:rsidR="00615458" w:rsidRPr="00C60010" w14:paraId="2B0F725A" w14:textId="77777777">
        <w:trPr>
          <w:trHeight w:val="523"/>
        </w:trPr>
        <w:tc>
          <w:tcPr>
            <w:tcW w:w="8982" w:type="dxa"/>
          </w:tcPr>
          <w:p w14:paraId="5F623288" w14:textId="77777777" w:rsidR="00615458" w:rsidRPr="00C60010" w:rsidRDefault="00615458">
            <w:pPr>
              <w:pStyle w:val="EmptyCellLayoutStyle"/>
              <w:spacing w:after="0" w:line="240" w:lineRule="auto"/>
              <w:rPr>
                <w:lang w:val="en-GB"/>
              </w:rPr>
            </w:pPr>
          </w:p>
        </w:tc>
        <w:tc>
          <w:tcPr>
            <w:tcW w:w="1012" w:type="dxa"/>
          </w:tcPr>
          <w:p w14:paraId="5539786D" w14:textId="77777777" w:rsidR="00615458" w:rsidRPr="00C60010" w:rsidRDefault="00615458">
            <w:pPr>
              <w:pStyle w:val="EmptyCellLayoutStyle"/>
              <w:spacing w:after="0" w:line="240" w:lineRule="auto"/>
              <w:rPr>
                <w:lang w:val="en-GB"/>
              </w:rPr>
            </w:pPr>
          </w:p>
        </w:tc>
        <w:tc>
          <w:tcPr>
            <w:tcW w:w="45" w:type="dxa"/>
          </w:tcPr>
          <w:p w14:paraId="18CDD274" w14:textId="77777777" w:rsidR="00615458" w:rsidRPr="00C60010" w:rsidRDefault="00615458">
            <w:pPr>
              <w:pStyle w:val="EmptyCellLayoutStyle"/>
              <w:spacing w:after="0" w:line="240" w:lineRule="auto"/>
              <w:rPr>
                <w:lang w:val="en-GB"/>
              </w:rPr>
            </w:pPr>
          </w:p>
        </w:tc>
      </w:tr>
      <w:tr w:rsidR="00C60010" w:rsidRPr="00C60010" w14:paraId="097835DD" w14:textId="77777777" w:rsidTr="00C60010">
        <w:tc>
          <w:tcPr>
            <w:tcW w:w="8982" w:type="dxa"/>
            <w:gridSpan w:val="2"/>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35"/>
              <w:gridCol w:w="8429"/>
              <w:gridCol w:w="506"/>
              <w:gridCol w:w="506"/>
            </w:tblGrid>
            <w:tr w:rsidR="00C60010" w:rsidRPr="00C60010" w14:paraId="5410D8E3" w14:textId="77777777" w:rsidTr="00C60010">
              <w:trPr>
                <w:trHeight w:val="262"/>
              </w:trPr>
              <w:tc>
                <w:tcPr>
                  <w:tcW w:w="53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2A1BE" w14:textId="77777777" w:rsidR="00615458" w:rsidRPr="00C60010" w:rsidRDefault="00C60010">
                  <w:pPr>
                    <w:spacing w:after="0" w:line="240" w:lineRule="auto"/>
                    <w:jc w:val="center"/>
                    <w:rPr>
                      <w:lang w:val="en-GB"/>
                    </w:rPr>
                  </w:pPr>
                  <w:r w:rsidRPr="00C60010">
                    <w:rPr>
                      <w:rFonts w:eastAsia="Cambria"/>
                      <w:b/>
                      <w:color w:val="000000"/>
                      <w:sz w:val="16"/>
                      <w:lang w:val="en-GB"/>
                    </w:rPr>
                    <w:t>No.</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23AE99" w14:textId="77777777" w:rsidR="00615458" w:rsidRPr="00C60010" w:rsidRDefault="00C60010">
                  <w:pPr>
                    <w:spacing w:after="0" w:line="240" w:lineRule="auto"/>
                    <w:jc w:val="center"/>
                    <w:rPr>
                      <w:lang w:val="en-GB"/>
                    </w:rPr>
                  </w:pPr>
                  <w:r w:rsidRPr="00C60010">
                    <w:rPr>
                      <w:rFonts w:eastAsia="Cambria"/>
                      <w:b/>
                      <w:color w:val="000000"/>
                      <w:sz w:val="24"/>
                      <w:lang w:val="en-GB"/>
                    </w:rPr>
                    <w:t>Question / Note</w:t>
                  </w:r>
                </w:p>
              </w:tc>
              <w:tc>
                <w:tcPr>
                  <w:tcW w:w="506" w:type="dxa"/>
                  <w:gridSpan w:val="2"/>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DDC61" w14:textId="77777777" w:rsidR="00615458" w:rsidRPr="00C60010" w:rsidRDefault="00C60010">
                  <w:pPr>
                    <w:spacing w:after="0" w:line="240" w:lineRule="auto"/>
                    <w:jc w:val="center"/>
                    <w:rPr>
                      <w:lang w:val="en-GB"/>
                    </w:rPr>
                  </w:pPr>
                  <w:r w:rsidRPr="00C60010">
                    <w:rPr>
                      <w:rFonts w:eastAsia="Cambria"/>
                      <w:b/>
                      <w:color w:val="000000"/>
                      <w:lang w:val="en-GB"/>
                    </w:rPr>
                    <w:t>Fill up</w:t>
                  </w:r>
                </w:p>
              </w:tc>
            </w:tr>
            <w:tr w:rsidR="00615458" w:rsidRPr="00C60010" w14:paraId="122D966E" w14:textId="77777777">
              <w:trPr>
                <w:trHeight w:val="262"/>
              </w:trPr>
              <w:tc>
                <w:tcPr>
                  <w:tcW w:w="53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5D654B" w14:textId="77777777" w:rsidR="00615458" w:rsidRPr="00C60010" w:rsidRDefault="00C60010">
                  <w:pPr>
                    <w:spacing w:after="0" w:line="240" w:lineRule="auto"/>
                    <w:jc w:val="center"/>
                    <w:rPr>
                      <w:lang w:val="en-GB"/>
                    </w:rPr>
                  </w:pPr>
                  <w:r w:rsidRPr="00C60010">
                    <w:rPr>
                      <w:rFonts w:eastAsia="Cambria"/>
                      <w:b/>
                      <w:color w:val="000000"/>
                      <w:lang w:val="en-GB"/>
                    </w:rPr>
                    <w:t xml:space="preserve"> </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03BD26" w14:textId="77777777" w:rsidR="00615458" w:rsidRPr="00C60010" w:rsidRDefault="00C60010">
                  <w:pPr>
                    <w:spacing w:after="0" w:line="240" w:lineRule="auto"/>
                    <w:jc w:val="center"/>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7C188C" w14:textId="77777777" w:rsidR="00615458" w:rsidRPr="00C60010" w:rsidRDefault="00C60010">
                  <w:pPr>
                    <w:spacing w:after="0" w:line="240" w:lineRule="auto"/>
                    <w:jc w:val="center"/>
                    <w:rPr>
                      <w:lang w:val="en-GB"/>
                    </w:rPr>
                  </w:pPr>
                  <w:r w:rsidRPr="00C60010">
                    <w:rPr>
                      <w:rFonts w:eastAsia="Cambria"/>
                      <w:b/>
                      <w:color w:val="000000"/>
                      <w:lang w:val="en-GB"/>
                    </w:rPr>
                    <w:t>Yes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C6801D" w14:textId="77777777" w:rsidR="00615458" w:rsidRPr="00C60010" w:rsidRDefault="00C60010">
                  <w:pPr>
                    <w:spacing w:after="0" w:line="240" w:lineRule="auto"/>
                    <w:jc w:val="center"/>
                    <w:rPr>
                      <w:lang w:val="en-GB"/>
                    </w:rPr>
                  </w:pPr>
                  <w:r w:rsidRPr="00C60010">
                    <w:rPr>
                      <w:rFonts w:eastAsia="Cambria"/>
                      <w:b/>
                      <w:color w:val="000000"/>
                      <w:lang w:val="en-GB"/>
                    </w:rPr>
                    <w:t>No</w:t>
                  </w:r>
                </w:p>
              </w:tc>
            </w:tr>
            <w:tr w:rsidR="00615458" w:rsidRPr="00C60010" w14:paraId="60E91BC7"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9F0AEC8" w14:textId="77777777" w:rsidR="00615458" w:rsidRPr="00C60010" w:rsidRDefault="00C60010">
                  <w:pPr>
                    <w:spacing w:after="0" w:line="240" w:lineRule="auto"/>
                    <w:jc w:val="center"/>
                    <w:rPr>
                      <w:lang w:val="en-GB"/>
                    </w:rPr>
                  </w:pPr>
                  <w:r w:rsidRPr="00C60010">
                    <w:rPr>
                      <w:rFonts w:eastAsia="Cambria"/>
                      <w:b/>
                      <w:color w:val="000000"/>
                      <w:sz w:val="16"/>
                      <w:lang w:val="en-GB"/>
                    </w:rPr>
                    <w:t>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16E3109" w14:textId="77777777" w:rsidR="00615458" w:rsidRPr="00C60010" w:rsidRDefault="00C60010">
                  <w:pPr>
                    <w:spacing w:after="0" w:line="240" w:lineRule="auto"/>
                    <w:rPr>
                      <w:lang w:val="en-GB"/>
                    </w:rPr>
                  </w:pPr>
                  <w:r w:rsidRPr="00C60010">
                    <w:rPr>
                      <w:rFonts w:eastAsia="Cambria"/>
                      <w:color w:val="000000"/>
                      <w:lang w:val="en-GB"/>
                    </w:rPr>
                    <w:t xml:space="preserve">Does the laboratory have documented system for control of the flexible scope (FS) and actualization of the „List of activities conducted under the flexible </w:t>
                  </w:r>
                  <w:proofErr w:type="gramStart"/>
                  <w:r w:rsidRPr="00C60010">
                    <w:rPr>
                      <w:rFonts w:eastAsia="Cambria"/>
                      <w:color w:val="000000"/>
                      <w:lang w:val="en-GB"/>
                    </w:rPr>
                    <w:t>scope“ (</w:t>
                  </w:r>
                  <w:proofErr w:type="gramEnd"/>
                  <w:r w:rsidRPr="00C60010">
                    <w:rPr>
                      <w:rFonts w:eastAsia="Cambria"/>
                      <w:color w:val="000000"/>
                      <w:lang w:val="en-GB"/>
                    </w:rPr>
                    <w:t>„List“)?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5BDBD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0DC270"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1CE1E4EC"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69DB7A01"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3E47AF7"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4E2036"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368039"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4B7AA925"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2117FFE3" w14:textId="77777777" w:rsidR="00615458" w:rsidRPr="00C60010" w:rsidRDefault="00C60010">
                  <w:pPr>
                    <w:spacing w:after="0" w:line="240" w:lineRule="auto"/>
                    <w:jc w:val="center"/>
                    <w:rPr>
                      <w:lang w:val="en-GB"/>
                    </w:rPr>
                  </w:pPr>
                  <w:r w:rsidRPr="00C60010">
                    <w:rPr>
                      <w:rFonts w:eastAsia="Cambria"/>
                      <w:b/>
                      <w:color w:val="000000"/>
                      <w:sz w:val="16"/>
                      <w:lang w:val="en-GB"/>
                    </w:rPr>
                    <w:t>2</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C06C40" w14:textId="77777777" w:rsidR="00615458" w:rsidRPr="00C60010" w:rsidRDefault="00C60010">
                  <w:pPr>
                    <w:spacing w:after="0" w:line="240" w:lineRule="auto"/>
                    <w:rPr>
                      <w:lang w:val="en-GB"/>
                    </w:rPr>
                  </w:pPr>
                  <w:r w:rsidRPr="00C60010">
                    <w:rPr>
                      <w:rFonts w:eastAsia="Cambria"/>
                      <w:color w:val="000000"/>
                      <w:lang w:val="en-GB"/>
                    </w:rPr>
                    <w:t>Are the responsibilities of the management established for FS including responsibilities for all activities covered by flexible scope and actualization of the „</w:t>
                  </w:r>
                  <w:proofErr w:type="gramStart"/>
                  <w:r w:rsidRPr="00C60010">
                    <w:rPr>
                      <w:rFonts w:eastAsia="Cambria"/>
                      <w:color w:val="000000"/>
                      <w:lang w:val="en-GB"/>
                    </w:rPr>
                    <w:t>List“</w:t>
                  </w:r>
                  <w:proofErr w:type="gramEnd"/>
                  <w:r w:rsidRPr="00C60010">
                    <w:rPr>
                      <w:rFonts w:eastAsia="Cambria"/>
                      <w:color w:val="000000"/>
                      <w:lang w:val="en-GB"/>
                    </w:rPr>
                    <w: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105A35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586DD7"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C5BA94A"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3BB7DAB1"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4D8182"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6E1D77"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26D0B6B"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079AF433"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537A562C" w14:textId="77777777" w:rsidR="00615458" w:rsidRPr="00C60010" w:rsidRDefault="00C60010">
                  <w:pPr>
                    <w:spacing w:after="0" w:line="240" w:lineRule="auto"/>
                    <w:jc w:val="center"/>
                    <w:rPr>
                      <w:lang w:val="en-GB"/>
                    </w:rPr>
                  </w:pPr>
                  <w:r w:rsidRPr="00C60010">
                    <w:rPr>
                      <w:rFonts w:eastAsia="Cambria"/>
                      <w:b/>
                      <w:color w:val="000000"/>
                      <w:sz w:val="16"/>
                      <w:lang w:val="en-GB"/>
                    </w:rPr>
                    <w:t>3</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48C21C" w14:textId="77777777" w:rsidR="00615458" w:rsidRPr="00C60010" w:rsidRDefault="00C60010">
                  <w:pPr>
                    <w:spacing w:after="0" w:line="240" w:lineRule="auto"/>
                    <w:rPr>
                      <w:lang w:val="en-GB"/>
                    </w:rPr>
                  </w:pPr>
                  <w:r w:rsidRPr="00C60010">
                    <w:rPr>
                      <w:rFonts w:eastAsia="Cambria"/>
                      <w:color w:val="000000"/>
                      <w:lang w:val="en-GB"/>
                    </w:rPr>
                    <w:t>Does the laboratory have documented detailed information on what is/can be covered by accredited FR in its system?</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D4B63C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3F4DDD"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4D0166CB"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5E9704FE"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2A7748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2DC98A"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9987F3"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6EE8987"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49D15AC7" w14:textId="77777777" w:rsidR="00615458" w:rsidRPr="00C60010" w:rsidRDefault="00C60010">
                  <w:pPr>
                    <w:spacing w:after="0" w:line="240" w:lineRule="auto"/>
                    <w:jc w:val="center"/>
                    <w:rPr>
                      <w:lang w:val="en-GB"/>
                    </w:rPr>
                  </w:pPr>
                  <w:r w:rsidRPr="00C60010">
                    <w:rPr>
                      <w:rFonts w:eastAsia="Cambria"/>
                      <w:b/>
                      <w:color w:val="000000"/>
                      <w:sz w:val="16"/>
                      <w:lang w:val="en-GB"/>
                    </w:rPr>
                    <w:t>3.1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F9466BF" w14:textId="77777777" w:rsidR="00615458" w:rsidRPr="00C60010" w:rsidRDefault="00C60010">
                  <w:pPr>
                    <w:spacing w:after="0" w:line="240" w:lineRule="auto"/>
                    <w:rPr>
                      <w:lang w:val="en-GB"/>
                    </w:rPr>
                  </w:pPr>
                  <w:r w:rsidRPr="00C60010">
                    <w:rPr>
                      <w:rFonts w:eastAsia="Cambria"/>
                      <w:color w:val="000000"/>
                      <w:lang w:val="en-GB"/>
                    </w:rPr>
                    <w:t>Is this information understandable, transparent and available for all interested parties?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B36A126"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D12111"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D6FBD22"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681EDFB9"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379BAB1"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FBBCCA"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7867CD5"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166C55E"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2B7C5AC" w14:textId="77777777" w:rsidR="00615458" w:rsidRPr="00C60010" w:rsidRDefault="00C60010">
                  <w:pPr>
                    <w:spacing w:after="0" w:line="240" w:lineRule="auto"/>
                    <w:jc w:val="center"/>
                    <w:rPr>
                      <w:lang w:val="en-GB"/>
                    </w:rPr>
                  </w:pPr>
                  <w:r w:rsidRPr="00C60010">
                    <w:rPr>
                      <w:rFonts w:eastAsia="Cambria"/>
                      <w:b/>
                      <w:color w:val="000000"/>
                      <w:sz w:val="16"/>
                      <w:lang w:val="en-GB"/>
                    </w:rPr>
                    <w:t>4</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274F4C" w14:textId="77777777" w:rsidR="00615458" w:rsidRPr="00C60010" w:rsidRDefault="00C60010">
                  <w:pPr>
                    <w:spacing w:after="0" w:line="240" w:lineRule="auto"/>
                    <w:rPr>
                      <w:lang w:val="en-GB"/>
                    </w:rPr>
                  </w:pPr>
                  <w:r w:rsidRPr="00C60010">
                    <w:rPr>
                      <w:rFonts w:eastAsia="Cambria"/>
                      <w:color w:val="000000"/>
                      <w:lang w:val="en-GB"/>
                    </w:rPr>
                    <w:t>Does the laboratory have publicly available "List" for all interested parties?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219DB2B"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4F9E22D"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72D137E"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3EAE8C01"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3DC892"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2446A72"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5B47658"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800A0D6"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075196A1" w14:textId="77777777" w:rsidR="00615458" w:rsidRPr="00C60010" w:rsidRDefault="00C60010">
                  <w:pPr>
                    <w:spacing w:after="0" w:line="240" w:lineRule="auto"/>
                    <w:jc w:val="center"/>
                    <w:rPr>
                      <w:lang w:val="en-GB"/>
                    </w:rPr>
                  </w:pPr>
                  <w:r w:rsidRPr="00C60010">
                    <w:rPr>
                      <w:rFonts w:eastAsia="Cambria"/>
                      <w:b/>
                      <w:color w:val="000000"/>
                      <w:sz w:val="16"/>
                      <w:lang w:val="en-GB"/>
                    </w:rPr>
                    <w:t>5</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0C4766" w14:textId="77777777" w:rsidR="00615458" w:rsidRPr="00C60010" w:rsidRDefault="00C60010">
                  <w:pPr>
                    <w:spacing w:after="0" w:line="240" w:lineRule="auto"/>
                    <w:rPr>
                      <w:lang w:val="en-GB"/>
                    </w:rPr>
                  </w:pPr>
                  <w:r w:rsidRPr="00C60010">
                    <w:rPr>
                      <w:rFonts w:eastAsia="Cambria"/>
                      <w:color w:val="000000"/>
                      <w:lang w:val="en-GB"/>
                    </w:rPr>
                    <w:t>Does the laboratory have suitably qualified personnel for the validation or verification of activities covered by FS?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1BF4A3"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584F03A"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37A72745"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3B26FB53"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18460DD"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84E397"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B1BE183"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35E62144"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229A6340" w14:textId="77777777" w:rsidR="00615458" w:rsidRPr="00C60010" w:rsidRDefault="00C60010">
                  <w:pPr>
                    <w:spacing w:after="0" w:line="240" w:lineRule="auto"/>
                    <w:jc w:val="center"/>
                    <w:rPr>
                      <w:lang w:val="en-GB"/>
                    </w:rPr>
                  </w:pPr>
                  <w:r w:rsidRPr="00C60010">
                    <w:rPr>
                      <w:rFonts w:eastAsia="Cambria"/>
                      <w:b/>
                      <w:color w:val="000000"/>
                      <w:sz w:val="16"/>
                      <w:lang w:val="en-GB"/>
                    </w:rPr>
                    <w:t>5.1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DE5848" w14:textId="77777777" w:rsidR="00615458" w:rsidRPr="00C60010" w:rsidRDefault="00C60010">
                  <w:pPr>
                    <w:spacing w:after="0" w:line="240" w:lineRule="auto"/>
                    <w:rPr>
                      <w:lang w:val="en-GB"/>
                    </w:rPr>
                  </w:pPr>
                  <w:r w:rsidRPr="00C60010">
                    <w:rPr>
                      <w:rFonts w:eastAsia="Cambria"/>
                      <w:color w:val="000000"/>
                      <w:lang w:val="en-GB"/>
                    </w:rPr>
                    <w:t>Are the evidences available about the competence of personnel and about their trainings?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7ED8751"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6CFB00"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03CC12EC"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589707B1"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50EF0E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93CEBCB"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12E99B8"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5248247F"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46FE8A80" w14:textId="77777777" w:rsidR="00615458" w:rsidRPr="00C60010" w:rsidRDefault="00C60010">
                  <w:pPr>
                    <w:spacing w:after="0" w:line="240" w:lineRule="auto"/>
                    <w:jc w:val="center"/>
                    <w:rPr>
                      <w:lang w:val="en-GB"/>
                    </w:rPr>
                  </w:pPr>
                  <w:r w:rsidRPr="00C60010">
                    <w:rPr>
                      <w:rFonts w:eastAsia="Cambria"/>
                      <w:b/>
                      <w:color w:val="000000"/>
                      <w:sz w:val="16"/>
                      <w:lang w:val="en-GB"/>
                    </w:rPr>
                    <w:t>6</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143521" w14:textId="77777777" w:rsidR="00615458" w:rsidRPr="00C60010" w:rsidRDefault="00C60010">
                  <w:pPr>
                    <w:spacing w:after="0" w:line="240" w:lineRule="auto"/>
                    <w:rPr>
                      <w:lang w:val="en-GB"/>
                    </w:rPr>
                  </w:pPr>
                  <w:r w:rsidRPr="00C60010">
                    <w:rPr>
                      <w:rFonts w:eastAsia="Cambria"/>
                      <w:color w:val="000000"/>
                      <w:lang w:val="en-GB"/>
                    </w:rPr>
                    <w:t>Does the laboratory have documented procedures for validation or verification activities covered by FS?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8470AA7"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709670"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1F5EFE5"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34AD05DD"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CC6AE13"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D10F0FC"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F9C48C"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7CF6F4AF"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33011782" w14:textId="77777777" w:rsidR="00615458" w:rsidRPr="00C60010" w:rsidRDefault="00C60010">
                  <w:pPr>
                    <w:spacing w:after="0" w:line="240" w:lineRule="auto"/>
                    <w:jc w:val="center"/>
                    <w:rPr>
                      <w:lang w:val="en-GB"/>
                    </w:rPr>
                  </w:pPr>
                  <w:r w:rsidRPr="00C60010">
                    <w:rPr>
                      <w:rFonts w:eastAsia="Cambria"/>
                      <w:b/>
                      <w:color w:val="000000"/>
                      <w:sz w:val="16"/>
                      <w:lang w:val="en-GB"/>
                    </w:rPr>
                    <w:t>6.1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EF9E9B" w14:textId="77777777" w:rsidR="00615458" w:rsidRPr="00C60010" w:rsidRDefault="00C60010">
                  <w:pPr>
                    <w:spacing w:after="0" w:line="240" w:lineRule="auto"/>
                    <w:rPr>
                      <w:lang w:val="en-GB"/>
                    </w:rPr>
                  </w:pPr>
                  <w:r w:rsidRPr="00C60010">
                    <w:rPr>
                      <w:rFonts w:eastAsia="Cambria"/>
                      <w:color w:val="000000"/>
                      <w:lang w:val="en-GB"/>
                    </w:rPr>
                    <w:t>Are the records available of these activities?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A48BFB"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9AF6B3"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0B4B50A1"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2915DE9A"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7098BB1"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40E5A8"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8B74E7F"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0725BAC"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6360F8F1" w14:textId="77777777" w:rsidR="00615458" w:rsidRPr="00C60010" w:rsidRDefault="00C60010">
                  <w:pPr>
                    <w:spacing w:after="0" w:line="240" w:lineRule="auto"/>
                    <w:jc w:val="center"/>
                    <w:rPr>
                      <w:lang w:val="en-GB"/>
                    </w:rPr>
                  </w:pPr>
                  <w:r w:rsidRPr="00C60010">
                    <w:rPr>
                      <w:rFonts w:eastAsia="Cambria"/>
                      <w:b/>
                      <w:color w:val="000000"/>
                      <w:sz w:val="16"/>
                      <w:lang w:val="en-GB"/>
                    </w:rPr>
                    <w:t>7</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A3B2832" w14:textId="77777777" w:rsidR="00615458" w:rsidRPr="00C60010" w:rsidRDefault="00C60010">
                  <w:pPr>
                    <w:spacing w:after="0" w:line="240" w:lineRule="auto"/>
                    <w:rPr>
                      <w:lang w:val="en-GB"/>
                    </w:rPr>
                  </w:pPr>
                  <w:r w:rsidRPr="00C60010">
                    <w:rPr>
                      <w:rFonts w:eastAsia="Cambria"/>
                      <w:color w:val="000000"/>
                      <w:lang w:val="en-GB"/>
                    </w:rPr>
                    <w:t>Does the laboratory, which is competent to develop new methods, have documented procedures for development and validation of new methods covered by FS?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A81B631"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376034"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380CF166"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5E339279"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B87269D"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E13C2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CCE227"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7EFB43DA"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63959A03" w14:textId="77777777" w:rsidR="00615458" w:rsidRPr="00C60010" w:rsidRDefault="00C60010">
                  <w:pPr>
                    <w:spacing w:after="0" w:line="240" w:lineRule="auto"/>
                    <w:jc w:val="center"/>
                    <w:rPr>
                      <w:lang w:val="en-GB"/>
                    </w:rPr>
                  </w:pPr>
                  <w:r w:rsidRPr="00C60010">
                    <w:rPr>
                      <w:rFonts w:eastAsia="Cambria"/>
                      <w:b/>
                      <w:color w:val="000000"/>
                      <w:sz w:val="16"/>
                      <w:lang w:val="en-GB"/>
                    </w:rPr>
                    <w:t>7.1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425B9F" w14:textId="77777777" w:rsidR="00615458" w:rsidRPr="00C60010" w:rsidRDefault="00C60010">
                  <w:pPr>
                    <w:spacing w:after="0" w:line="240" w:lineRule="auto"/>
                    <w:rPr>
                      <w:lang w:val="en-GB"/>
                    </w:rPr>
                  </w:pPr>
                  <w:r w:rsidRPr="00C60010">
                    <w:rPr>
                      <w:rFonts w:eastAsia="Cambria"/>
                      <w:color w:val="000000"/>
                      <w:lang w:val="en-GB"/>
                    </w:rPr>
                    <w:t>Are the records available of these activities?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5C1F09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C3817F1"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0307B77B"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866F118"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3BD29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0B3037"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4598E7"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7FE0B67"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5A1689D4" w14:textId="77777777" w:rsidR="00615458" w:rsidRPr="00C60010" w:rsidRDefault="00C60010">
                  <w:pPr>
                    <w:spacing w:after="0" w:line="240" w:lineRule="auto"/>
                    <w:jc w:val="center"/>
                    <w:rPr>
                      <w:lang w:val="en-GB"/>
                    </w:rPr>
                  </w:pPr>
                  <w:r w:rsidRPr="00C60010">
                    <w:rPr>
                      <w:rFonts w:eastAsia="Cambria"/>
                      <w:b/>
                      <w:color w:val="000000"/>
                      <w:sz w:val="16"/>
                      <w:lang w:val="en-GB"/>
                    </w:rPr>
                    <w:t>8</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B260F0" w14:textId="77777777" w:rsidR="00615458" w:rsidRPr="00C60010" w:rsidRDefault="00C60010">
                  <w:pPr>
                    <w:spacing w:after="0" w:line="240" w:lineRule="auto"/>
                    <w:rPr>
                      <w:lang w:val="en-GB"/>
                    </w:rPr>
                  </w:pPr>
                  <w:r w:rsidRPr="00C60010">
                    <w:rPr>
                      <w:rFonts w:eastAsia="Cambria"/>
                      <w:color w:val="000000"/>
                      <w:lang w:val="en-GB"/>
                    </w:rPr>
                    <w:t>Is the metrological traceability ensured (where applicable) for established new activities in according to the relevant SNAS policy?</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F3D9647"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8BAF962"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3944B66F"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808505A"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FF4FAF"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A0AEE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1620ACA"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7421103E"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1C178C01" w14:textId="77777777" w:rsidR="00615458" w:rsidRPr="00C60010" w:rsidRDefault="00C60010">
                  <w:pPr>
                    <w:spacing w:after="0" w:line="240" w:lineRule="auto"/>
                    <w:jc w:val="center"/>
                    <w:rPr>
                      <w:lang w:val="en-GB"/>
                    </w:rPr>
                  </w:pPr>
                  <w:r w:rsidRPr="00C60010">
                    <w:rPr>
                      <w:rFonts w:eastAsia="Cambria"/>
                      <w:b/>
                      <w:color w:val="000000"/>
                      <w:sz w:val="16"/>
                      <w:lang w:val="en-GB"/>
                    </w:rPr>
                    <w:t>9</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E62C75F" w14:textId="77777777" w:rsidR="00615458" w:rsidRPr="00C60010" w:rsidRDefault="00C60010">
                  <w:pPr>
                    <w:spacing w:after="0" w:line="240" w:lineRule="auto"/>
                    <w:rPr>
                      <w:lang w:val="en-GB"/>
                    </w:rPr>
                  </w:pPr>
                  <w:r w:rsidRPr="00C60010">
                    <w:rPr>
                      <w:rFonts w:eastAsia="Cambria"/>
                      <w:color w:val="000000"/>
                      <w:lang w:val="en-GB"/>
                    </w:rPr>
                    <w:t>Are all necessary documents concerning the new, additional or modified activities available at all locations where the activities are performed?</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E876C8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C5AD818"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19C39446"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337920B9"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E918F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6FD20A"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D98B59"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7D3950FA"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F1C0B15" w14:textId="77777777" w:rsidR="00615458" w:rsidRPr="00C60010" w:rsidRDefault="00C60010">
                  <w:pPr>
                    <w:spacing w:after="0" w:line="240" w:lineRule="auto"/>
                    <w:jc w:val="center"/>
                    <w:rPr>
                      <w:lang w:val="en-GB"/>
                    </w:rPr>
                  </w:pPr>
                  <w:r w:rsidRPr="00C60010">
                    <w:rPr>
                      <w:rFonts w:eastAsia="Cambria"/>
                      <w:b/>
                      <w:color w:val="000000"/>
                      <w:sz w:val="16"/>
                      <w:lang w:val="en-GB"/>
                    </w:rPr>
                    <w:t>10</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1E213AC" w14:textId="77777777" w:rsidR="00615458" w:rsidRPr="00C60010" w:rsidRDefault="00C60010">
                  <w:pPr>
                    <w:spacing w:after="0" w:line="240" w:lineRule="auto"/>
                    <w:rPr>
                      <w:lang w:val="en-GB"/>
                    </w:rPr>
                  </w:pPr>
                  <w:r w:rsidRPr="00C60010">
                    <w:rPr>
                      <w:rFonts w:eastAsia="Cambria"/>
                      <w:color w:val="000000"/>
                      <w:lang w:val="en-GB"/>
                    </w:rPr>
                    <w:t>Are the already performed activities not negatively influenced by newly implemented, additional or modified activities?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9198ED2" w14:textId="77777777" w:rsidR="00615458" w:rsidRPr="00C60010" w:rsidRDefault="00615458">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488BFF8"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3ECB80E2"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AE47664"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9E9FA3"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55F0ABA"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2B6B99"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76646CE"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201C2FB3" w14:textId="77777777" w:rsidR="00615458" w:rsidRPr="00C60010" w:rsidRDefault="00C60010">
                  <w:pPr>
                    <w:spacing w:after="0" w:line="240" w:lineRule="auto"/>
                    <w:jc w:val="center"/>
                    <w:rPr>
                      <w:lang w:val="en-GB"/>
                    </w:rPr>
                  </w:pPr>
                  <w:r w:rsidRPr="00C60010">
                    <w:rPr>
                      <w:rFonts w:eastAsia="Cambria"/>
                      <w:b/>
                      <w:color w:val="000000"/>
                      <w:sz w:val="16"/>
                      <w:lang w:val="en-GB"/>
                    </w:rPr>
                    <w:lastRenderedPageBreak/>
                    <w:t>11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5EB872" w14:textId="77777777" w:rsidR="00615458" w:rsidRPr="00C60010" w:rsidRDefault="00C60010">
                  <w:pPr>
                    <w:spacing w:after="0" w:line="240" w:lineRule="auto"/>
                    <w:rPr>
                      <w:lang w:val="en-GB"/>
                    </w:rPr>
                  </w:pPr>
                  <w:r w:rsidRPr="00C60010">
                    <w:rPr>
                      <w:rFonts w:eastAsia="Cambria"/>
                      <w:color w:val="000000"/>
                      <w:lang w:val="en-GB"/>
                    </w:rPr>
                    <w:t>Are all activities linked with establishing of new, additional or modified activities and with their execution assured so to minimize the risk of defective performance of accredited activities?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D6E61F"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F472513"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03E1BB7E"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59B7453F"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E857C1"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A7B6718"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2EF7B5"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18A0A87D"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05E27112" w14:textId="77777777" w:rsidR="00615458" w:rsidRPr="00C60010" w:rsidRDefault="00C60010">
                  <w:pPr>
                    <w:spacing w:after="0" w:line="240" w:lineRule="auto"/>
                    <w:jc w:val="center"/>
                    <w:rPr>
                      <w:lang w:val="en-GB"/>
                    </w:rPr>
                  </w:pPr>
                  <w:r w:rsidRPr="00C60010">
                    <w:rPr>
                      <w:rFonts w:eastAsia="Cambria"/>
                      <w:b/>
                      <w:color w:val="000000"/>
                      <w:sz w:val="16"/>
                      <w:lang w:val="en-GB"/>
                    </w:rPr>
                    <w:t>12</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B187E07" w14:textId="77777777" w:rsidR="00615458" w:rsidRPr="00C60010" w:rsidRDefault="00C60010">
                  <w:pPr>
                    <w:spacing w:after="0" w:line="240" w:lineRule="auto"/>
                    <w:rPr>
                      <w:lang w:val="en-GB"/>
                    </w:rPr>
                  </w:pPr>
                  <w:r w:rsidRPr="00C60010">
                    <w:rPr>
                      <w:rFonts w:eastAsia="Cambria"/>
                      <w:color w:val="000000"/>
                      <w:lang w:val="en-GB"/>
                    </w:rPr>
                    <w:t>Does the laboratory have documented procedure for receipt of an application for activities under the accredited FS that have not been carried out yet?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5A7BF1D"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F5B9CF2"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4F326E38"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666C7C34"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AE5CAF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CA7DA58"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E70246F"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5AA1DF45"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5CBB4783" w14:textId="77777777" w:rsidR="00615458" w:rsidRPr="00C60010" w:rsidRDefault="00C60010">
                  <w:pPr>
                    <w:spacing w:after="0" w:line="240" w:lineRule="auto"/>
                    <w:jc w:val="center"/>
                    <w:rPr>
                      <w:lang w:val="en-GB"/>
                    </w:rPr>
                  </w:pPr>
                  <w:r w:rsidRPr="00C60010">
                    <w:rPr>
                      <w:rFonts w:eastAsia="Cambria"/>
                      <w:b/>
                      <w:color w:val="000000"/>
                      <w:sz w:val="16"/>
                      <w:lang w:val="en-GB"/>
                    </w:rPr>
                    <w:t>12.1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B35F62" w14:textId="77777777" w:rsidR="00615458" w:rsidRPr="00C60010" w:rsidRDefault="00C60010">
                  <w:pPr>
                    <w:spacing w:after="0" w:line="240" w:lineRule="auto"/>
                    <w:rPr>
                      <w:lang w:val="en-GB"/>
                    </w:rPr>
                  </w:pPr>
                  <w:r w:rsidRPr="00C60010">
                    <w:rPr>
                      <w:rFonts w:eastAsia="Cambria"/>
                      <w:color w:val="000000"/>
                      <w:lang w:val="en-GB"/>
                    </w:rPr>
                    <w:t>In the case the laboratory accepted such application did it have the access to all necessary resources required for the completion of the requested activity?</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5EF091"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3FCCD4"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1EEF8199"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EFF3675"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D8D88E"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CF8A64F"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A11261A"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5F309841"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654B8F5D" w14:textId="77777777" w:rsidR="00615458" w:rsidRPr="00C60010" w:rsidRDefault="00C60010">
                  <w:pPr>
                    <w:spacing w:after="0" w:line="240" w:lineRule="auto"/>
                    <w:jc w:val="center"/>
                    <w:rPr>
                      <w:lang w:val="en-GB"/>
                    </w:rPr>
                  </w:pPr>
                  <w:r w:rsidRPr="00C60010">
                    <w:rPr>
                      <w:rFonts w:eastAsia="Cambria"/>
                      <w:b/>
                      <w:color w:val="000000"/>
                      <w:sz w:val="16"/>
                      <w:lang w:val="en-GB"/>
                    </w:rPr>
                    <w:t>13</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EC7D940" w14:textId="77777777" w:rsidR="00615458" w:rsidRPr="00C60010" w:rsidRDefault="00C60010">
                  <w:pPr>
                    <w:spacing w:after="0" w:line="240" w:lineRule="auto"/>
                    <w:rPr>
                      <w:lang w:val="en-GB"/>
                    </w:rPr>
                  </w:pPr>
                  <w:r w:rsidRPr="00C60010">
                    <w:rPr>
                      <w:rFonts w:eastAsia="Cambria"/>
                      <w:color w:val="000000"/>
                      <w:lang w:val="en-GB"/>
                    </w:rPr>
                    <w:t>Does the laboratory inform its clients about procedures for including requested activities in its „</w:t>
                  </w:r>
                  <w:proofErr w:type="gramStart"/>
                  <w:r w:rsidRPr="00C60010">
                    <w:rPr>
                      <w:rFonts w:eastAsia="Cambria"/>
                      <w:color w:val="000000"/>
                      <w:lang w:val="en-GB"/>
                    </w:rPr>
                    <w:t>List“ before</w:t>
                  </w:r>
                  <w:proofErr w:type="gramEnd"/>
                  <w:r w:rsidRPr="00C60010">
                    <w:rPr>
                      <w:rFonts w:eastAsia="Cambria"/>
                      <w:color w:val="000000"/>
                      <w:lang w:val="en-GB"/>
                    </w:rPr>
                    <w:t xml:space="preserve"> they were carried out?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E6266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F5BC8BB"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7748EB9"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664DEC26"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695548"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1F97F1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B8CE686"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39EAECEB"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D944CB5" w14:textId="77777777" w:rsidR="00615458" w:rsidRPr="00C60010" w:rsidRDefault="00C60010">
                  <w:pPr>
                    <w:spacing w:after="0" w:line="240" w:lineRule="auto"/>
                    <w:jc w:val="center"/>
                    <w:rPr>
                      <w:lang w:val="en-GB"/>
                    </w:rPr>
                  </w:pPr>
                  <w:r w:rsidRPr="00C60010">
                    <w:rPr>
                      <w:rFonts w:eastAsia="Cambria"/>
                      <w:b/>
                      <w:color w:val="000000"/>
                      <w:sz w:val="16"/>
                      <w:lang w:val="en-GB"/>
                    </w:rPr>
                    <w:t>14</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4FC579" w14:textId="77777777" w:rsidR="00615458" w:rsidRPr="00C60010" w:rsidRDefault="00C60010">
                  <w:pPr>
                    <w:spacing w:after="0" w:line="240" w:lineRule="auto"/>
                    <w:rPr>
                      <w:lang w:val="en-GB"/>
                    </w:rPr>
                  </w:pPr>
                  <w:r w:rsidRPr="00C60010">
                    <w:rPr>
                      <w:rFonts w:eastAsia="Cambria"/>
                      <w:color w:val="000000"/>
                      <w:lang w:val="en-GB"/>
                    </w:rPr>
                    <w:t>Does the laboratory inform its clients that it will not be able to issue accredited results unless all the requested activities are satisfactorily accomplished?</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578767"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F24919"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73290BC0"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48FCCFD"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B7C2AE"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B44C9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EB7D0B"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6D27599"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08B4AF27" w14:textId="77777777" w:rsidR="00615458" w:rsidRPr="00C60010" w:rsidRDefault="00C60010">
                  <w:pPr>
                    <w:spacing w:after="0" w:line="240" w:lineRule="auto"/>
                    <w:jc w:val="center"/>
                    <w:rPr>
                      <w:lang w:val="en-GB"/>
                    </w:rPr>
                  </w:pPr>
                  <w:r w:rsidRPr="00C60010">
                    <w:rPr>
                      <w:rFonts w:eastAsia="Cambria"/>
                      <w:b/>
                      <w:color w:val="000000"/>
                      <w:sz w:val="16"/>
                      <w:lang w:val="en-GB"/>
                    </w:rPr>
                    <w:t>15</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6B01BF3" w14:textId="77777777" w:rsidR="00615458" w:rsidRPr="00C60010" w:rsidRDefault="00C60010">
                  <w:pPr>
                    <w:spacing w:after="0" w:line="240" w:lineRule="auto"/>
                    <w:rPr>
                      <w:lang w:val="en-GB"/>
                    </w:rPr>
                  </w:pPr>
                  <w:r w:rsidRPr="00C60010">
                    <w:rPr>
                      <w:rFonts w:eastAsia="Cambria"/>
                      <w:color w:val="000000"/>
                      <w:lang w:val="en-GB"/>
                    </w:rPr>
                    <w:t>Does the laboratory inform its clients about the facts related to the FS which influence price for performed service and turnaround time?</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2CF64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0F0895C"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4A5C3461"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32F64CFE"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F48105"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066101" w14:textId="77777777" w:rsidR="00615458" w:rsidRPr="00C60010" w:rsidRDefault="00615458">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7C42214"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50638A69"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4E524248" w14:textId="77777777" w:rsidR="00615458" w:rsidRPr="00C60010" w:rsidRDefault="00C60010">
                  <w:pPr>
                    <w:spacing w:after="0" w:line="240" w:lineRule="auto"/>
                    <w:jc w:val="center"/>
                    <w:rPr>
                      <w:lang w:val="en-GB"/>
                    </w:rPr>
                  </w:pPr>
                  <w:r w:rsidRPr="00C60010">
                    <w:rPr>
                      <w:rFonts w:eastAsia="Cambria"/>
                      <w:b/>
                      <w:color w:val="000000"/>
                      <w:sz w:val="16"/>
                      <w:lang w:val="en-GB"/>
                    </w:rPr>
                    <w:t>16</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4C5A437" w14:textId="77777777" w:rsidR="00615458" w:rsidRPr="00C60010" w:rsidRDefault="00C60010">
                  <w:pPr>
                    <w:spacing w:after="0" w:line="240" w:lineRule="auto"/>
                    <w:rPr>
                      <w:lang w:val="en-GB"/>
                    </w:rPr>
                  </w:pPr>
                  <w:r w:rsidRPr="00C60010">
                    <w:rPr>
                      <w:rFonts w:eastAsia="Cambria"/>
                      <w:color w:val="000000"/>
                      <w:lang w:val="en-GB"/>
                    </w:rPr>
                    <w:t xml:space="preserve">Does the laboratory inform its clients of problems which hinder from accomplishing the offered service successfully linked with FS (if </w:t>
                  </w:r>
                  <w:proofErr w:type="gramStart"/>
                  <w:r w:rsidRPr="00C60010">
                    <w:rPr>
                      <w:rFonts w:eastAsia="Cambria"/>
                      <w:color w:val="000000"/>
                      <w:lang w:val="en-GB"/>
                    </w:rPr>
                    <w:t>that situations</w:t>
                  </w:r>
                  <w:proofErr w:type="gramEnd"/>
                  <w:r w:rsidRPr="00C60010">
                    <w:rPr>
                      <w:rFonts w:eastAsia="Cambria"/>
                      <w:color w:val="000000"/>
                      <w:lang w:val="en-GB"/>
                    </w:rPr>
                    <w:t xml:space="preserve"> is actual)?</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39A692" w14:textId="77777777" w:rsidR="00615458" w:rsidRPr="00C60010" w:rsidRDefault="00615458">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B83203"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067CB04"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5C1B883"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D02F50"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4B3F2F8"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67CE4F1"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4ECC41EC"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48E42DA5" w14:textId="77777777" w:rsidR="00615458" w:rsidRPr="00C60010" w:rsidRDefault="00C60010">
                  <w:pPr>
                    <w:spacing w:after="0" w:line="240" w:lineRule="auto"/>
                    <w:jc w:val="center"/>
                    <w:rPr>
                      <w:lang w:val="en-GB"/>
                    </w:rPr>
                  </w:pPr>
                  <w:r w:rsidRPr="00C60010">
                    <w:rPr>
                      <w:rFonts w:eastAsia="Cambria"/>
                      <w:b/>
                      <w:color w:val="000000"/>
                      <w:sz w:val="16"/>
                      <w:lang w:val="en-GB"/>
                    </w:rPr>
                    <w:t>16.1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B800EF" w14:textId="77777777" w:rsidR="00615458" w:rsidRPr="00C60010" w:rsidRDefault="00C60010">
                  <w:pPr>
                    <w:spacing w:after="0" w:line="240" w:lineRule="auto"/>
                    <w:rPr>
                      <w:lang w:val="en-GB"/>
                    </w:rPr>
                  </w:pPr>
                  <w:r w:rsidRPr="00C60010">
                    <w:rPr>
                      <w:rFonts w:eastAsia="Cambria"/>
                      <w:color w:val="000000"/>
                      <w:lang w:val="en-GB"/>
                    </w:rPr>
                    <w:t>Does the laboratory adopt such corrective action and in consequence such preventive action in the case of problems appearance, in order to resolve the problem identified and to ensure it does not happen again in the future?</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08C38A"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5426292"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3B9A5FA"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D09CE22"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C35A832"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8268B2"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F74909"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1DCB792"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24213B25" w14:textId="77777777" w:rsidR="00615458" w:rsidRPr="00C60010" w:rsidRDefault="00C60010">
                  <w:pPr>
                    <w:spacing w:after="0" w:line="240" w:lineRule="auto"/>
                    <w:jc w:val="center"/>
                    <w:rPr>
                      <w:lang w:val="en-GB"/>
                    </w:rPr>
                  </w:pPr>
                  <w:r w:rsidRPr="00C60010">
                    <w:rPr>
                      <w:rFonts w:eastAsia="Cambria"/>
                      <w:b/>
                      <w:color w:val="000000"/>
                      <w:sz w:val="16"/>
                      <w:lang w:val="en-GB"/>
                    </w:rPr>
                    <w:t>17</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E6AD52" w14:textId="77777777" w:rsidR="00615458" w:rsidRPr="00C60010" w:rsidRDefault="00C60010">
                  <w:pPr>
                    <w:spacing w:after="0" w:line="240" w:lineRule="auto"/>
                    <w:rPr>
                      <w:lang w:val="en-GB"/>
                    </w:rPr>
                  </w:pPr>
                  <w:r w:rsidRPr="00C60010">
                    <w:rPr>
                      <w:rFonts w:eastAsia="Cambria"/>
                      <w:color w:val="000000"/>
                      <w:lang w:val="en-GB"/>
                    </w:rPr>
                    <w:t>Are the evidences available about updating of the „</w:t>
                  </w:r>
                  <w:proofErr w:type="gramStart"/>
                  <w:r w:rsidRPr="00C60010">
                    <w:rPr>
                      <w:rFonts w:eastAsia="Cambria"/>
                      <w:color w:val="000000"/>
                      <w:lang w:val="en-GB"/>
                    </w:rPr>
                    <w:t>List“ after</w:t>
                  </w:r>
                  <w:proofErr w:type="gramEnd"/>
                  <w:r w:rsidRPr="00C60010">
                    <w:rPr>
                      <w:rFonts w:eastAsia="Cambria"/>
                      <w:color w:val="000000"/>
                      <w:lang w:val="en-GB"/>
                    </w:rPr>
                    <w:t xml:space="preserve"> performing the required activities?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93E315"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17B4A42"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13A83ED6"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2B7B1D9A"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2B7450"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719F2F5"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98A8F4D"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01817183"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387F649F" w14:textId="77777777" w:rsidR="00615458" w:rsidRPr="00C60010" w:rsidRDefault="00C60010">
                  <w:pPr>
                    <w:spacing w:after="0" w:line="240" w:lineRule="auto"/>
                    <w:jc w:val="center"/>
                    <w:rPr>
                      <w:lang w:val="en-GB"/>
                    </w:rPr>
                  </w:pPr>
                  <w:r w:rsidRPr="00C60010">
                    <w:rPr>
                      <w:rFonts w:eastAsia="Cambria"/>
                      <w:b/>
                      <w:color w:val="000000"/>
                      <w:sz w:val="16"/>
                      <w:lang w:val="en-GB"/>
                    </w:rPr>
                    <w:t>18</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43E92D" w14:textId="77777777" w:rsidR="00615458" w:rsidRPr="00C60010" w:rsidRDefault="00C60010">
                  <w:pPr>
                    <w:spacing w:after="0" w:line="240" w:lineRule="auto"/>
                    <w:rPr>
                      <w:lang w:val="en-GB"/>
                    </w:rPr>
                  </w:pPr>
                  <w:r w:rsidRPr="00C60010">
                    <w:rPr>
                      <w:rFonts w:eastAsia="Cambria"/>
                      <w:color w:val="000000"/>
                      <w:lang w:val="en-GB"/>
                    </w:rPr>
                    <w:t>Is it available evidence about approval of addition of the additional activities to the „</w:t>
                  </w:r>
                  <w:proofErr w:type="gramStart"/>
                  <w:r w:rsidRPr="00C60010">
                    <w:rPr>
                      <w:rFonts w:eastAsia="Cambria"/>
                      <w:color w:val="000000"/>
                      <w:lang w:val="en-GB"/>
                    </w:rPr>
                    <w:t>List“</w:t>
                  </w:r>
                  <w:proofErr w:type="gramEnd"/>
                  <w:r w:rsidRPr="00C60010">
                    <w:rPr>
                      <w:rFonts w:eastAsia="Cambria"/>
                      <w:color w:val="000000"/>
                      <w:lang w:val="en-GB"/>
                    </w:rPr>
                    <w: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A552CC6"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A3A86E"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5A7C5D74"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5DEC5121"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F15513"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E59A965"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C46C53"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59324C5"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01A18E8" w14:textId="77777777" w:rsidR="00615458" w:rsidRPr="00C60010" w:rsidRDefault="00C60010">
                  <w:pPr>
                    <w:spacing w:after="0" w:line="240" w:lineRule="auto"/>
                    <w:jc w:val="center"/>
                    <w:rPr>
                      <w:lang w:val="en-GB"/>
                    </w:rPr>
                  </w:pPr>
                  <w:r w:rsidRPr="00C60010">
                    <w:rPr>
                      <w:rFonts w:eastAsia="Cambria"/>
                      <w:b/>
                      <w:color w:val="000000"/>
                      <w:sz w:val="16"/>
                      <w:lang w:val="en-GB"/>
                    </w:rPr>
                    <w:t>19</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43A8075" w14:textId="77777777" w:rsidR="00615458" w:rsidRPr="00C60010" w:rsidRDefault="00C60010">
                  <w:pPr>
                    <w:spacing w:after="0" w:line="240" w:lineRule="auto"/>
                    <w:rPr>
                      <w:lang w:val="en-GB"/>
                    </w:rPr>
                  </w:pPr>
                  <w:r w:rsidRPr="00C60010">
                    <w:rPr>
                      <w:rFonts w:eastAsia="Cambria"/>
                      <w:color w:val="000000"/>
                      <w:lang w:val="en-GB"/>
                    </w:rPr>
                    <w:t>Did the laboratory inform SNAS about performing of every change in the „</w:t>
                  </w:r>
                  <w:proofErr w:type="gramStart"/>
                  <w:r w:rsidRPr="00C60010">
                    <w:rPr>
                      <w:rFonts w:eastAsia="Cambria"/>
                      <w:color w:val="000000"/>
                      <w:lang w:val="en-GB"/>
                    </w:rPr>
                    <w:t>List“</w:t>
                  </w:r>
                  <w:proofErr w:type="gramEnd"/>
                  <w:r w:rsidRPr="00C60010">
                    <w:rPr>
                      <w:rFonts w:eastAsia="Cambria"/>
                      <w:color w:val="000000"/>
                      <w:lang w:val="en-GB"/>
                    </w:rPr>
                    <w: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5ECBDD"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6BFC271"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763341B1"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8F66A7E"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0601DD8"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65B88B"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3657480"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369871E7"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276C126C" w14:textId="77777777" w:rsidR="00615458" w:rsidRPr="00C60010" w:rsidRDefault="00C60010">
                  <w:pPr>
                    <w:spacing w:after="0" w:line="240" w:lineRule="auto"/>
                    <w:jc w:val="center"/>
                    <w:rPr>
                      <w:lang w:val="en-GB"/>
                    </w:rPr>
                  </w:pPr>
                  <w:r w:rsidRPr="00C60010">
                    <w:rPr>
                      <w:rFonts w:eastAsia="Cambria"/>
                      <w:b/>
                      <w:color w:val="000000"/>
                      <w:sz w:val="16"/>
                      <w:lang w:val="en-GB"/>
                    </w:rPr>
                    <w:t>20</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80B7B18" w14:textId="77777777" w:rsidR="00615458" w:rsidRPr="00C60010" w:rsidRDefault="00C60010">
                  <w:pPr>
                    <w:spacing w:after="0" w:line="240" w:lineRule="auto"/>
                    <w:rPr>
                      <w:lang w:val="en-GB"/>
                    </w:rPr>
                  </w:pPr>
                  <w:r w:rsidRPr="00C60010">
                    <w:rPr>
                      <w:rFonts w:eastAsia="Cambria"/>
                      <w:color w:val="000000"/>
                      <w:lang w:val="en-GB"/>
                    </w:rPr>
                    <w:t>Did the laboratory redefine boundaries, within which the scope is flexible, in cooperation with SNAS, if the problem with the possibility to offer the services in the accredited FS is still actual?</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7E3AF5"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4A8B0ED"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A75CF48"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15683C9"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0A79D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F0A29E"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D9B50C1"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9DFD518"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449DEED3" w14:textId="77777777" w:rsidR="00615458" w:rsidRPr="00C60010" w:rsidRDefault="00C60010">
                  <w:pPr>
                    <w:spacing w:after="0" w:line="240" w:lineRule="auto"/>
                    <w:jc w:val="center"/>
                    <w:rPr>
                      <w:lang w:val="en-GB"/>
                    </w:rPr>
                  </w:pPr>
                  <w:r w:rsidRPr="00C60010">
                    <w:rPr>
                      <w:rFonts w:eastAsia="Cambria"/>
                      <w:b/>
                      <w:color w:val="000000"/>
                      <w:sz w:val="16"/>
                      <w:lang w:val="en-GB"/>
                    </w:rPr>
                    <w:t>21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DFDD2E" w14:textId="77777777" w:rsidR="00615458" w:rsidRPr="00C60010" w:rsidRDefault="00C60010">
                  <w:pPr>
                    <w:spacing w:after="0" w:line="240" w:lineRule="auto"/>
                    <w:rPr>
                      <w:lang w:val="en-GB"/>
                    </w:rPr>
                  </w:pPr>
                  <w:r w:rsidRPr="00C60010">
                    <w:rPr>
                      <w:rFonts w:eastAsia="Cambria"/>
                      <w:color w:val="000000"/>
                      <w:lang w:val="en-GB"/>
                    </w:rPr>
                    <w:t xml:space="preserve">Does CAB understand the rules and procedures for the implementation and management of FR?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C352752"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E324723"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302C5665"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AFEC939"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7A3877"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D5263D"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E28D97C"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767BECA"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2FFB2D58" w14:textId="77777777" w:rsidR="00615458" w:rsidRPr="00C60010" w:rsidRDefault="00C60010">
                  <w:pPr>
                    <w:spacing w:after="0" w:line="240" w:lineRule="auto"/>
                    <w:jc w:val="center"/>
                    <w:rPr>
                      <w:lang w:val="en-GB"/>
                    </w:rPr>
                  </w:pPr>
                  <w:r w:rsidRPr="00C60010">
                    <w:rPr>
                      <w:rFonts w:eastAsia="Cambria"/>
                      <w:b/>
                      <w:color w:val="000000"/>
                      <w:sz w:val="16"/>
                      <w:lang w:val="en-GB"/>
                    </w:rPr>
                    <w:t>22</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075BD7" w14:textId="77777777" w:rsidR="00615458" w:rsidRPr="00C60010" w:rsidRDefault="00C60010">
                  <w:pPr>
                    <w:spacing w:after="0" w:line="240" w:lineRule="auto"/>
                    <w:rPr>
                      <w:lang w:val="en-GB"/>
                    </w:rPr>
                  </w:pPr>
                  <w:r w:rsidRPr="00C60010">
                    <w:rPr>
                      <w:rFonts w:eastAsia="Cambria"/>
                      <w:color w:val="000000"/>
                      <w:lang w:val="en-GB"/>
                    </w:rPr>
                    <w:t xml:space="preserve">Is the performance and stability of management system of CAB sufficient?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F5B1CE5"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5707C91"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51461569"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520F0560"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4E2458"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D5101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D7578A"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AE9E375"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08B0338A" w14:textId="77777777" w:rsidR="00615458" w:rsidRPr="00C60010" w:rsidRDefault="00C60010">
                  <w:pPr>
                    <w:spacing w:after="0" w:line="240" w:lineRule="auto"/>
                    <w:jc w:val="center"/>
                    <w:rPr>
                      <w:lang w:val="en-GB"/>
                    </w:rPr>
                  </w:pPr>
                  <w:r w:rsidRPr="00C60010">
                    <w:rPr>
                      <w:rFonts w:eastAsia="Cambria"/>
                      <w:b/>
                      <w:color w:val="000000"/>
                      <w:sz w:val="16"/>
                      <w:lang w:val="en-GB"/>
                    </w:rPr>
                    <w:t>23</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AB5F92A" w14:textId="77777777" w:rsidR="00615458" w:rsidRPr="00C60010" w:rsidRDefault="00C60010">
                  <w:pPr>
                    <w:spacing w:after="0" w:line="240" w:lineRule="auto"/>
                    <w:rPr>
                      <w:lang w:val="en-GB"/>
                    </w:rPr>
                  </w:pPr>
                  <w:r w:rsidRPr="00C60010">
                    <w:rPr>
                      <w:rFonts w:eastAsia="Cambria"/>
                      <w:color w:val="000000"/>
                      <w:lang w:val="en-GB"/>
                    </w:rPr>
                    <w:t>Does CAB in FR consider the complexity of conformity assessment activities? (for example, with new and emerging activities, the competency requirements may not yet be fully known)</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224BDC3"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690C532"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5129CF98"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29C7E69B"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E69FBF"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E8B619D"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2CAE5C"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FA99519"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4C0DE1B2" w14:textId="77777777" w:rsidR="00615458" w:rsidRPr="00C60010" w:rsidRDefault="00C60010">
                  <w:pPr>
                    <w:spacing w:after="0" w:line="240" w:lineRule="auto"/>
                    <w:jc w:val="center"/>
                    <w:rPr>
                      <w:lang w:val="en-GB"/>
                    </w:rPr>
                  </w:pPr>
                  <w:r w:rsidRPr="00C60010">
                    <w:rPr>
                      <w:rFonts w:eastAsia="Cambria"/>
                      <w:b/>
                      <w:color w:val="000000"/>
                      <w:sz w:val="16"/>
                      <w:lang w:val="en-GB"/>
                    </w:rPr>
                    <w:t>24</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983D95" w14:textId="77777777" w:rsidR="00615458" w:rsidRPr="00C60010" w:rsidRDefault="00C60010">
                  <w:pPr>
                    <w:spacing w:after="0" w:line="240" w:lineRule="auto"/>
                    <w:rPr>
                      <w:lang w:val="en-GB"/>
                    </w:rPr>
                  </w:pPr>
                  <w:r w:rsidRPr="00C60010">
                    <w:rPr>
                      <w:rFonts w:eastAsia="Cambria"/>
                      <w:color w:val="000000"/>
                      <w:lang w:val="en-GB"/>
                    </w:rPr>
                    <w:t xml:space="preserve">Is the scope of flexibility provided by CAB satisfactory?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7F67C1"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BC1CCB"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0DDD4E1A"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57C9DBF0"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0769C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5716D68"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B7EE328"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7C4FC28A"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E09E361" w14:textId="77777777" w:rsidR="00615458" w:rsidRPr="00C60010" w:rsidRDefault="00C60010">
                  <w:pPr>
                    <w:spacing w:after="0" w:line="240" w:lineRule="auto"/>
                    <w:jc w:val="center"/>
                    <w:rPr>
                      <w:lang w:val="en-GB"/>
                    </w:rPr>
                  </w:pPr>
                  <w:r w:rsidRPr="00C60010">
                    <w:rPr>
                      <w:rFonts w:eastAsia="Cambria"/>
                      <w:b/>
                      <w:color w:val="000000"/>
                      <w:sz w:val="16"/>
                      <w:lang w:val="en-GB"/>
                    </w:rPr>
                    <w:t>25</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64F952" w14:textId="77777777" w:rsidR="00615458" w:rsidRPr="00C60010" w:rsidRDefault="00C60010">
                  <w:pPr>
                    <w:spacing w:after="0" w:line="240" w:lineRule="auto"/>
                    <w:rPr>
                      <w:lang w:val="en-GB"/>
                    </w:rPr>
                  </w:pPr>
                  <w:r w:rsidRPr="00C60010">
                    <w:rPr>
                      <w:rFonts w:eastAsia="Cambria"/>
                      <w:color w:val="000000"/>
                      <w:lang w:val="en-GB"/>
                    </w:rPr>
                    <w:t>Does CAB consider risks in the performance of the activities carried out within the framework of flexibility?</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BDAD03"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A306FD"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0DBF1CB3"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AE735E6"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30B8582"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0D949B"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0AE9FC"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A167C7F"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7BCC2AF" w14:textId="77777777" w:rsidR="00615458" w:rsidRPr="00C60010" w:rsidRDefault="00C60010">
                  <w:pPr>
                    <w:spacing w:after="0" w:line="240" w:lineRule="auto"/>
                    <w:jc w:val="center"/>
                    <w:rPr>
                      <w:lang w:val="en-GB"/>
                    </w:rPr>
                  </w:pPr>
                  <w:r w:rsidRPr="00C60010">
                    <w:rPr>
                      <w:rFonts w:eastAsia="Cambria"/>
                      <w:b/>
                      <w:color w:val="000000"/>
                      <w:sz w:val="16"/>
                      <w:lang w:val="en-GB"/>
                    </w:rPr>
                    <w:lastRenderedPageBreak/>
                    <w:t>26</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F85B49A" w14:textId="77777777" w:rsidR="00615458" w:rsidRPr="00C60010" w:rsidRDefault="00C60010">
                  <w:pPr>
                    <w:spacing w:after="0" w:line="240" w:lineRule="auto"/>
                    <w:rPr>
                      <w:lang w:val="en-GB"/>
                    </w:rPr>
                  </w:pPr>
                  <w:r w:rsidRPr="00C60010">
                    <w:rPr>
                      <w:rFonts w:eastAsia="Cambria"/>
                      <w:color w:val="000000"/>
                      <w:lang w:val="en-GB"/>
                    </w:rPr>
                    <w:t xml:space="preserve">Is the stability of the professional personnel within CAB responsible for activities related to the flexible scope sufficient?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76E49B1"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0DEBA9"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3A636017"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7BB306A0"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E1216F2"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7070E44"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4BB2411"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11906D28"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116A29E0" w14:textId="77777777" w:rsidR="00615458" w:rsidRPr="00C60010" w:rsidRDefault="00C60010">
                  <w:pPr>
                    <w:spacing w:after="0" w:line="240" w:lineRule="auto"/>
                    <w:jc w:val="center"/>
                    <w:rPr>
                      <w:lang w:val="en-GB"/>
                    </w:rPr>
                  </w:pPr>
                  <w:r w:rsidRPr="00C60010">
                    <w:rPr>
                      <w:rFonts w:eastAsia="Cambria"/>
                      <w:b/>
                      <w:color w:val="000000"/>
                      <w:sz w:val="16"/>
                      <w:lang w:val="en-GB"/>
                    </w:rPr>
                    <w:t>27</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D52FD9" w14:textId="77777777" w:rsidR="00615458" w:rsidRPr="00C60010" w:rsidRDefault="00C60010">
                  <w:pPr>
                    <w:spacing w:after="0" w:line="240" w:lineRule="auto"/>
                    <w:rPr>
                      <w:lang w:val="en-GB"/>
                    </w:rPr>
                  </w:pPr>
                  <w:r w:rsidRPr="00C60010">
                    <w:rPr>
                      <w:rFonts w:eastAsia="Cambria"/>
                      <w:color w:val="000000"/>
                      <w:lang w:val="en-GB"/>
                    </w:rPr>
                    <w:t xml:space="preserve">Is the flexible scope used to meet regulatory authority requirements?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995785"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BF724A"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5E45D07F"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6CB85D23"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7D9FE1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0F604FD"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2A13C8"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7ADA9E8D"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375C92A5" w14:textId="77777777" w:rsidR="00615458" w:rsidRPr="00C60010" w:rsidRDefault="00C60010">
                  <w:pPr>
                    <w:spacing w:after="0" w:line="240" w:lineRule="auto"/>
                    <w:jc w:val="center"/>
                    <w:rPr>
                      <w:lang w:val="en-GB"/>
                    </w:rPr>
                  </w:pPr>
                  <w:r w:rsidRPr="00C60010">
                    <w:rPr>
                      <w:rFonts w:eastAsia="Cambria"/>
                      <w:b/>
                      <w:color w:val="000000"/>
                      <w:sz w:val="16"/>
                      <w:lang w:val="en-GB"/>
                    </w:rPr>
                    <w:t>28</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5729D1A" w14:textId="77777777" w:rsidR="00615458" w:rsidRPr="00C60010" w:rsidRDefault="00C60010">
                  <w:pPr>
                    <w:spacing w:after="0" w:line="240" w:lineRule="auto"/>
                    <w:rPr>
                      <w:lang w:val="en-GB"/>
                    </w:rPr>
                  </w:pPr>
                  <w:r w:rsidRPr="00C60010">
                    <w:rPr>
                      <w:rFonts w:eastAsia="Cambria"/>
                      <w:color w:val="000000"/>
                      <w:lang w:val="en-GB"/>
                    </w:rPr>
                    <w:t>How frequently is the list updated?</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01F47E"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0D5DF6"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35E5BB62"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30016E8D"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FADD48"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007E6A0"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A276F4D"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4707C4BB"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49527358" w14:textId="77777777" w:rsidR="00615458" w:rsidRPr="00C60010" w:rsidRDefault="00C60010">
                  <w:pPr>
                    <w:spacing w:after="0" w:line="240" w:lineRule="auto"/>
                    <w:jc w:val="center"/>
                    <w:rPr>
                      <w:lang w:val="en-GB"/>
                    </w:rPr>
                  </w:pPr>
                  <w:r w:rsidRPr="00C60010">
                    <w:rPr>
                      <w:rFonts w:eastAsia="Cambria"/>
                      <w:b/>
                      <w:color w:val="000000"/>
                      <w:sz w:val="16"/>
                      <w:lang w:val="en-GB"/>
                    </w:rPr>
                    <w:t>29</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B1FE183" w14:textId="77777777" w:rsidR="00615458" w:rsidRPr="00C60010" w:rsidRDefault="00C60010">
                  <w:pPr>
                    <w:spacing w:after="0" w:line="240" w:lineRule="auto"/>
                    <w:rPr>
                      <w:lang w:val="en-GB"/>
                    </w:rPr>
                  </w:pPr>
                  <w:r w:rsidRPr="00C60010">
                    <w:rPr>
                      <w:rFonts w:eastAsia="Cambria"/>
                      <w:color w:val="000000"/>
                      <w:lang w:val="en-GB"/>
                    </w:rPr>
                    <w:t>Is the scope of controls suggested by the CAB suitable to manage the flexible scope?</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1B6A0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3BF9018"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1233ABAE"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01315E0"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73AE0FB"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D5D646"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8A1424"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11D9C10A"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634DFCC3" w14:textId="77777777" w:rsidR="00615458" w:rsidRPr="00C60010" w:rsidRDefault="00C60010">
                  <w:pPr>
                    <w:spacing w:after="0" w:line="240" w:lineRule="auto"/>
                    <w:jc w:val="center"/>
                    <w:rPr>
                      <w:lang w:val="en-GB"/>
                    </w:rPr>
                  </w:pPr>
                  <w:r w:rsidRPr="00C60010">
                    <w:rPr>
                      <w:rFonts w:eastAsia="Cambria"/>
                      <w:b/>
                      <w:color w:val="000000"/>
                      <w:sz w:val="16"/>
                      <w:lang w:val="en-GB"/>
                    </w:rPr>
                    <w:t>29.1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E6BAC7" w14:textId="77777777" w:rsidR="00615458" w:rsidRPr="00C60010" w:rsidRDefault="00C60010">
                  <w:pPr>
                    <w:spacing w:after="0" w:line="240" w:lineRule="auto"/>
                    <w:rPr>
                      <w:lang w:val="en-GB"/>
                    </w:rPr>
                  </w:pPr>
                  <w:r w:rsidRPr="00C60010">
                    <w:rPr>
                      <w:rFonts w:eastAsia="Cambria"/>
                      <w:color w:val="000000"/>
                      <w:lang w:val="en-GB"/>
                    </w:rPr>
                    <w:t xml:space="preserve"> Are available proofs of the performance of controls implemented by the CAB for managing a flexible scope?</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983A63"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04B67E"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6289FE0A"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69CF5820"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74A601"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116128"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5C931D9"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EFB895E" w14:textId="77777777">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62E3A5EA"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60EB82"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37AA79"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193D267" w14:textId="77777777" w:rsidR="00615458" w:rsidRPr="00C60010" w:rsidRDefault="00C60010">
                  <w:pPr>
                    <w:spacing w:after="0" w:line="240" w:lineRule="auto"/>
                    <w:rPr>
                      <w:lang w:val="en-GB"/>
                    </w:rPr>
                  </w:pPr>
                  <w:r w:rsidRPr="00C60010">
                    <w:rPr>
                      <w:rFonts w:eastAsia="Cambria"/>
                      <w:color w:val="000000"/>
                      <w:lang w:val="en-GB"/>
                    </w:rPr>
                    <w:t xml:space="preserve"> </w:t>
                  </w:r>
                </w:p>
              </w:tc>
            </w:tr>
            <w:tr w:rsidR="00615458" w:rsidRPr="00C60010" w14:paraId="23FBB9C1" w14:textId="77777777">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2D1ADB9" w14:textId="77777777" w:rsidR="00615458" w:rsidRPr="00C60010" w:rsidRDefault="00615458">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024C20"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2F5121" w14:textId="77777777" w:rsidR="00615458" w:rsidRPr="00C60010" w:rsidRDefault="00C60010">
                  <w:pPr>
                    <w:spacing w:after="0" w:line="240" w:lineRule="auto"/>
                    <w:rPr>
                      <w:lang w:val="en-GB"/>
                    </w:rPr>
                  </w:pPr>
                  <w:r w:rsidRPr="00C60010">
                    <w:rPr>
                      <w:rFonts w:eastAsia="Cambria"/>
                      <w:color w:val="000000"/>
                      <w:lang w:val="en-GB"/>
                    </w:rPr>
                    <w:t xml:space="preserve">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2481FE1" w14:textId="77777777" w:rsidR="00615458" w:rsidRPr="00C60010" w:rsidRDefault="00C60010">
                  <w:pPr>
                    <w:spacing w:after="0" w:line="240" w:lineRule="auto"/>
                    <w:rPr>
                      <w:lang w:val="en-GB"/>
                    </w:rPr>
                  </w:pPr>
                  <w:r w:rsidRPr="00C60010">
                    <w:rPr>
                      <w:rFonts w:eastAsia="Cambria"/>
                      <w:color w:val="000000"/>
                      <w:lang w:val="en-GB"/>
                    </w:rPr>
                    <w:t xml:space="preserve"> </w:t>
                  </w:r>
                </w:p>
              </w:tc>
            </w:tr>
          </w:tbl>
          <w:p w14:paraId="0B11F1BE" w14:textId="77777777" w:rsidR="00615458" w:rsidRPr="00C60010" w:rsidRDefault="00615458">
            <w:pPr>
              <w:spacing w:after="0" w:line="240" w:lineRule="auto"/>
              <w:rPr>
                <w:lang w:val="en-GB"/>
              </w:rPr>
            </w:pPr>
          </w:p>
        </w:tc>
        <w:tc>
          <w:tcPr>
            <w:tcW w:w="45" w:type="dxa"/>
          </w:tcPr>
          <w:p w14:paraId="54E25232" w14:textId="77777777" w:rsidR="00615458" w:rsidRPr="00C60010" w:rsidRDefault="00615458">
            <w:pPr>
              <w:pStyle w:val="EmptyCellLayoutStyle"/>
              <w:spacing w:after="0" w:line="240" w:lineRule="auto"/>
              <w:rPr>
                <w:lang w:val="en-GB"/>
              </w:rPr>
            </w:pPr>
          </w:p>
        </w:tc>
      </w:tr>
      <w:tr w:rsidR="00615458" w:rsidRPr="00C60010" w14:paraId="6635694C" w14:textId="77777777">
        <w:trPr>
          <w:trHeight w:val="743"/>
        </w:trPr>
        <w:tc>
          <w:tcPr>
            <w:tcW w:w="8982" w:type="dxa"/>
          </w:tcPr>
          <w:p w14:paraId="63B70FC3" w14:textId="77777777" w:rsidR="00615458" w:rsidRPr="00C60010" w:rsidRDefault="00615458">
            <w:pPr>
              <w:pStyle w:val="EmptyCellLayoutStyle"/>
              <w:spacing w:after="0" w:line="240" w:lineRule="auto"/>
              <w:rPr>
                <w:lang w:val="en-GB"/>
              </w:rPr>
            </w:pPr>
          </w:p>
        </w:tc>
        <w:tc>
          <w:tcPr>
            <w:tcW w:w="1012" w:type="dxa"/>
          </w:tcPr>
          <w:p w14:paraId="00E499B0" w14:textId="77777777" w:rsidR="00615458" w:rsidRPr="00C60010" w:rsidRDefault="00615458">
            <w:pPr>
              <w:pStyle w:val="EmptyCellLayoutStyle"/>
              <w:spacing w:after="0" w:line="240" w:lineRule="auto"/>
              <w:rPr>
                <w:lang w:val="en-GB"/>
              </w:rPr>
            </w:pPr>
          </w:p>
        </w:tc>
        <w:tc>
          <w:tcPr>
            <w:tcW w:w="45" w:type="dxa"/>
          </w:tcPr>
          <w:p w14:paraId="5CE8B35A" w14:textId="77777777" w:rsidR="00615458" w:rsidRPr="00C60010" w:rsidRDefault="00615458">
            <w:pPr>
              <w:pStyle w:val="EmptyCellLayoutStyle"/>
              <w:spacing w:after="0" w:line="240" w:lineRule="auto"/>
              <w:rPr>
                <w:lang w:val="en-GB"/>
              </w:rPr>
            </w:pPr>
          </w:p>
        </w:tc>
      </w:tr>
      <w:tr w:rsidR="00C60010" w:rsidRPr="00C60010" w14:paraId="33FCB006" w14:textId="77777777" w:rsidTr="00C60010">
        <w:tc>
          <w:tcPr>
            <w:tcW w:w="8982" w:type="dxa"/>
            <w:gridSpan w:val="2"/>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9994"/>
            </w:tblGrid>
            <w:tr w:rsidR="00615458" w:rsidRPr="00C60010" w14:paraId="14E6DF7E" w14:textId="77777777">
              <w:trPr>
                <w:trHeight w:val="262"/>
              </w:trPr>
              <w:tc>
                <w:tcPr>
                  <w:tcW w:w="9994" w:type="dxa"/>
                  <w:tcBorders>
                    <w:top w:val="nil"/>
                    <w:left w:val="nil"/>
                    <w:bottom w:val="nil"/>
                    <w:right w:val="nil"/>
                  </w:tcBorders>
                  <w:tcMar>
                    <w:top w:w="39" w:type="dxa"/>
                    <w:left w:w="39" w:type="dxa"/>
                    <w:bottom w:w="39" w:type="dxa"/>
                    <w:right w:w="39" w:type="dxa"/>
                  </w:tcMar>
                </w:tcPr>
                <w:p w14:paraId="2A15799A" w14:textId="77777777" w:rsidR="00615458" w:rsidRPr="00C60010" w:rsidRDefault="00C60010">
                  <w:pPr>
                    <w:spacing w:after="0" w:line="240" w:lineRule="auto"/>
                    <w:rPr>
                      <w:lang w:val="en-GB"/>
                    </w:rPr>
                  </w:pPr>
                  <w:r w:rsidRPr="00C60010">
                    <w:rPr>
                      <w:rFonts w:eastAsia="Cambria"/>
                      <w:color w:val="000000"/>
                      <w:sz w:val="24"/>
                      <w:lang w:val="en-GB"/>
                    </w:rPr>
                    <w:t>Laboratory with flexible scope</w:t>
                  </w:r>
                </w:p>
              </w:tc>
            </w:tr>
            <w:tr w:rsidR="00615458" w:rsidRPr="00C60010" w14:paraId="08102F6F" w14:textId="77777777">
              <w:trPr>
                <w:trHeight w:val="262"/>
              </w:trPr>
              <w:tc>
                <w:tcPr>
                  <w:tcW w:w="99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8189061" w14:textId="77777777" w:rsidR="00615458" w:rsidRPr="00C60010" w:rsidRDefault="00C60010">
                  <w:pPr>
                    <w:spacing w:after="0" w:line="240" w:lineRule="auto"/>
                    <w:rPr>
                      <w:lang w:val="en-GB"/>
                    </w:rPr>
                  </w:pPr>
                  <w:r w:rsidRPr="00C60010">
                    <w:rPr>
                      <w:rFonts w:eastAsia="Cambria"/>
                      <w:color w:val="000000"/>
                      <w:lang w:val="en-GB"/>
                    </w:rPr>
                    <w:t>Notes:</w:t>
                  </w:r>
                </w:p>
                <w:p w14:paraId="6167CE80" w14:textId="59BC7190" w:rsidR="00615458" w:rsidRPr="00C60010" w:rsidRDefault="00C60010">
                  <w:pPr>
                    <w:spacing w:after="0" w:line="240" w:lineRule="auto"/>
                    <w:rPr>
                      <w:lang w:val="en-GB"/>
                    </w:rPr>
                  </w:pPr>
                  <w:r w:rsidRPr="00C60010">
                    <w:rPr>
                      <w:rFonts w:eastAsia="Cambria"/>
                      <w:color w:val="000000"/>
                      <w:lang w:val="en-GB"/>
                    </w:rPr>
                    <w:t>(List of</w:t>
                  </w:r>
                  <w:r>
                    <w:rPr>
                      <w:rFonts w:eastAsia="Cambria"/>
                      <w:color w:val="000000"/>
                      <w:lang w:val="en-GB"/>
                    </w:rPr>
                    <w:t xml:space="preserve"> </w:t>
                  </w:r>
                  <w:r w:rsidRPr="00C60010">
                    <w:rPr>
                      <w:rFonts w:eastAsia="Cambria"/>
                      <w:color w:val="000000"/>
                      <w:lang w:val="en-GB"/>
                    </w:rPr>
                    <w:t>checked records about performed validations or verifications within the FS)</w:t>
                  </w:r>
                </w:p>
                <w:p w14:paraId="6669E8AD" w14:textId="77777777" w:rsidR="00615458" w:rsidRPr="00C60010" w:rsidRDefault="00C60010">
                  <w:pPr>
                    <w:spacing w:after="0" w:line="240" w:lineRule="auto"/>
                    <w:rPr>
                      <w:lang w:val="en-GB"/>
                    </w:rPr>
                  </w:pPr>
                  <w:r w:rsidRPr="00C60010">
                    <w:rPr>
                      <w:rFonts w:eastAsia="Cambria"/>
                      <w:color w:val="000000"/>
                      <w:lang w:val="en-GB"/>
                    </w:rPr>
                    <w:t>(By surveillance - list of checked records about performed new validations or verifications within the FS)</w:t>
                  </w:r>
                </w:p>
              </w:tc>
            </w:tr>
            <w:tr w:rsidR="00615458" w:rsidRPr="00C60010" w14:paraId="28CAC748" w14:textId="77777777">
              <w:trPr>
                <w:trHeight w:val="2557"/>
              </w:trPr>
              <w:tc>
                <w:tcPr>
                  <w:tcW w:w="99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F86F17" w14:textId="77777777" w:rsidR="00615458" w:rsidRPr="00C60010" w:rsidRDefault="00C60010">
                  <w:pPr>
                    <w:spacing w:after="0" w:line="240" w:lineRule="auto"/>
                    <w:rPr>
                      <w:lang w:val="en-GB"/>
                    </w:rPr>
                  </w:pPr>
                  <w:r w:rsidRPr="00C60010">
                    <w:rPr>
                      <w:rFonts w:eastAsia="Cambria"/>
                      <w:color w:val="000000"/>
                      <w:sz w:val="24"/>
                      <w:lang w:val="en-GB"/>
                    </w:rPr>
                    <w:t xml:space="preserve"> </w:t>
                  </w:r>
                </w:p>
              </w:tc>
            </w:tr>
            <w:tr w:rsidR="00615458" w:rsidRPr="00C60010" w14:paraId="29EE8061" w14:textId="77777777">
              <w:trPr>
                <w:trHeight w:val="682"/>
              </w:trPr>
              <w:tc>
                <w:tcPr>
                  <w:tcW w:w="9994" w:type="dxa"/>
                  <w:tcBorders>
                    <w:top w:val="nil"/>
                    <w:left w:val="nil"/>
                    <w:bottom w:val="nil"/>
                    <w:right w:val="nil"/>
                  </w:tcBorders>
                  <w:tcMar>
                    <w:top w:w="39" w:type="dxa"/>
                    <w:left w:w="39" w:type="dxa"/>
                    <w:bottom w:w="39" w:type="dxa"/>
                    <w:right w:w="39" w:type="dxa"/>
                  </w:tcMar>
                  <w:vAlign w:val="bottom"/>
                </w:tcPr>
                <w:p w14:paraId="064BEDCD" w14:textId="77777777" w:rsidR="00615458" w:rsidRPr="00C60010" w:rsidRDefault="00C60010">
                  <w:pPr>
                    <w:spacing w:after="0" w:line="240" w:lineRule="auto"/>
                    <w:rPr>
                      <w:lang w:val="en-GB"/>
                    </w:rPr>
                  </w:pPr>
                  <w:r w:rsidRPr="00C60010">
                    <w:rPr>
                      <w:rFonts w:eastAsia="Cambria"/>
                      <w:color w:val="000000"/>
                      <w:sz w:val="24"/>
                      <w:lang w:val="en-GB"/>
                    </w:rPr>
                    <w:t>Laboratory with flexible scope, which is competent to develop new methods</w:t>
                  </w:r>
                </w:p>
              </w:tc>
            </w:tr>
            <w:tr w:rsidR="00615458" w:rsidRPr="00C60010" w14:paraId="1F194C94" w14:textId="77777777">
              <w:trPr>
                <w:trHeight w:val="262"/>
              </w:trPr>
              <w:tc>
                <w:tcPr>
                  <w:tcW w:w="99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BFD7D7" w14:textId="77777777" w:rsidR="00615458" w:rsidRPr="00C60010" w:rsidRDefault="00C60010">
                  <w:pPr>
                    <w:spacing w:after="0" w:line="240" w:lineRule="auto"/>
                    <w:rPr>
                      <w:lang w:val="en-GB"/>
                    </w:rPr>
                  </w:pPr>
                  <w:r w:rsidRPr="00C60010">
                    <w:rPr>
                      <w:rFonts w:eastAsia="Cambria"/>
                      <w:color w:val="000000"/>
                      <w:lang w:val="en-GB"/>
                    </w:rPr>
                    <w:t>Notes:</w:t>
                  </w:r>
                </w:p>
                <w:p w14:paraId="03C81B57" w14:textId="2D5D790E" w:rsidR="00615458" w:rsidRPr="00C60010" w:rsidRDefault="00C60010">
                  <w:pPr>
                    <w:spacing w:after="0" w:line="240" w:lineRule="auto"/>
                    <w:rPr>
                      <w:lang w:val="en-GB"/>
                    </w:rPr>
                  </w:pPr>
                  <w:r w:rsidRPr="00C60010">
                    <w:rPr>
                      <w:rFonts w:eastAsia="Cambria"/>
                      <w:color w:val="000000"/>
                      <w:lang w:val="en-GB"/>
                    </w:rPr>
                    <w:t>(List of checked records about development of new methods and their validation within the FS)</w:t>
                  </w:r>
                </w:p>
                <w:p w14:paraId="2ECD8FFB" w14:textId="77777777" w:rsidR="00615458" w:rsidRPr="00C60010" w:rsidRDefault="00C60010">
                  <w:pPr>
                    <w:spacing w:after="0" w:line="240" w:lineRule="auto"/>
                    <w:rPr>
                      <w:lang w:val="en-GB"/>
                    </w:rPr>
                  </w:pPr>
                  <w:r w:rsidRPr="00C60010">
                    <w:rPr>
                      <w:rFonts w:eastAsia="Cambria"/>
                      <w:color w:val="000000"/>
                      <w:lang w:val="en-GB"/>
                    </w:rPr>
                    <w:t>(By surveillance – list of checked records about development of new methods and their validation within the FS)</w:t>
                  </w:r>
                </w:p>
              </w:tc>
            </w:tr>
            <w:tr w:rsidR="00615458" w:rsidRPr="00C60010" w14:paraId="7270AA8D" w14:textId="77777777">
              <w:trPr>
                <w:trHeight w:val="2557"/>
              </w:trPr>
              <w:tc>
                <w:tcPr>
                  <w:tcW w:w="99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9B8CAE" w14:textId="77777777" w:rsidR="00615458" w:rsidRPr="00C60010" w:rsidRDefault="00C60010">
                  <w:pPr>
                    <w:spacing w:after="0" w:line="240" w:lineRule="auto"/>
                    <w:rPr>
                      <w:lang w:val="en-GB"/>
                    </w:rPr>
                  </w:pPr>
                  <w:r w:rsidRPr="00C60010">
                    <w:rPr>
                      <w:rFonts w:eastAsia="Cambria"/>
                      <w:color w:val="000000"/>
                      <w:sz w:val="24"/>
                      <w:lang w:val="en-GB"/>
                    </w:rPr>
                    <w:t xml:space="preserve"> </w:t>
                  </w:r>
                </w:p>
              </w:tc>
            </w:tr>
          </w:tbl>
          <w:p w14:paraId="674BDE07" w14:textId="77777777" w:rsidR="00615458" w:rsidRPr="00C60010" w:rsidRDefault="00615458">
            <w:pPr>
              <w:spacing w:after="0" w:line="240" w:lineRule="auto"/>
              <w:rPr>
                <w:lang w:val="en-GB"/>
              </w:rPr>
            </w:pPr>
          </w:p>
        </w:tc>
        <w:tc>
          <w:tcPr>
            <w:tcW w:w="45" w:type="dxa"/>
          </w:tcPr>
          <w:p w14:paraId="42D9AE33" w14:textId="77777777" w:rsidR="00615458" w:rsidRPr="00C60010" w:rsidRDefault="00615458">
            <w:pPr>
              <w:pStyle w:val="EmptyCellLayoutStyle"/>
              <w:spacing w:after="0" w:line="240" w:lineRule="auto"/>
              <w:rPr>
                <w:lang w:val="en-GB"/>
              </w:rPr>
            </w:pPr>
          </w:p>
        </w:tc>
      </w:tr>
    </w:tbl>
    <w:p w14:paraId="7FF99351" w14:textId="77777777" w:rsidR="00615458" w:rsidRPr="00C60010" w:rsidRDefault="00615458">
      <w:pPr>
        <w:spacing w:after="0" w:line="240" w:lineRule="auto"/>
        <w:rPr>
          <w:lang w:val="en-GB"/>
        </w:rPr>
      </w:pPr>
    </w:p>
    <w:sectPr w:rsidR="00615458" w:rsidRPr="00C60010">
      <w:footerReference w:type="default" r:id="rId8"/>
      <w:pgSz w:w="11905" w:h="16837"/>
      <w:pgMar w:top="850" w:right="850" w:bottom="850" w:left="85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CA327" w14:textId="77777777" w:rsidR="00C60010" w:rsidRDefault="00C60010">
      <w:pPr>
        <w:spacing w:after="0" w:line="240" w:lineRule="auto"/>
      </w:pPr>
      <w:r>
        <w:separator/>
      </w:r>
    </w:p>
  </w:endnote>
  <w:endnote w:type="continuationSeparator" w:id="0">
    <w:p w14:paraId="64A3F855" w14:textId="77777777" w:rsidR="00C60010" w:rsidRDefault="00C60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000" w:firstRow="0" w:lastRow="0" w:firstColumn="0" w:lastColumn="0" w:noHBand="0" w:noVBand="0"/>
    </w:tblPr>
    <w:tblGrid>
      <w:gridCol w:w="1952"/>
      <w:gridCol w:w="6602"/>
      <w:gridCol w:w="1432"/>
      <w:gridCol w:w="44"/>
    </w:tblGrid>
    <w:tr w:rsidR="00615458" w14:paraId="19BB213D" w14:textId="77777777">
      <w:tc>
        <w:tcPr>
          <w:tcW w:w="1952" w:type="dxa"/>
        </w:tcPr>
        <w:p w14:paraId="5BCCAC29" w14:textId="77777777" w:rsidR="00615458" w:rsidRDefault="00615458">
          <w:pPr>
            <w:pStyle w:val="EmptyCellLayoutStyle"/>
            <w:spacing w:after="0" w:line="240" w:lineRule="auto"/>
          </w:pPr>
        </w:p>
      </w:tc>
      <w:tc>
        <w:tcPr>
          <w:tcW w:w="6602" w:type="dxa"/>
        </w:tcPr>
        <w:p w14:paraId="55F57D35" w14:textId="77777777" w:rsidR="00615458" w:rsidRDefault="00615458">
          <w:pPr>
            <w:pStyle w:val="EmptyCellLayoutStyle"/>
            <w:spacing w:after="0" w:line="240" w:lineRule="auto"/>
          </w:pPr>
        </w:p>
      </w:tc>
      <w:tc>
        <w:tcPr>
          <w:tcW w:w="1432" w:type="dxa"/>
        </w:tcPr>
        <w:p w14:paraId="45D1372A" w14:textId="77777777" w:rsidR="00615458" w:rsidRDefault="00615458">
          <w:pPr>
            <w:pStyle w:val="EmptyCellLayoutStyle"/>
            <w:spacing w:after="0" w:line="240" w:lineRule="auto"/>
          </w:pPr>
        </w:p>
      </w:tc>
      <w:tc>
        <w:tcPr>
          <w:tcW w:w="44" w:type="dxa"/>
        </w:tcPr>
        <w:p w14:paraId="063E2918" w14:textId="77777777" w:rsidR="00615458" w:rsidRDefault="00615458">
          <w:pPr>
            <w:pStyle w:val="EmptyCellLayoutStyle"/>
            <w:spacing w:after="0" w:line="240" w:lineRule="auto"/>
          </w:pPr>
        </w:p>
      </w:tc>
    </w:tr>
    <w:tr w:rsidR="00615458" w14:paraId="715DB1EE" w14:textId="77777777">
      <w:tc>
        <w:tcPr>
          <w:tcW w:w="1952" w:type="dxa"/>
          <w:vMerge w:val="restart"/>
        </w:tcPr>
        <w:tbl>
          <w:tblPr>
            <w:tblW w:w="0" w:type="auto"/>
            <w:tblCellMar>
              <w:left w:w="0" w:type="dxa"/>
              <w:right w:w="0" w:type="dxa"/>
            </w:tblCellMar>
            <w:tblLook w:val="0000" w:firstRow="0" w:lastRow="0" w:firstColumn="0" w:lastColumn="0" w:noHBand="0" w:noVBand="0"/>
          </w:tblPr>
          <w:tblGrid>
            <w:gridCol w:w="1952"/>
          </w:tblGrid>
          <w:tr w:rsidR="00615458" w14:paraId="3AFB8663" w14:textId="77777777">
            <w:trPr>
              <w:trHeight w:val="682"/>
            </w:trPr>
            <w:tc>
              <w:tcPr>
                <w:tcW w:w="1952" w:type="dxa"/>
                <w:tcBorders>
                  <w:top w:val="nil"/>
                  <w:left w:val="nil"/>
                  <w:bottom w:val="nil"/>
                  <w:right w:val="nil"/>
                </w:tcBorders>
                <w:tcMar>
                  <w:top w:w="39" w:type="dxa"/>
                  <w:left w:w="39" w:type="dxa"/>
                  <w:bottom w:w="39" w:type="dxa"/>
                  <w:right w:w="39" w:type="dxa"/>
                </w:tcMar>
              </w:tcPr>
              <w:p w14:paraId="3AF6D862" w14:textId="77777777" w:rsidR="00615458" w:rsidRDefault="00C60010">
                <w:pPr>
                  <w:spacing w:after="0" w:line="240" w:lineRule="auto"/>
                </w:pPr>
                <w:r>
                  <w:rPr>
                    <w:rFonts w:eastAsia="Cambria"/>
                    <w:b/>
                    <w:color w:val="808080"/>
                  </w:rPr>
                  <w:t>TL 238 [A]</w:t>
                </w:r>
              </w:p>
              <w:p w14:paraId="2AD7FC6C" w14:textId="77777777" w:rsidR="00615458" w:rsidRDefault="00C60010">
                <w:pPr>
                  <w:spacing w:after="0" w:line="240" w:lineRule="auto"/>
                </w:pPr>
                <w:proofErr w:type="spellStart"/>
                <w:r>
                  <w:rPr>
                    <w:rFonts w:eastAsia="Cambria"/>
                    <w:color w:val="808080"/>
                  </w:rPr>
                  <w:t>Version</w:t>
                </w:r>
                <w:proofErr w:type="spellEnd"/>
                <w:r>
                  <w:rPr>
                    <w:rFonts w:eastAsia="Cambria"/>
                    <w:color w:val="808080"/>
                  </w:rPr>
                  <w:t>:</w:t>
                </w:r>
                <w:r>
                  <w:rPr>
                    <w:rFonts w:eastAsia="Cambria"/>
                    <w:b/>
                    <w:color w:val="808080"/>
                  </w:rPr>
                  <w:t xml:space="preserve"> 21.08.24</w:t>
                </w:r>
              </w:p>
            </w:tc>
          </w:tr>
        </w:tbl>
        <w:p w14:paraId="5E5F64EC" w14:textId="77777777" w:rsidR="00615458" w:rsidRDefault="00615458">
          <w:pPr>
            <w:spacing w:after="0" w:line="240" w:lineRule="auto"/>
          </w:pPr>
        </w:p>
      </w:tc>
      <w:tc>
        <w:tcPr>
          <w:tcW w:w="6602" w:type="dxa"/>
        </w:tcPr>
        <w:p w14:paraId="0CAF8D3A" w14:textId="77777777" w:rsidR="00615458" w:rsidRDefault="00615458">
          <w:pPr>
            <w:pStyle w:val="EmptyCellLayoutStyle"/>
            <w:spacing w:after="0" w:line="240" w:lineRule="auto"/>
          </w:pPr>
        </w:p>
      </w:tc>
      <w:tc>
        <w:tcPr>
          <w:tcW w:w="1432" w:type="dxa"/>
        </w:tcPr>
        <w:p w14:paraId="45C9953B" w14:textId="77777777" w:rsidR="00615458" w:rsidRDefault="00615458">
          <w:pPr>
            <w:pStyle w:val="EmptyCellLayoutStyle"/>
            <w:spacing w:after="0" w:line="240" w:lineRule="auto"/>
          </w:pPr>
        </w:p>
      </w:tc>
      <w:tc>
        <w:tcPr>
          <w:tcW w:w="44" w:type="dxa"/>
        </w:tcPr>
        <w:p w14:paraId="616EC3E2" w14:textId="77777777" w:rsidR="00615458" w:rsidRDefault="00615458">
          <w:pPr>
            <w:pStyle w:val="EmptyCellLayoutStyle"/>
            <w:spacing w:after="0" w:line="240" w:lineRule="auto"/>
          </w:pPr>
        </w:p>
      </w:tc>
    </w:tr>
    <w:tr w:rsidR="00615458" w14:paraId="4D37FC3F" w14:textId="77777777">
      <w:tc>
        <w:tcPr>
          <w:tcW w:w="1952" w:type="dxa"/>
          <w:vMerge/>
        </w:tcPr>
        <w:p w14:paraId="327FE8D4" w14:textId="77777777" w:rsidR="00615458" w:rsidRDefault="00615458">
          <w:pPr>
            <w:pStyle w:val="EmptyCellLayoutStyle"/>
            <w:spacing w:after="0" w:line="240" w:lineRule="auto"/>
          </w:pPr>
        </w:p>
      </w:tc>
      <w:tc>
        <w:tcPr>
          <w:tcW w:w="6602" w:type="dxa"/>
        </w:tcPr>
        <w:p w14:paraId="7013E01C" w14:textId="77777777" w:rsidR="00615458" w:rsidRDefault="00615458">
          <w:pPr>
            <w:pStyle w:val="EmptyCellLayoutStyle"/>
            <w:spacing w:after="0" w:line="240" w:lineRule="auto"/>
          </w:pPr>
        </w:p>
      </w:tc>
      <w:tc>
        <w:tcPr>
          <w:tcW w:w="1432" w:type="dxa"/>
        </w:tcPr>
        <w:tbl>
          <w:tblPr>
            <w:tblW w:w="0" w:type="auto"/>
            <w:tblCellMar>
              <w:left w:w="0" w:type="dxa"/>
              <w:right w:w="0" w:type="dxa"/>
            </w:tblCellMar>
            <w:tblLook w:val="0000" w:firstRow="0" w:lastRow="0" w:firstColumn="0" w:lastColumn="0" w:noHBand="0" w:noVBand="0"/>
          </w:tblPr>
          <w:tblGrid>
            <w:gridCol w:w="1432"/>
          </w:tblGrid>
          <w:tr w:rsidR="00615458" w14:paraId="468843AA" w14:textId="77777777">
            <w:trPr>
              <w:trHeight w:val="262"/>
            </w:trPr>
            <w:tc>
              <w:tcPr>
                <w:tcW w:w="1432" w:type="dxa"/>
                <w:tcBorders>
                  <w:top w:val="nil"/>
                  <w:left w:val="nil"/>
                  <w:bottom w:val="nil"/>
                  <w:right w:val="nil"/>
                </w:tcBorders>
                <w:tcMar>
                  <w:top w:w="39" w:type="dxa"/>
                  <w:left w:w="39" w:type="dxa"/>
                  <w:bottom w:w="39" w:type="dxa"/>
                  <w:right w:w="39" w:type="dxa"/>
                </w:tcMar>
              </w:tcPr>
              <w:p w14:paraId="45897CDF" w14:textId="77777777" w:rsidR="00615458" w:rsidRDefault="00C60010">
                <w:pPr>
                  <w:spacing w:after="0" w:line="240" w:lineRule="auto"/>
                  <w:jc w:val="right"/>
                </w:pPr>
                <w:proofErr w:type="spellStart"/>
                <w:r>
                  <w:rPr>
                    <w:rFonts w:eastAsia="Cambria"/>
                    <w:color w:val="808080"/>
                  </w:rPr>
                  <w:t>Page</w:t>
                </w:r>
                <w:proofErr w:type="spellEnd"/>
                <w:r>
                  <w:rPr>
                    <w:rFonts w:eastAsia="Cambria"/>
                    <w:color w:val="808080"/>
                  </w:rPr>
                  <w:t xml:space="preserve">: </w:t>
                </w:r>
                <w:r>
                  <w:rPr>
                    <w:rFonts w:eastAsia="Cambria"/>
                    <w:color w:val="808080"/>
                  </w:rPr>
                  <w:fldChar w:fldCharType="begin"/>
                </w:r>
                <w:r>
                  <w:rPr>
                    <w:rFonts w:eastAsia="Cambria"/>
                    <w:noProof/>
                    <w:color w:val="808080"/>
                  </w:rPr>
                  <w:instrText xml:space="preserve"> PAGE </w:instrText>
                </w:r>
                <w:r>
                  <w:rPr>
                    <w:rFonts w:eastAsia="Cambria"/>
                    <w:color w:val="808080"/>
                  </w:rPr>
                  <w:fldChar w:fldCharType="separate"/>
                </w:r>
                <w:r>
                  <w:rPr>
                    <w:rFonts w:eastAsia="Cambria"/>
                    <w:color w:val="808080"/>
                  </w:rPr>
                  <w:t>1</w:t>
                </w:r>
                <w:r>
                  <w:rPr>
                    <w:rFonts w:eastAsia="Cambria"/>
                    <w:color w:val="808080"/>
                  </w:rPr>
                  <w:fldChar w:fldCharType="end"/>
                </w:r>
                <w:r>
                  <w:rPr>
                    <w:rFonts w:eastAsia="Cambria"/>
                    <w:color w:val="808080"/>
                  </w:rPr>
                  <w:t xml:space="preserve"> / </w:t>
                </w:r>
                <w:r>
                  <w:rPr>
                    <w:rFonts w:eastAsia="Cambria"/>
                    <w:color w:val="808080"/>
                  </w:rPr>
                  <w:fldChar w:fldCharType="begin"/>
                </w:r>
                <w:r>
                  <w:rPr>
                    <w:rFonts w:eastAsia="Cambria"/>
                    <w:noProof/>
                    <w:color w:val="808080"/>
                  </w:rPr>
                  <w:instrText xml:space="preserve"> NUMPAGES </w:instrText>
                </w:r>
                <w:r>
                  <w:rPr>
                    <w:rFonts w:eastAsia="Cambria"/>
                    <w:color w:val="808080"/>
                  </w:rPr>
                  <w:fldChar w:fldCharType="separate"/>
                </w:r>
                <w:r>
                  <w:rPr>
                    <w:rFonts w:eastAsia="Cambria"/>
                    <w:color w:val="808080"/>
                  </w:rPr>
                  <w:t>1</w:t>
                </w:r>
                <w:r>
                  <w:rPr>
                    <w:rFonts w:eastAsia="Cambria"/>
                    <w:color w:val="808080"/>
                  </w:rPr>
                  <w:fldChar w:fldCharType="end"/>
                </w:r>
              </w:p>
            </w:tc>
          </w:tr>
        </w:tbl>
        <w:p w14:paraId="7498A3A0" w14:textId="77777777" w:rsidR="00615458" w:rsidRDefault="00615458">
          <w:pPr>
            <w:spacing w:after="0" w:line="240" w:lineRule="auto"/>
          </w:pPr>
        </w:p>
      </w:tc>
      <w:tc>
        <w:tcPr>
          <w:tcW w:w="44" w:type="dxa"/>
        </w:tcPr>
        <w:p w14:paraId="1ECA2D49" w14:textId="77777777" w:rsidR="00615458" w:rsidRDefault="00615458">
          <w:pPr>
            <w:pStyle w:val="EmptyCellLayoutStyle"/>
            <w:spacing w:after="0" w:line="240" w:lineRule="auto"/>
          </w:pPr>
        </w:p>
      </w:tc>
    </w:tr>
    <w:tr w:rsidR="00615458" w14:paraId="46963E0E" w14:textId="77777777">
      <w:tc>
        <w:tcPr>
          <w:tcW w:w="1952" w:type="dxa"/>
          <w:vMerge/>
        </w:tcPr>
        <w:p w14:paraId="77D4D599" w14:textId="77777777" w:rsidR="00615458" w:rsidRDefault="00615458">
          <w:pPr>
            <w:pStyle w:val="EmptyCellLayoutStyle"/>
            <w:spacing w:after="0" w:line="240" w:lineRule="auto"/>
          </w:pPr>
        </w:p>
      </w:tc>
      <w:tc>
        <w:tcPr>
          <w:tcW w:w="6602" w:type="dxa"/>
        </w:tcPr>
        <w:p w14:paraId="3B13512F" w14:textId="77777777" w:rsidR="00615458" w:rsidRDefault="00615458">
          <w:pPr>
            <w:pStyle w:val="EmptyCellLayoutStyle"/>
            <w:spacing w:after="0" w:line="240" w:lineRule="auto"/>
          </w:pPr>
        </w:p>
      </w:tc>
      <w:tc>
        <w:tcPr>
          <w:tcW w:w="1432" w:type="dxa"/>
        </w:tcPr>
        <w:p w14:paraId="6F1E42A0" w14:textId="77777777" w:rsidR="00615458" w:rsidRDefault="00615458">
          <w:pPr>
            <w:pStyle w:val="EmptyCellLayoutStyle"/>
            <w:spacing w:after="0" w:line="240" w:lineRule="auto"/>
          </w:pPr>
        </w:p>
      </w:tc>
      <w:tc>
        <w:tcPr>
          <w:tcW w:w="44" w:type="dxa"/>
        </w:tcPr>
        <w:p w14:paraId="76EEEA0F" w14:textId="77777777" w:rsidR="00615458" w:rsidRDefault="00615458">
          <w:pPr>
            <w:pStyle w:val="EmptyCellLayoutStyle"/>
            <w:spacing w:after="0" w:line="240" w:lineRule="auto"/>
          </w:pPr>
        </w:p>
      </w:tc>
    </w:tr>
    <w:tr w:rsidR="00615458" w14:paraId="08A3AC79" w14:textId="77777777">
      <w:tc>
        <w:tcPr>
          <w:tcW w:w="1952" w:type="dxa"/>
        </w:tcPr>
        <w:p w14:paraId="0CD77BA0" w14:textId="77777777" w:rsidR="00615458" w:rsidRDefault="00615458">
          <w:pPr>
            <w:pStyle w:val="EmptyCellLayoutStyle"/>
            <w:spacing w:after="0" w:line="240" w:lineRule="auto"/>
          </w:pPr>
        </w:p>
      </w:tc>
      <w:tc>
        <w:tcPr>
          <w:tcW w:w="6602" w:type="dxa"/>
        </w:tcPr>
        <w:p w14:paraId="41AE691D" w14:textId="77777777" w:rsidR="00615458" w:rsidRDefault="00615458">
          <w:pPr>
            <w:pStyle w:val="EmptyCellLayoutStyle"/>
            <w:spacing w:after="0" w:line="240" w:lineRule="auto"/>
          </w:pPr>
        </w:p>
      </w:tc>
      <w:tc>
        <w:tcPr>
          <w:tcW w:w="1432" w:type="dxa"/>
        </w:tcPr>
        <w:p w14:paraId="5B035C05" w14:textId="77777777" w:rsidR="00615458" w:rsidRDefault="00615458">
          <w:pPr>
            <w:pStyle w:val="EmptyCellLayoutStyle"/>
            <w:spacing w:after="0" w:line="240" w:lineRule="auto"/>
          </w:pPr>
        </w:p>
      </w:tc>
      <w:tc>
        <w:tcPr>
          <w:tcW w:w="44" w:type="dxa"/>
        </w:tcPr>
        <w:p w14:paraId="2AEE0788" w14:textId="77777777" w:rsidR="00615458" w:rsidRDefault="00615458">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33959" w14:textId="77777777" w:rsidR="00C60010" w:rsidRDefault="00C60010">
      <w:pPr>
        <w:spacing w:after="0" w:line="240" w:lineRule="auto"/>
      </w:pPr>
      <w:r>
        <w:separator/>
      </w:r>
    </w:p>
  </w:footnote>
  <w:footnote w:type="continuationSeparator" w:id="0">
    <w:p w14:paraId="5B67A4F2" w14:textId="77777777" w:rsidR="00C60010" w:rsidRDefault="00C600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15:restartNumberingAfterBreak="0">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15:restartNumberingAfterBreak="0">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15:restartNumberingAfterBreak="0">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15:restartNumberingAfterBreak="0">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 w15:restartNumberingAfterBreak="0">
    <w:nsid w:val="00000008"/>
    <w:multiLevelType w:val="multilevel"/>
    <w:tmpl w:val="000000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 w15:restartNumberingAfterBreak="0">
    <w:nsid w:val="00000009"/>
    <w:multiLevelType w:val="multilevel"/>
    <w:tmpl w:val="000000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 w15:restartNumberingAfterBreak="0">
    <w:nsid w:val="0000000A"/>
    <w:multiLevelType w:val="multilevel"/>
    <w:tmpl w:val="000000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 w15:restartNumberingAfterBreak="0">
    <w:nsid w:val="0000000B"/>
    <w:multiLevelType w:val="multilevel"/>
    <w:tmpl w:val="000000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 w15:restartNumberingAfterBreak="0">
    <w:nsid w:val="0000000C"/>
    <w:multiLevelType w:val="multilevel"/>
    <w:tmpl w:val="000000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 w15:restartNumberingAfterBreak="0">
    <w:nsid w:val="0000000D"/>
    <w:multiLevelType w:val="multilevel"/>
    <w:tmpl w:val="0000000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 w15:restartNumberingAfterBreak="0">
    <w:nsid w:val="0000000E"/>
    <w:multiLevelType w:val="multilevel"/>
    <w:tmpl w:val="0000000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num w:numId="1" w16cid:durableId="574438586">
    <w:abstractNumId w:val="0"/>
  </w:num>
  <w:num w:numId="2" w16cid:durableId="1515074652">
    <w:abstractNumId w:val="1"/>
  </w:num>
  <w:num w:numId="3" w16cid:durableId="746270488">
    <w:abstractNumId w:val="2"/>
  </w:num>
  <w:num w:numId="4" w16cid:durableId="1485077771">
    <w:abstractNumId w:val="3"/>
  </w:num>
  <w:num w:numId="5" w16cid:durableId="1989364009">
    <w:abstractNumId w:val="4"/>
  </w:num>
  <w:num w:numId="6" w16cid:durableId="730691736">
    <w:abstractNumId w:val="5"/>
  </w:num>
  <w:num w:numId="7" w16cid:durableId="917783469">
    <w:abstractNumId w:val="6"/>
  </w:num>
  <w:num w:numId="8" w16cid:durableId="701131892">
    <w:abstractNumId w:val="7"/>
  </w:num>
  <w:num w:numId="9" w16cid:durableId="1821841619">
    <w:abstractNumId w:val="8"/>
  </w:num>
  <w:num w:numId="10" w16cid:durableId="1170415564">
    <w:abstractNumId w:val="9"/>
  </w:num>
  <w:num w:numId="11" w16cid:durableId="896283434">
    <w:abstractNumId w:val="10"/>
  </w:num>
  <w:num w:numId="12" w16cid:durableId="852695237">
    <w:abstractNumId w:val="11"/>
  </w:num>
  <w:num w:numId="13" w16cid:durableId="1728840694">
    <w:abstractNumId w:val="12"/>
  </w:num>
  <w:num w:numId="14" w16cid:durableId="145492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58"/>
    <w:rsid w:val="00290023"/>
    <w:rsid w:val="00397F44"/>
    <w:rsid w:val="003D5545"/>
    <w:rsid w:val="004D5C3C"/>
    <w:rsid w:val="005C13B9"/>
    <w:rsid w:val="00615458"/>
    <w:rsid w:val="00B902E1"/>
    <w:rsid w:val="00C600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B1A32"/>
  <w15:docId w15:val="{FF40C841-AD44-4632-B0DB-FAF3D7F7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60010"/>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851</Words>
  <Characters>4853</Characters>
  <Application>Microsoft Office Word</Application>
  <DocSecurity>0</DocSecurity>
  <Lines>40</Lines>
  <Paragraphs>11</Paragraphs>
  <ScaleCrop>false</ScaleCrop>
  <HeadingPairs>
    <vt:vector size="2" baseType="variant">
      <vt:variant>
        <vt:lpstr>Názov</vt:lpstr>
      </vt:variant>
      <vt:variant>
        <vt:i4>1</vt:i4>
      </vt:variant>
    </vt:vector>
  </HeadingPairs>
  <TitlesOfParts>
    <vt:vector size="1" baseType="lpstr">
      <vt:lpstr>TL238[A] KO flexibilita</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TL238[A] KO flexibilita</dc:title>
  <dc:creator/>
  <dc:description/>
  <cp:lastModifiedBy>Andrea Cucorová</cp:lastModifiedBy>
  <cp:revision>5</cp:revision>
  <dcterms:created xsi:type="dcterms:W3CDTF">2024-08-16T12:29:00Z</dcterms:created>
  <dcterms:modified xsi:type="dcterms:W3CDTF">2024-08-16T15:03:00Z</dcterms:modified>
</cp:coreProperties>
</file>