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CellMar>
          <w:left w:w="0" w:type="dxa"/>
          <w:right w:w="0" w:type="dxa"/>
        </w:tblCellMar>
        <w:tblLook w:val="04A0" w:firstRow="1" w:lastRow="0" w:firstColumn="1" w:lastColumn="0" w:noHBand="0" w:noVBand="1"/>
      </w:tblPr>
      <w:tblGrid>
        <w:gridCol w:w="9645"/>
        <w:gridCol w:w="364"/>
        <w:gridCol w:w="105"/>
      </w:tblGrid>
      <w:tr w:rsidR="00FC516E" w14:paraId="55608132" w14:textId="77777777">
        <w:tc>
          <w:tcPr>
            <w:tcW w:w="964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62"/>
              <w:gridCol w:w="283"/>
              <w:gridCol w:w="4368"/>
              <w:gridCol w:w="3530"/>
            </w:tblGrid>
            <w:tr w:rsidR="0031407B" w14:paraId="7F712170" w14:textId="77777777" w:rsidTr="0031407B">
              <w:trPr>
                <w:trHeight w:val="532"/>
              </w:trPr>
              <w:tc>
                <w:tcPr>
                  <w:tcW w:w="1462" w:type="dxa"/>
                  <w:tcBorders>
                    <w:top w:val="nil"/>
                    <w:left w:val="nil"/>
                    <w:bottom w:val="nil"/>
                    <w:right w:val="nil"/>
                  </w:tcBorders>
                  <w:tcMar>
                    <w:top w:w="0" w:type="dxa"/>
                    <w:left w:w="0" w:type="dxa"/>
                    <w:bottom w:w="0" w:type="dxa"/>
                    <w:right w:w="0" w:type="dxa"/>
                  </w:tcMar>
                </w:tcPr>
                <w:p w14:paraId="00B24332" w14:textId="77777777" w:rsidR="00FC516E" w:rsidRDefault="0031407B">
                  <w:pPr>
                    <w:spacing w:after="0" w:line="240" w:lineRule="auto"/>
                  </w:pPr>
                  <w:r>
                    <w:rPr>
                      <w:noProof/>
                    </w:rPr>
                    <w:drawing>
                      <wp:inline distT="0" distB="0" distL="0" distR="0" wp14:anchorId="03E26E37" wp14:editId="3882F94C">
                        <wp:extent cx="928884" cy="319488"/>
                        <wp:effectExtent l="0" t="0" r="0" b="0"/>
                        <wp:docPr id="201677049" name="img3.jpg" descr="logo SNAS"/>
                        <wp:cNvGraphicFramePr/>
                        <a:graphic xmlns:a="http://schemas.openxmlformats.org/drawingml/2006/main">
                          <a:graphicData uri="http://schemas.openxmlformats.org/drawingml/2006/picture">
                            <pic:pic xmlns:pic="http://schemas.openxmlformats.org/drawingml/2006/picture">
                              <pic:nvPicPr>
                                <pic:cNvPr id="201677049" name="img3.jpg" descr="logo SNAS"/>
                                <pic:cNvPicPr/>
                              </pic:nvPicPr>
                              <pic:blipFill>
                                <a:blip r:embed="rId7" cstate="print"/>
                                <a:stretch>
                                  <a:fillRect/>
                                </a:stretch>
                              </pic:blipFill>
                              <pic:spPr>
                                <a:xfrm>
                                  <a:off x="0" y="0"/>
                                  <a:ext cx="928884" cy="319488"/>
                                </a:xfrm>
                                <a:prstGeom prst="rect">
                                  <a:avLst/>
                                </a:prstGeom>
                              </pic:spPr>
                            </pic:pic>
                          </a:graphicData>
                        </a:graphic>
                      </wp:inline>
                    </w:drawing>
                  </w:r>
                </w:p>
              </w:tc>
              <w:tc>
                <w:tcPr>
                  <w:tcW w:w="283" w:type="dxa"/>
                  <w:tcBorders>
                    <w:top w:val="nil"/>
                    <w:left w:val="nil"/>
                    <w:bottom w:val="nil"/>
                    <w:right w:val="nil"/>
                  </w:tcBorders>
                  <w:tcMar>
                    <w:top w:w="39" w:type="dxa"/>
                    <w:left w:w="39" w:type="dxa"/>
                    <w:bottom w:w="119" w:type="dxa"/>
                    <w:right w:w="39" w:type="dxa"/>
                  </w:tcMar>
                  <w:vAlign w:val="center"/>
                </w:tcPr>
                <w:p w14:paraId="51C87F33" w14:textId="77777777" w:rsidR="00FC516E" w:rsidRDefault="00FC516E">
                  <w:pPr>
                    <w:spacing w:after="0" w:line="240" w:lineRule="auto"/>
                  </w:pPr>
                </w:p>
              </w:tc>
              <w:tc>
                <w:tcPr>
                  <w:tcW w:w="4368" w:type="dxa"/>
                  <w:gridSpan w:val="2"/>
                  <w:tcBorders>
                    <w:top w:val="nil"/>
                    <w:left w:val="nil"/>
                    <w:bottom w:val="nil"/>
                    <w:right w:val="nil"/>
                  </w:tcBorders>
                  <w:tcMar>
                    <w:top w:w="39" w:type="dxa"/>
                    <w:left w:w="39" w:type="dxa"/>
                    <w:bottom w:w="119" w:type="dxa"/>
                    <w:right w:w="39" w:type="dxa"/>
                  </w:tcMar>
                  <w:vAlign w:val="center"/>
                </w:tcPr>
                <w:p w14:paraId="13C49D8D" w14:textId="77777777" w:rsidR="00FC516E" w:rsidRDefault="0031407B">
                  <w:pPr>
                    <w:spacing w:after="0" w:line="240" w:lineRule="auto"/>
                    <w:jc w:val="center"/>
                  </w:pPr>
                  <w:r>
                    <w:rPr>
                      <w:rFonts w:eastAsia="Cambria"/>
                      <w:b/>
                      <w:color w:val="000000"/>
                      <w:sz w:val="24"/>
                    </w:rPr>
                    <w:t>Kontrolné otázky podľa ISO 15189: 2012</w:t>
                  </w:r>
                </w:p>
                <w:p w14:paraId="78DCD6E0" w14:textId="77777777" w:rsidR="00FC516E" w:rsidRDefault="0031407B">
                  <w:pPr>
                    <w:spacing w:after="0" w:line="240" w:lineRule="auto"/>
                    <w:jc w:val="center"/>
                  </w:pPr>
                  <w:r>
                    <w:rPr>
                      <w:rFonts w:eastAsia="Cambria"/>
                      <w:b/>
                      <w:color w:val="000000"/>
                      <w:sz w:val="24"/>
                    </w:rPr>
                    <w:t xml:space="preserve"> Medicínske laboratóriá </w:t>
                  </w:r>
                </w:p>
              </w:tc>
            </w:tr>
            <w:tr w:rsidR="00FC516E" w14:paraId="11650567" w14:textId="77777777">
              <w:trPr>
                <w:trHeight w:val="311"/>
              </w:trPr>
              <w:tc>
                <w:tcPr>
                  <w:tcW w:w="1462" w:type="dxa"/>
                  <w:tcBorders>
                    <w:top w:val="nil"/>
                    <w:left w:val="nil"/>
                    <w:bottom w:val="nil"/>
                    <w:right w:val="nil"/>
                  </w:tcBorders>
                  <w:tcMar>
                    <w:top w:w="39" w:type="dxa"/>
                    <w:left w:w="159" w:type="dxa"/>
                    <w:bottom w:w="39" w:type="dxa"/>
                    <w:right w:w="39" w:type="dxa"/>
                  </w:tcMar>
                  <w:vAlign w:val="center"/>
                </w:tcPr>
                <w:p w14:paraId="321CC584" w14:textId="77777777" w:rsidR="00FC516E" w:rsidRDefault="00FC516E">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14D22E4D" w14:textId="77777777" w:rsidR="00FC516E" w:rsidRDefault="00FC516E">
                  <w:pPr>
                    <w:spacing w:after="0" w:line="240" w:lineRule="auto"/>
                  </w:pPr>
                </w:p>
              </w:tc>
              <w:tc>
                <w:tcPr>
                  <w:tcW w:w="4368" w:type="dxa"/>
                  <w:tcBorders>
                    <w:top w:val="nil"/>
                    <w:left w:val="nil"/>
                    <w:bottom w:val="nil"/>
                    <w:right w:val="nil"/>
                  </w:tcBorders>
                  <w:tcMar>
                    <w:top w:w="39" w:type="dxa"/>
                    <w:left w:w="159" w:type="dxa"/>
                    <w:bottom w:w="39" w:type="dxa"/>
                    <w:right w:w="39" w:type="dxa"/>
                  </w:tcMar>
                  <w:vAlign w:val="center"/>
                </w:tcPr>
                <w:p w14:paraId="5E46EF2D" w14:textId="154DEB48" w:rsidR="00FC516E" w:rsidRDefault="0031407B">
                  <w:pPr>
                    <w:spacing w:after="0" w:line="240" w:lineRule="auto"/>
                  </w:pPr>
                  <w:r>
                    <w:rPr>
                      <w:rFonts w:eastAsia="Cambria"/>
                      <w:b/>
                      <w:color w:val="000000"/>
                    </w:rPr>
                    <w:t>Číslo reg. člena:</w:t>
                  </w:r>
                  <w:r>
                    <w:rPr>
                      <w:rFonts w:eastAsia="Cambria"/>
                      <w:color w:val="000000"/>
                    </w:rPr>
                    <w:t xml:space="preserve"> </w:t>
                  </w:r>
                  <w:r w:rsidR="00707596" w:rsidRPr="008F7700">
                    <w:rPr>
                      <w:bCs/>
                    </w:rPr>
                    <w:fldChar w:fldCharType="begin">
                      <w:ffData>
                        <w:name w:val="AR"/>
                        <w:enabled/>
                        <w:calcOnExit w:val="0"/>
                        <w:textInput>
                          <w:maxLength w:val="25"/>
                        </w:textInput>
                      </w:ffData>
                    </w:fldChar>
                  </w:r>
                  <w:r w:rsidR="00707596" w:rsidRPr="008F7700">
                    <w:rPr>
                      <w:bCs/>
                    </w:rPr>
                    <w:instrText xml:space="preserve"> FORMTEXT </w:instrText>
                  </w:r>
                  <w:r w:rsidR="00707596" w:rsidRPr="008F7700">
                    <w:rPr>
                      <w:bCs/>
                    </w:rPr>
                  </w:r>
                  <w:r w:rsidR="00707596" w:rsidRPr="008F7700">
                    <w:rPr>
                      <w:bCs/>
                    </w:rPr>
                    <w:fldChar w:fldCharType="separate"/>
                  </w:r>
                  <w:r w:rsidR="00707596" w:rsidRPr="008F7700">
                    <w:rPr>
                      <w:bCs/>
                      <w:noProof/>
                    </w:rPr>
                    <w:t> </w:t>
                  </w:r>
                  <w:r w:rsidR="00707596" w:rsidRPr="008F7700">
                    <w:rPr>
                      <w:bCs/>
                      <w:noProof/>
                    </w:rPr>
                    <w:t> </w:t>
                  </w:r>
                  <w:r w:rsidR="00707596" w:rsidRPr="008F7700">
                    <w:rPr>
                      <w:bCs/>
                      <w:noProof/>
                    </w:rPr>
                    <w:t> </w:t>
                  </w:r>
                  <w:r w:rsidR="00707596" w:rsidRPr="008F7700">
                    <w:rPr>
                      <w:bCs/>
                      <w:noProof/>
                    </w:rPr>
                    <w:t> </w:t>
                  </w:r>
                  <w:r w:rsidR="00707596" w:rsidRPr="008F7700">
                    <w:rPr>
                      <w:bCs/>
                      <w:noProof/>
                    </w:rPr>
                    <w:t> </w:t>
                  </w:r>
                  <w:r w:rsidR="00707596" w:rsidRPr="008F7700">
                    <w:rPr>
                      <w:bCs/>
                    </w:rPr>
                    <w:fldChar w:fldCharType="end"/>
                  </w:r>
                </w:p>
              </w:tc>
              <w:tc>
                <w:tcPr>
                  <w:tcW w:w="3530" w:type="dxa"/>
                  <w:tcBorders>
                    <w:top w:val="nil"/>
                    <w:left w:val="nil"/>
                    <w:bottom w:val="nil"/>
                    <w:right w:val="nil"/>
                  </w:tcBorders>
                  <w:tcMar>
                    <w:top w:w="39" w:type="dxa"/>
                    <w:left w:w="159" w:type="dxa"/>
                    <w:bottom w:w="39" w:type="dxa"/>
                    <w:right w:w="159" w:type="dxa"/>
                  </w:tcMar>
                  <w:vAlign w:val="center"/>
                </w:tcPr>
                <w:p w14:paraId="62527BD2" w14:textId="062845CC" w:rsidR="00FC516E" w:rsidRDefault="0031407B">
                  <w:pPr>
                    <w:spacing w:after="0" w:line="240" w:lineRule="auto"/>
                    <w:jc w:val="right"/>
                  </w:pPr>
                  <w:r>
                    <w:rPr>
                      <w:rFonts w:eastAsia="Cambria"/>
                      <w:b/>
                      <w:color w:val="000000"/>
                    </w:rPr>
                    <w:t>Číslo služby:</w:t>
                  </w:r>
                  <w:r w:rsidRPr="0031407B">
                    <w:rPr>
                      <w:rFonts w:eastAsia="Cambria"/>
                      <w:bCs/>
                      <w:color w:val="000000"/>
                    </w:rPr>
                    <w:t xml:space="preserve"> </w:t>
                  </w:r>
                  <w:r w:rsidR="00707596" w:rsidRPr="008F7700">
                    <w:rPr>
                      <w:bCs/>
                    </w:rPr>
                    <w:fldChar w:fldCharType="begin">
                      <w:ffData>
                        <w:name w:val="AR"/>
                        <w:enabled/>
                        <w:calcOnExit w:val="0"/>
                        <w:textInput>
                          <w:maxLength w:val="25"/>
                        </w:textInput>
                      </w:ffData>
                    </w:fldChar>
                  </w:r>
                  <w:r w:rsidR="00707596" w:rsidRPr="008F7700">
                    <w:rPr>
                      <w:bCs/>
                    </w:rPr>
                    <w:instrText xml:space="preserve"> FORMTEXT </w:instrText>
                  </w:r>
                  <w:r w:rsidR="00707596" w:rsidRPr="008F7700">
                    <w:rPr>
                      <w:bCs/>
                    </w:rPr>
                  </w:r>
                  <w:r w:rsidR="00707596" w:rsidRPr="008F7700">
                    <w:rPr>
                      <w:bCs/>
                    </w:rPr>
                    <w:fldChar w:fldCharType="separate"/>
                  </w:r>
                  <w:r w:rsidR="00707596" w:rsidRPr="008F7700">
                    <w:rPr>
                      <w:bCs/>
                      <w:noProof/>
                    </w:rPr>
                    <w:t> </w:t>
                  </w:r>
                  <w:r w:rsidR="00707596" w:rsidRPr="008F7700">
                    <w:rPr>
                      <w:bCs/>
                      <w:noProof/>
                    </w:rPr>
                    <w:t> </w:t>
                  </w:r>
                  <w:r w:rsidR="00707596" w:rsidRPr="008F7700">
                    <w:rPr>
                      <w:bCs/>
                      <w:noProof/>
                    </w:rPr>
                    <w:t> </w:t>
                  </w:r>
                  <w:r w:rsidR="00707596" w:rsidRPr="008F7700">
                    <w:rPr>
                      <w:bCs/>
                      <w:noProof/>
                    </w:rPr>
                    <w:t> </w:t>
                  </w:r>
                  <w:r w:rsidR="00707596" w:rsidRPr="008F7700">
                    <w:rPr>
                      <w:bCs/>
                      <w:noProof/>
                    </w:rPr>
                    <w:t> </w:t>
                  </w:r>
                  <w:r w:rsidR="00707596" w:rsidRPr="008F7700">
                    <w:rPr>
                      <w:bCs/>
                    </w:rPr>
                    <w:fldChar w:fldCharType="end"/>
                  </w:r>
                  <w:r w:rsidRPr="0031407B">
                    <w:rPr>
                      <w:rFonts w:eastAsia="Cambria"/>
                      <w:bCs/>
                      <w:color w:val="000000"/>
                    </w:rPr>
                    <w:t xml:space="preserve">  </w:t>
                  </w:r>
                </w:p>
              </w:tc>
            </w:tr>
            <w:tr w:rsidR="00FC516E" w14:paraId="4571F601" w14:textId="77777777">
              <w:trPr>
                <w:trHeight w:val="282"/>
              </w:trPr>
              <w:tc>
                <w:tcPr>
                  <w:tcW w:w="1462" w:type="dxa"/>
                  <w:tcBorders>
                    <w:top w:val="nil"/>
                    <w:left w:val="nil"/>
                    <w:bottom w:val="nil"/>
                    <w:right w:val="nil"/>
                  </w:tcBorders>
                  <w:tcMar>
                    <w:top w:w="39" w:type="dxa"/>
                    <w:left w:w="159" w:type="dxa"/>
                    <w:bottom w:w="39" w:type="dxa"/>
                    <w:right w:w="39" w:type="dxa"/>
                  </w:tcMar>
                  <w:vAlign w:val="center"/>
                </w:tcPr>
                <w:p w14:paraId="6B8CF949" w14:textId="77777777" w:rsidR="00FC516E" w:rsidRDefault="00FC516E">
                  <w:pPr>
                    <w:spacing w:after="0" w:line="240" w:lineRule="auto"/>
                  </w:pPr>
                </w:p>
              </w:tc>
              <w:tc>
                <w:tcPr>
                  <w:tcW w:w="283" w:type="dxa"/>
                  <w:tcBorders>
                    <w:top w:val="nil"/>
                    <w:left w:val="nil"/>
                    <w:bottom w:val="nil"/>
                    <w:right w:val="nil"/>
                  </w:tcBorders>
                  <w:tcMar>
                    <w:top w:w="39" w:type="dxa"/>
                    <w:left w:w="159" w:type="dxa"/>
                    <w:bottom w:w="39" w:type="dxa"/>
                    <w:right w:w="39" w:type="dxa"/>
                  </w:tcMar>
                  <w:vAlign w:val="center"/>
                </w:tcPr>
                <w:p w14:paraId="1A44608E" w14:textId="77777777" w:rsidR="00FC516E" w:rsidRDefault="00FC516E">
                  <w:pPr>
                    <w:spacing w:after="0" w:line="240" w:lineRule="auto"/>
                  </w:pPr>
                </w:p>
              </w:tc>
              <w:tc>
                <w:tcPr>
                  <w:tcW w:w="4368" w:type="dxa"/>
                  <w:tcBorders>
                    <w:top w:val="nil"/>
                    <w:left w:val="nil"/>
                    <w:bottom w:val="nil"/>
                    <w:right w:val="nil"/>
                  </w:tcBorders>
                  <w:tcMar>
                    <w:top w:w="39" w:type="dxa"/>
                    <w:left w:w="159" w:type="dxa"/>
                    <w:bottom w:w="39" w:type="dxa"/>
                    <w:right w:w="39" w:type="dxa"/>
                  </w:tcMar>
                  <w:vAlign w:val="center"/>
                </w:tcPr>
                <w:p w14:paraId="4C38E4F4" w14:textId="55EB828B" w:rsidR="00FC516E" w:rsidRDefault="0031407B">
                  <w:pPr>
                    <w:spacing w:after="0" w:line="240" w:lineRule="auto"/>
                  </w:pPr>
                  <w:r>
                    <w:rPr>
                      <w:rFonts w:eastAsia="Cambria"/>
                      <w:b/>
                      <w:color w:val="000000"/>
                    </w:rPr>
                    <w:t>Číslo osvedčenia:</w:t>
                  </w:r>
                  <w:r>
                    <w:rPr>
                      <w:rFonts w:eastAsia="Cambria"/>
                      <w:color w:val="000000"/>
                    </w:rPr>
                    <w:t xml:space="preserve"> </w:t>
                  </w:r>
                  <w:r w:rsidR="00707596" w:rsidRPr="008F7700">
                    <w:rPr>
                      <w:bCs/>
                    </w:rPr>
                    <w:fldChar w:fldCharType="begin">
                      <w:ffData>
                        <w:name w:val="AR"/>
                        <w:enabled/>
                        <w:calcOnExit w:val="0"/>
                        <w:textInput>
                          <w:maxLength w:val="25"/>
                        </w:textInput>
                      </w:ffData>
                    </w:fldChar>
                  </w:r>
                  <w:r w:rsidR="00707596" w:rsidRPr="008F7700">
                    <w:rPr>
                      <w:bCs/>
                    </w:rPr>
                    <w:instrText xml:space="preserve"> FORMTEXT </w:instrText>
                  </w:r>
                  <w:r w:rsidR="00707596" w:rsidRPr="008F7700">
                    <w:rPr>
                      <w:bCs/>
                    </w:rPr>
                  </w:r>
                  <w:r w:rsidR="00707596" w:rsidRPr="008F7700">
                    <w:rPr>
                      <w:bCs/>
                    </w:rPr>
                    <w:fldChar w:fldCharType="separate"/>
                  </w:r>
                  <w:r w:rsidR="00707596" w:rsidRPr="008F7700">
                    <w:rPr>
                      <w:bCs/>
                      <w:noProof/>
                    </w:rPr>
                    <w:t> </w:t>
                  </w:r>
                  <w:r w:rsidR="00707596" w:rsidRPr="008F7700">
                    <w:rPr>
                      <w:bCs/>
                      <w:noProof/>
                    </w:rPr>
                    <w:t> </w:t>
                  </w:r>
                  <w:r w:rsidR="00707596" w:rsidRPr="008F7700">
                    <w:rPr>
                      <w:bCs/>
                      <w:noProof/>
                    </w:rPr>
                    <w:t> </w:t>
                  </w:r>
                  <w:r w:rsidR="00707596" w:rsidRPr="008F7700">
                    <w:rPr>
                      <w:bCs/>
                      <w:noProof/>
                    </w:rPr>
                    <w:t> </w:t>
                  </w:r>
                  <w:r w:rsidR="00707596" w:rsidRPr="008F7700">
                    <w:rPr>
                      <w:bCs/>
                      <w:noProof/>
                    </w:rPr>
                    <w:t> </w:t>
                  </w:r>
                  <w:r w:rsidR="00707596" w:rsidRPr="008F7700">
                    <w:rPr>
                      <w:bCs/>
                    </w:rPr>
                    <w:fldChar w:fldCharType="end"/>
                  </w:r>
                </w:p>
              </w:tc>
              <w:tc>
                <w:tcPr>
                  <w:tcW w:w="3530" w:type="dxa"/>
                  <w:tcBorders>
                    <w:top w:val="nil"/>
                    <w:left w:val="nil"/>
                    <w:bottom w:val="nil"/>
                    <w:right w:val="nil"/>
                  </w:tcBorders>
                  <w:tcMar>
                    <w:top w:w="39" w:type="dxa"/>
                    <w:left w:w="159" w:type="dxa"/>
                    <w:bottom w:w="39" w:type="dxa"/>
                    <w:right w:w="39" w:type="dxa"/>
                  </w:tcMar>
                  <w:vAlign w:val="center"/>
                </w:tcPr>
                <w:p w14:paraId="3DB4356A" w14:textId="77777777" w:rsidR="00FC516E" w:rsidRDefault="00FC516E">
                  <w:pPr>
                    <w:spacing w:after="0" w:line="240" w:lineRule="auto"/>
                  </w:pPr>
                </w:p>
              </w:tc>
            </w:tr>
          </w:tbl>
          <w:p w14:paraId="3FF75DAE" w14:textId="77777777" w:rsidR="00FC516E" w:rsidRDefault="00FC516E">
            <w:pPr>
              <w:spacing w:after="0" w:line="240" w:lineRule="auto"/>
            </w:pPr>
          </w:p>
        </w:tc>
        <w:tc>
          <w:tcPr>
            <w:tcW w:w="364" w:type="dxa"/>
          </w:tcPr>
          <w:p w14:paraId="0FD1A379" w14:textId="77777777" w:rsidR="00FC516E" w:rsidRDefault="00FC516E">
            <w:pPr>
              <w:pStyle w:val="EmptyCellLayoutStyle"/>
              <w:spacing w:after="0" w:line="240" w:lineRule="auto"/>
            </w:pPr>
          </w:p>
        </w:tc>
        <w:tc>
          <w:tcPr>
            <w:tcW w:w="105" w:type="dxa"/>
          </w:tcPr>
          <w:p w14:paraId="78790277" w14:textId="77777777" w:rsidR="00FC516E" w:rsidRDefault="00FC516E">
            <w:pPr>
              <w:pStyle w:val="EmptyCellLayoutStyle"/>
              <w:spacing w:after="0" w:line="240" w:lineRule="auto"/>
            </w:pPr>
          </w:p>
        </w:tc>
      </w:tr>
      <w:tr w:rsidR="00FC516E" w14:paraId="532B897D" w14:textId="77777777">
        <w:trPr>
          <w:trHeight w:val="433"/>
        </w:trPr>
        <w:tc>
          <w:tcPr>
            <w:tcW w:w="9645" w:type="dxa"/>
          </w:tcPr>
          <w:p w14:paraId="72493FA4" w14:textId="77777777" w:rsidR="00FC516E" w:rsidRDefault="00FC516E">
            <w:pPr>
              <w:pStyle w:val="EmptyCellLayoutStyle"/>
              <w:spacing w:after="0" w:line="240" w:lineRule="auto"/>
            </w:pPr>
          </w:p>
        </w:tc>
        <w:tc>
          <w:tcPr>
            <w:tcW w:w="364" w:type="dxa"/>
          </w:tcPr>
          <w:p w14:paraId="7F1B66AB" w14:textId="77777777" w:rsidR="00FC516E" w:rsidRDefault="00FC516E">
            <w:pPr>
              <w:pStyle w:val="EmptyCellLayoutStyle"/>
              <w:spacing w:after="0" w:line="240" w:lineRule="auto"/>
            </w:pPr>
          </w:p>
        </w:tc>
        <w:tc>
          <w:tcPr>
            <w:tcW w:w="105" w:type="dxa"/>
          </w:tcPr>
          <w:p w14:paraId="593EA422" w14:textId="77777777" w:rsidR="00FC516E" w:rsidRDefault="00FC516E">
            <w:pPr>
              <w:pStyle w:val="EmptyCellLayoutStyle"/>
              <w:spacing w:after="0" w:line="240" w:lineRule="auto"/>
            </w:pPr>
          </w:p>
        </w:tc>
      </w:tr>
      <w:tr w:rsidR="0031407B" w14:paraId="1323D9B3" w14:textId="77777777" w:rsidTr="0031407B">
        <w:trPr>
          <w:trHeight w:val="340"/>
        </w:trPr>
        <w:tc>
          <w:tcPr>
            <w:tcW w:w="9645" w:type="dxa"/>
            <w:gridSpan w:val="2"/>
          </w:tcPr>
          <w:tbl>
            <w:tblPr>
              <w:tblW w:w="0" w:type="auto"/>
              <w:tblCellMar>
                <w:left w:w="0" w:type="dxa"/>
                <w:right w:w="0" w:type="dxa"/>
              </w:tblCellMar>
              <w:tblLook w:val="04A0" w:firstRow="1" w:lastRow="0" w:firstColumn="1" w:lastColumn="0" w:noHBand="0" w:noVBand="1"/>
            </w:tblPr>
            <w:tblGrid>
              <w:gridCol w:w="10009"/>
            </w:tblGrid>
            <w:tr w:rsidR="00FC516E" w14:paraId="4CBC4989" w14:textId="77777777">
              <w:trPr>
                <w:trHeight w:val="262"/>
              </w:trPr>
              <w:tc>
                <w:tcPr>
                  <w:tcW w:w="10009" w:type="dxa"/>
                  <w:tcBorders>
                    <w:top w:val="nil"/>
                    <w:left w:val="nil"/>
                    <w:bottom w:val="nil"/>
                    <w:right w:val="nil"/>
                  </w:tcBorders>
                  <w:tcMar>
                    <w:top w:w="39" w:type="dxa"/>
                    <w:left w:w="39" w:type="dxa"/>
                    <w:bottom w:w="39" w:type="dxa"/>
                    <w:right w:w="39" w:type="dxa"/>
                  </w:tcMar>
                </w:tcPr>
                <w:p w14:paraId="484651C8" w14:textId="77777777" w:rsidR="00FC516E" w:rsidRDefault="0031407B">
                  <w:pPr>
                    <w:spacing w:after="0" w:line="240" w:lineRule="auto"/>
                    <w:jc w:val="center"/>
                  </w:pPr>
                  <w:r>
                    <w:rPr>
                      <w:rFonts w:eastAsia="Cambria"/>
                      <w:b/>
                      <w:color w:val="000000"/>
                      <w:sz w:val="28"/>
                    </w:rPr>
                    <w:t>4  Požiadavky na manažment</w:t>
                  </w:r>
                </w:p>
              </w:tc>
            </w:tr>
          </w:tbl>
          <w:p w14:paraId="6E5DEB7A" w14:textId="77777777" w:rsidR="00FC516E" w:rsidRDefault="00FC516E">
            <w:pPr>
              <w:spacing w:after="0" w:line="240" w:lineRule="auto"/>
            </w:pPr>
          </w:p>
        </w:tc>
        <w:tc>
          <w:tcPr>
            <w:tcW w:w="105" w:type="dxa"/>
          </w:tcPr>
          <w:p w14:paraId="6B14AC53" w14:textId="77777777" w:rsidR="00FC516E" w:rsidRDefault="00FC516E">
            <w:pPr>
              <w:pStyle w:val="EmptyCellLayoutStyle"/>
              <w:spacing w:after="0" w:line="240" w:lineRule="auto"/>
            </w:pPr>
          </w:p>
        </w:tc>
      </w:tr>
      <w:tr w:rsidR="00FC516E" w14:paraId="09C80785" w14:textId="77777777">
        <w:trPr>
          <w:trHeight w:val="259"/>
        </w:trPr>
        <w:tc>
          <w:tcPr>
            <w:tcW w:w="9645" w:type="dxa"/>
          </w:tcPr>
          <w:p w14:paraId="61637115" w14:textId="77777777" w:rsidR="00FC516E" w:rsidRDefault="00FC516E">
            <w:pPr>
              <w:pStyle w:val="EmptyCellLayoutStyle"/>
              <w:spacing w:after="0" w:line="240" w:lineRule="auto"/>
            </w:pPr>
          </w:p>
        </w:tc>
        <w:tc>
          <w:tcPr>
            <w:tcW w:w="364" w:type="dxa"/>
          </w:tcPr>
          <w:p w14:paraId="3EF6104A" w14:textId="77777777" w:rsidR="00FC516E" w:rsidRDefault="00FC516E">
            <w:pPr>
              <w:pStyle w:val="EmptyCellLayoutStyle"/>
              <w:spacing w:after="0" w:line="240" w:lineRule="auto"/>
            </w:pPr>
          </w:p>
        </w:tc>
        <w:tc>
          <w:tcPr>
            <w:tcW w:w="105" w:type="dxa"/>
          </w:tcPr>
          <w:p w14:paraId="00DBC2AD" w14:textId="77777777" w:rsidR="00FC516E" w:rsidRDefault="00FC516E">
            <w:pPr>
              <w:pStyle w:val="EmptyCellLayoutStyle"/>
              <w:spacing w:after="0" w:line="240" w:lineRule="auto"/>
            </w:pPr>
          </w:p>
        </w:tc>
      </w:tr>
      <w:tr w:rsidR="0031407B" w14:paraId="27DC5803" w14:textId="77777777" w:rsidTr="0031407B">
        <w:tc>
          <w:tcPr>
            <w:tcW w:w="9645" w:type="dxa"/>
            <w:gridSpan w:val="2"/>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385"/>
              <w:gridCol w:w="5486"/>
              <w:gridCol w:w="517"/>
              <w:gridCol w:w="516"/>
              <w:gridCol w:w="2087"/>
            </w:tblGrid>
            <w:tr w:rsidR="00FC516E" w14:paraId="11529EC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D53449" w14:textId="77777777" w:rsidR="00FC516E" w:rsidRDefault="0031407B">
                  <w:pPr>
                    <w:spacing w:after="0" w:line="240" w:lineRule="auto"/>
                    <w:jc w:val="center"/>
                  </w:pPr>
                  <w:r>
                    <w:rPr>
                      <w:rFonts w:eastAsia="Cambria"/>
                      <w:b/>
                      <w:color w:val="000000"/>
                      <w:sz w:val="28"/>
                    </w:rPr>
                    <w:t>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43B7FC" w14:textId="77777777" w:rsidR="00FC516E" w:rsidRDefault="0031407B">
                  <w:pPr>
                    <w:spacing w:after="0" w:line="240" w:lineRule="auto"/>
                  </w:pPr>
                  <w:r>
                    <w:rPr>
                      <w:rFonts w:eastAsia="Cambria"/>
                      <w:b/>
                      <w:color w:val="000000"/>
                      <w:sz w:val="28"/>
                    </w:rPr>
                    <w:t>Organizácia a zodpovednosť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F63070"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D161F"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69081" w14:textId="77777777" w:rsidR="00FC516E" w:rsidRDefault="0031407B">
                  <w:pPr>
                    <w:spacing w:after="0" w:line="240" w:lineRule="auto"/>
                    <w:jc w:val="center"/>
                  </w:pPr>
                  <w:r>
                    <w:rPr>
                      <w:rFonts w:eastAsia="Cambria"/>
                      <w:b/>
                      <w:color w:val="000000"/>
                    </w:rPr>
                    <w:t>Poznámka */</w:t>
                  </w:r>
                </w:p>
              </w:tc>
            </w:tr>
            <w:tr w:rsidR="00FC516E" w14:paraId="6E0900E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A1D9B6" w14:textId="77777777" w:rsidR="00FC516E" w:rsidRDefault="0031407B">
                  <w:pPr>
                    <w:spacing w:after="0" w:line="240" w:lineRule="auto"/>
                    <w:jc w:val="center"/>
                  </w:pPr>
                  <w:r>
                    <w:rPr>
                      <w:rFonts w:eastAsia="Cambria"/>
                      <w:b/>
                      <w:color w:val="000000"/>
                      <w:sz w:val="24"/>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9F568" w14:textId="77777777" w:rsidR="00FC516E" w:rsidRDefault="0031407B">
                  <w:pPr>
                    <w:spacing w:after="0" w:line="240" w:lineRule="auto"/>
                  </w:pPr>
                  <w:r>
                    <w:rPr>
                      <w:rFonts w:eastAsia="Cambria"/>
                      <w:b/>
                      <w:color w:val="000000"/>
                      <w:sz w:val="24"/>
                    </w:rPr>
                    <w:t>Organizácia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B86BE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103D9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174D9A" w14:textId="77777777" w:rsidR="00FC516E" w:rsidRDefault="0031407B">
                  <w:pPr>
                    <w:spacing w:after="0" w:line="240" w:lineRule="auto"/>
                  </w:pPr>
                  <w:r>
                    <w:rPr>
                      <w:rFonts w:eastAsia="Cambria"/>
                      <w:color w:val="000000"/>
                    </w:rPr>
                    <w:t xml:space="preserve"> </w:t>
                  </w:r>
                </w:p>
              </w:tc>
            </w:tr>
            <w:tr w:rsidR="00FC516E" w14:paraId="0A8CAF2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5B18E" w14:textId="77777777" w:rsidR="00FC516E" w:rsidRDefault="0031407B">
                  <w:pPr>
                    <w:spacing w:after="0" w:line="240" w:lineRule="auto"/>
                    <w:jc w:val="center"/>
                  </w:pPr>
                  <w:r>
                    <w:rPr>
                      <w:rFonts w:eastAsia="Cambria"/>
                      <w:b/>
                      <w:color w:val="000000"/>
                      <w:sz w:val="24"/>
                    </w:rPr>
                    <w:t>4.1.1.1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9819B"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5DFC2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F9D7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68BFA3" w14:textId="77777777" w:rsidR="00FC516E" w:rsidRDefault="0031407B">
                  <w:pPr>
                    <w:spacing w:after="0" w:line="240" w:lineRule="auto"/>
                  </w:pPr>
                  <w:r>
                    <w:rPr>
                      <w:rFonts w:eastAsia="Cambria"/>
                      <w:b/>
                      <w:color w:val="000000"/>
                    </w:rPr>
                    <w:t xml:space="preserve">  </w:t>
                  </w:r>
                </w:p>
              </w:tc>
            </w:tr>
            <w:tr w:rsidR="00FC516E" w14:paraId="30840E1E" w14:textId="77777777">
              <w:trPr>
                <w:trHeight w:val="9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2823F6" w14:textId="77777777" w:rsidR="00FC516E" w:rsidRDefault="0031407B">
                  <w:pPr>
                    <w:spacing w:after="0" w:line="240" w:lineRule="auto"/>
                    <w:jc w:val="center"/>
                  </w:pPr>
                  <w:r>
                    <w:rPr>
                      <w:rFonts w:eastAsia="Cambria"/>
                      <w:b/>
                      <w:color w:val="000000"/>
                      <w:sz w:val="16"/>
                    </w:rPr>
                    <w:t>4.1.1.1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F8886E" w14:textId="77777777" w:rsidR="00FC516E" w:rsidRDefault="0031407B">
                  <w:pPr>
                    <w:spacing w:after="0" w:line="240" w:lineRule="auto"/>
                  </w:pPr>
                  <w:r>
                    <w:rPr>
                      <w:rFonts w:eastAsia="Cambria"/>
                      <w:color w:val="000000"/>
                    </w:rPr>
                    <w:t>Spĺňa medicínske laboratórium (označované ako „laboratórium“) pri výkone svojej činnosti v stálych priestoroch ako aj v takých, ktoré k nim patria, alebo v mobilných zariadeniach, požiadavky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6CBA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0FFB3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25719A" w14:textId="77777777" w:rsidR="00FC516E" w:rsidRDefault="0031407B">
                  <w:pPr>
                    <w:spacing w:after="0" w:line="240" w:lineRule="auto"/>
                  </w:pPr>
                  <w:r>
                    <w:rPr>
                      <w:rFonts w:eastAsia="Cambria"/>
                      <w:b/>
                      <w:color w:val="000000"/>
                    </w:rPr>
                    <w:t xml:space="preserve"> </w:t>
                  </w:r>
                </w:p>
              </w:tc>
            </w:tr>
            <w:tr w:rsidR="00FC516E" w14:paraId="25D07DB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1E6153" w14:textId="77777777" w:rsidR="00FC516E" w:rsidRDefault="0031407B">
                  <w:pPr>
                    <w:spacing w:after="0" w:line="240" w:lineRule="auto"/>
                    <w:jc w:val="center"/>
                  </w:pPr>
                  <w:r>
                    <w:rPr>
                      <w:rFonts w:eastAsia="Cambria"/>
                      <w:b/>
                      <w:color w:val="000000"/>
                      <w:sz w:val="24"/>
                    </w:rPr>
                    <w:t>4.1.1.2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88917C" w14:textId="77777777" w:rsidR="00FC516E" w:rsidRDefault="0031407B">
                  <w:pPr>
                    <w:spacing w:after="0" w:line="240" w:lineRule="auto"/>
                  </w:pPr>
                  <w:r>
                    <w:rPr>
                      <w:rFonts w:eastAsia="Cambria"/>
                      <w:b/>
                      <w:color w:val="000000"/>
                      <w:sz w:val="24"/>
                    </w:rPr>
                    <w:t>Právna forma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41FDD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B3F900"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642AF3" w14:textId="77777777" w:rsidR="00FC516E" w:rsidRDefault="0031407B">
                  <w:pPr>
                    <w:spacing w:after="0" w:line="240" w:lineRule="auto"/>
                  </w:pPr>
                  <w:r>
                    <w:rPr>
                      <w:rFonts w:eastAsia="Cambria"/>
                      <w:b/>
                      <w:color w:val="000000"/>
                    </w:rPr>
                    <w:t xml:space="preserve"> </w:t>
                  </w:r>
                </w:p>
              </w:tc>
            </w:tr>
            <w:tr w:rsidR="00FC516E" w14:paraId="06AD4FC0"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40D0E" w14:textId="77777777" w:rsidR="00FC516E" w:rsidRDefault="0031407B">
                  <w:pPr>
                    <w:spacing w:after="0" w:line="240" w:lineRule="auto"/>
                    <w:jc w:val="center"/>
                  </w:pPr>
                  <w:r>
                    <w:rPr>
                      <w:rFonts w:eastAsia="Cambria"/>
                      <w:b/>
                      <w:color w:val="000000"/>
                      <w:sz w:val="16"/>
                    </w:rPr>
                    <w:t>4.1.1.2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25ACAC" w14:textId="77777777" w:rsidR="00FC516E" w:rsidRDefault="0031407B">
                  <w:pPr>
                    <w:spacing w:after="0" w:line="240" w:lineRule="auto"/>
                  </w:pPr>
                  <w:r>
                    <w:rPr>
                      <w:rFonts w:eastAsia="Cambria"/>
                      <w:color w:val="000000"/>
                    </w:rPr>
                    <w:t>Je laboratórium alebo organizácia, ktorej súčasťou je laboratórium, osobou, ktorú možno považovať za právne zodpovednú za svoje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E337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E9A5D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8CE156" w14:textId="77777777" w:rsidR="00FC516E" w:rsidRDefault="0031407B">
                  <w:pPr>
                    <w:spacing w:after="0" w:line="240" w:lineRule="auto"/>
                  </w:pPr>
                  <w:r>
                    <w:rPr>
                      <w:rFonts w:eastAsia="Cambria"/>
                      <w:b/>
                      <w:color w:val="000000"/>
                    </w:rPr>
                    <w:t xml:space="preserve"> </w:t>
                  </w:r>
                </w:p>
              </w:tc>
            </w:tr>
            <w:tr w:rsidR="00FC516E" w14:paraId="4A11ED0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9325F" w14:textId="77777777" w:rsidR="00FC516E" w:rsidRDefault="0031407B">
                  <w:pPr>
                    <w:spacing w:after="0" w:line="240" w:lineRule="auto"/>
                    <w:jc w:val="center"/>
                  </w:pPr>
                  <w:r>
                    <w:rPr>
                      <w:rFonts w:eastAsia="Cambria"/>
                      <w:b/>
                      <w:color w:val="000000"/>
                      <w:sz w:val="24"/>
                    </w:rPr>
                    <w:t>4.1.1.3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6E3423" w14:textId="77777777" w:rsidR="00FC516E" w:rsidRDefault="0031407B">
                  <w:pPr>
                    <w:spacing w:after="0" w:line="240" w:lineRule="auto"/>
                  </w:pPr>
                  <w:r>
                    <w:rPr>
                      <w:rFonts w:eastAsia="Cambria"/>
                      <w:b/>
                      <w:color w:val="000000"/>
                      <w:sz w:val="24"/>
                    </w:rPr>
                    <w:t>Etické správanie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D30372"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8195D"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731BC4E" w14:textId="77777777" w:rsidR="00FC516E" w:rsidRDefault="0031407B">
                  <w:pPr>
                    <w:spacing w:after="0" w:line="240" w:lineRule="auto"/>
                  </w:pPr>
                  <w:r>
                    <w:rPr>
                      <w:rFonts w:eastAsia="Cambria"/>
                      <w:b/>
                      <w:color w:val="000000"/>
                    </w:rPr>
                    <w:t xml:space="preserve"> </w:t>
                  </w:r>
                </w:p>
              </w:tc>
            </w:tr>
            <w:tr w:rsidR="00FC516E" w14:paraId="2AAF71C0"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BF0694" w14:textId="77777777" w:rsidR="00FC516E" w:rsidRDefault="0031407B">
                  <w:pPr>
                    <w:spacing w:after="0" w:line="240" w:lineRule="auto"/>
                    <w:jc w:val="center"/>
                  </w:pPr>
                  <w:r>
                    <w:rPr>
                      <w:rFonts w:eastAsia="Cambria"/>
                      <w:b/>
                      <w:color w:val="000000"/>
                      <w:sz w:val="16"/>
                    </w:rPr>
                    <w:t>4.1.1.3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C17DC" w14:textId="77777777" w:rsidR="00FC516E" w:rsidRDefault="0031407B">
                  <w:pPr>
                    <w:spacing w:after="0" w:line="240" w:lineRule="auto"/>
                  </w:pPr>
                  <w:r>
                    <w:rPr>
                      <w:rFonts w:eastAsia="Cambria"/>
                      <w:color w:val="000000"/>
                    </w:rPr>
                    <w:t>Má manažment laboratória zavedené opatrenia, aby bolo zabezpečené, 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C205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D0DBF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93FF21" w14:textId="77777777" w:rsidR="00FC516E" w:rsidRDefault="0031407B">
                  <w:pPr>
                    <w:spacing w:after="0" w:line="240" w:lineRule="auto"/>
                  </w:pPr>
                  <w:r>
                    <w:rPr>
                      <w:rFonts w:eastAsia="Cambria"/>
                      <w:b/>
                      <w:color w:val="000000"/>
                    </w:rPr>
                    <w:t xml:space="preserve"> </w:t>
                  </w:r>
                </w:p>
              </w:tc>
            </w:tr>
            <w:tr w:rsidR="00FC516E" w14:paraId="1394CADE"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ABA7A5" w14:textId="77777777" w:rsidR="00FC516E" w:rsidRDefault="0031407B">
                  <w:pPr>
                    <w:spacing w:after="0" w:line="240" w:lineRule="auto"/>
                    <w:jc w:val="center"/>
                  </w:pPr>
                  <w:r>
                    <w:rPr>
                      <w:rFonts w:eastAsia="Cambria"/>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4B370F" w14:textId="77777777" w:rsidR="00FC516E" w:rsidRDefault="0031407B">
                  <w:pPr>
                    <w:spacing w:after="0" w:line="240" w:lineRule="auto"/>
                  </w:pPr>
                  <w:r>
                    <w:rPr>
                      <w:rFonts w:eastAsia="Cambria"/>
                      <w:color w:val="000000"/>
                    </w:rPr>
                    <w:t>laboratórium nevykonáva žiadne činnosti, ktoré by ohrozili dôveru v jeho kompetentnosť, nestrannosť, objektívne posúdenie alebo dodržiavanie zákonov a predpisov?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8C3DA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25E53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D8507D" w14:textId="77777777" w:rsidR="00FC516E" w:rsidRDefault="0031407B">
                  <w:pPr>
                    <w:spacing w:after="0" w:line="240" w:lineRule="auto"/>
                  </w:pPr>
                  <w:r>
                    <w:rPr>
                      <w:rFonts w:eastAsia="Cambria"/>
                      <w:b/>
                      <w:color w:val="000000"/>
                    </w:rPr>
                    <w:t xml:space="preserve"> </w:t>
                  </w:r>
                </w:p>
              </w:tc>
            </w:tr>
            <w:tr w:rsidR="00FC516E" w14:paraId="108BF909" w14:textId="77777777">
              <w:trPr>
                <w:trHeight w:val="7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75900" w14:textId="77777777" w:rsidR="00FC516E" w:rsidRDefault="0031407B">
                  <w:pPr>
                    <w:spacing w:after="0" w:line="240" w:lineRule="auto"/>
                    <w:jc w:val="center"/>
                  </w:pPr>
                  <w:r>
                    <w:rPr>
                      <w:rFonts w:eastAsia="Cambria"/>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E313D" w14:textId="77777777" w:rsidR="00FC516E" w:rsidRDefault="0031407B">
                  <w:pPr>
                    <w:spacing w:after="0" w:line="240" w:lineRule="auto"/>
                  </w:pPr>
                  <w:r>
                    <w:rPr>
                      <w:rFonts w:eastAsia="Cambria"/>
                      <w:color w:val="000000"/>
                    </w:rPr>
                    <w:t>manažment a pracovníci sú nezávislí od nevhodných komerčných, finančných a iných tlakov a vplyvov,  ktoré môžu nepriaznivo ovplyvňovať kvalitu ich práce?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93BBA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924B2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5B244A" w14:textId="77777777" w:rsidR="00FC516E" w:rsidRDefault="0031407B">
                  <w:pPr>
                    <w:spacing w:after="0" w:line="240" w:lineRule="auto"/>
                  </w:pPr>
                  <w:r>
                    <w:rPr>
                      <w:rFonts w:eastAsia="Cambria"/>
                      <w:b/>
                      <w:color w:val="000000"/>
                    </w:rPr>
                    <w:t xml:space="preserve"> </w:t>
                  </w:r>
                </w:p>
              </w:tc>
            </w:tr>
            <w:tr w:rsidR="00FC516E" w14:paraId="6CCDB63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D930D" w14:textId="77777777" w:rsidR="00FC516E" w:rsidRDefault="0031407B">
                  <w:pPr>
                    <w:spacing w:after="0" w:line="240" w:lineRule="auto"/>
                    <w:jc w:val="center"/>
                  </w:pPr>
                  <w:r>
                    <w:rPr>
                      <w:rFonts w:eastAsia="Cambria"/>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F5030" w14:textId="77777777" w:rsidR="00FC516E" w:rsidRDefault="0031407B">
                  <w:pPr>
                    <w:spacing w:after="0" w:line="240" w:lineRule="auto"/>
                  </w:pPr>
                  <w:r>
                    <w:rPr>
                      <w:rFonts w:eastAsia="Cambria"/>
                      <w:color w:val="000000"/>
                    </w:rPr>
                    <w:t>kde môžu existovať potencionálne konflikty konkurenčných záujmov, sú otvorene a vhodne deklarované?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3FB9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75B2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2E16ADF" w14:textId="77777777" w:rsidR="00FC516E" w:rsidRDefault="0031407B">
                  <w:pPr>
                    <w:spacing w:after="0" w:line="240" w:lineRule="auto"/>
                  </w:pPr>
                  <w:r>
                    <w:rPr>
                      <w:rFonts w:eastAsia="Cambria"/>
                      <w:b/>
                      <w:color w:val="000000"/>
                    </w:rPr>
                    <w:t xml:space="preserve"> </w:t>
                  </w:r>
                </w:p>
              </w:tc>
            </w:tr>
            <w:tr w:rsidR="00FC516E" w14:paraId="48C2D11E"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D44794" w14:textId="77777777" w:rsidR="00FC516E" w:rsidRDefault="0031407B">
                  <w:pPr>
                    <w:spacing w:after="0" w:line="240" w:lineRule="auto"/>
                    <w:jc w:val="center"/>
                  </w:pPr>
                  <w:r>
                    <w:rPr>
                      <w:rFonts w:eastAsia="Cambria"/>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CACC50" w14:textId="77777777" w:rsidR="00FC516E" w:rsidRDefault="0031407B">
                  <w:pPr>
                    <w:spacing w:after="0" w:line="240" w:lineRule="auto"/>
                  </w:pPr>
                  <w:r>
                    <w:rPr>
                      <w:rFonts w:eastAsia="Cambria"/>
                      <w:color w:val="000000"/>
                    </w:rPr>
                    <w:t>sú vhodné postupy, ktoré zabezpečujú, aby personál zaobchádzal  s humánnymi vzorkami, tkanivami alebo s  ľudskými zostatkami podľa relevantných zákonných požiadaviek?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0CE0D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1A98C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631FAB" w14:textId="77777777" w:rsidR="00FC516E" w:rsidRDefault="0031407B">
                  <w:pPr>
                    <w:spacing w:after="0" w:line="240" w:lineRule="auto"/>
                  </w:pPr>
                  <w:r>
                    <w:rPr>
                      <w:rFonts w:eastAsia="Cambria"/>
                      <w:b/>
                      <w:color w:val="000000"/>
                    </w:rPr>
                    <w:t xml:space="preserve"> </w:t>
                  </w:r>
                </w:p>
              </w:tc>
            </w:tr>
            <w:tr w:rsidR="00FC516E" w14:paraId="0F93E63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DD383F" w14:textId="77777777" w:rsidR="00FC516E" w:rsidRDefault="0031407B">
                  <w:pPr>
                    <w:spacing w:after="0" w:line="240" w:lineRule="auto"/>
                    <w:jc w:val="center"/>
                  </w:pPr>
                  <w:r>
                    <w:rPr>
                      <w:rFonts w:eastAsia="Cambria"/>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C3CC9C" w14:textId="77777777" w:rsidR="00FC516E" w:rsidRDefault="0031407B">
                  <w:pPr>
                    <w:spacing w:after="0" w:line="240" w:lineRule="auto"/>
                  </w:pPr>
                  <w:r>
                    <w:rPr>
                      <w:rFonts w:eastAsia="Cambria"/>
                      <w:color w:val="000000"/>
                    </w:rPr>
                    <w:t>dodržiava sa zachovávanie dôvernosti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8D631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1F9B8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9EAE5D" w14:textId="77777777" w:rsidR="00FC516E" w:rsidRDefault="0031407B">
                  <w:pPr>
                    <w:spacing w:after="0" w:line="240" w:lineRule="auto"/>
                  </w:pPr>
                  <w:r>
                    <w:rPr>
                      <w:rFonts w:eastAsia="Cambria"/>
                      <w:b/>
                      <w:color w:val="000000"/>
                    </w:rPr>
                    <w:t xml:space="preserve"> </w:t>
                  </w:r>
                </w:p>
              </w:tc>
            </w:tr>
            <w:tr w:rsidR="00FC516E" w14:paraId="1540C6C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F411A4" w14:textId="77777777" w:rsidR="00FC516E" w:rsidRDefault="0031407B">
                  <w:pPr>
                    <w:spacing w:after="0" w:line="240" w:lineRule="auto"/>
                    <w:jc w:val="center"/>
                  </w:pPr>
                  <w:r>
                    <w:rPr>
                      <w:rFonts w:eastAsia="Cambria"/>
                      <w:b/>
                      <w:color w:val="000000"/>
                      <w:sz w:val="24"/>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55A0DD" w14:textId="77777777" w:rsidR="00FC516E" w:rsidRDefault="0031407B">
                  <w:pPr>
                    <w:spacing w:after="0" w:line="240" w:lineRule="auto"/>
                  </w:pPr>
                  <w:r>
                    <w:rPr>
                      <w:rFonts w:eastAsia="Cambria"/>
                      <w:b/>
                      <w:color w:val="000000"/>
                      <w:sz w:val="24"/>
                    </w:rPr>
                    <w:t>Riaditeľ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9016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85C7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50C920" w14:textId="77777777" w:rsidR="00FC516E" w:rsidRDefault="0031407B">
                  <w:pPr>
                    <w:spacing w:after="0" w:line="240" w:lineRule="auto"/>
                  </w:pPr>
                  <w:r>
                    <w:rPr>
                      <w:rFonts w:eastAsia="Cambria"/>
                      <w:b/>
                      <w:color w:val="000000"/>
                    </w:rPr>
                    <w:t xml:space="preserve"> </w:t>
                  </w:r>
                </w:p>
              </w:tc>
            </w:tr>
            <w:tr w:rsidR="00FC516E" w14:paraId="32815B3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16F817" w14:textId="77777777" w:rsidR="00FC516E" w:rsidRDefault="0031407B">
                  <w:pPr>
                    <w:spacing w:after="0" w:line="240" w:lineRule="auto"/>
                    <w:jc w:val="center"/>
                  </w:pPr>
                  <w:r>
                    <w:rPr>
                      <w:rFonts w:eastAsia="Cambria"/>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3879DA" w14:textId="77777777" w:rsidR="00FC516E" w:rsidRDefault="0031407B">
                  <w:pPr>
                    <w:spacing w:after="0" w:line="240" w:lineRule="auto"/>
                  </w:pPr>
                  <w:r>
                    <w:rPr>
                      <w:rFonts w:eastAsia="Cambria"/>
                      <w:color w:val="000000"/>
                    </w:rPr>
                    <w:t>Vedú laboratórium osoby, ktoré sú kompetentné  a  majú delegovanú zodpovednosť za poskytované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A75E7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DFAC8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8EACB2E" w14:textId="77777777" w:rsidR="00FC516E" w:rsidRDefault="0031407B">
                  <w:pPr>
                    <w:spacing w:after="0" w:line="240" w:lineRule="auto"/>
                  </w:pPr>
                  <w:r>
                    <w:rPr>
                      <w:rFonts w:eastAsia="Cambria"/>
                      <w:b/>
                      <w:color w:val="000000"/>
                    </w:rPr>
                    <w:t xml:space="preserve"> </w:t>
                  </w:r>
                </w:p>
              </w:tc>
            </w:tr>
            <w:tr w:rsidR="00FC516E" w14:paraId="339C1446"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5D721" w14:textId="77777777" w:rsidR="00FC516E" w:rsidRDefault="0031407B">
                  <w:pPr>
                    <w:spacing w:after="0" w:line="240" w:lineRule="auto"/>
                    <w:jc w:val="center"/>
                  </w:pPr>
                  <w:r>
                    <w:rPr>
                      <w:rFonts w:eastAsia="Cambria"/>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AC7A8" w14:textId="77777777" w:rsidR="00FC516E" w:rsidRDefault="0031407B">
                  <w:pPr>
                    <w:spacing w:after="0" w:line="240" w:lineRule="auto"/>
                  </w:pPr>
                  <w:r>
                    <w:rPr>
                      <w:rFonts w:eastAsia="Cambria"/>
                      <w:color w:val="000000"/>
                    </w:rPr>
                    <w:t>Obsahujú  zodpovednosti riaditeľa laboratória odborné, vedecké, konzultačné alebo poradenské, organizačné, administratívne a výučbové povinnosti  relevantné k ponúkaným  laboratórnym službám?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A5A7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EE3AD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3530964" w14:textId="77777777" w:rsidR="00FC516E" w:rsidRDefault="0031407B">
                  <w:pPr>
                    <w:spacing w:after="0" w:line="240" w:lineRule="auto"/>
                  </w:pPr>
                  <w:r>
                    <w:rPr>
                      <w:rFonts w:eastAsia="Cambria"/>
                      <w:b/>
                      <w:color w:val="000000"/>
                    </w:rPr>
                    <w:t xml:space="preserve"> </w:t>
                  </w:r>
                </w:p>
              </w:tc>
            </w:tr>
            <w:tr w:rsidR="00FC516E" w14:paraId="3206913C"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C29E32" w14:textId="77777777" w:rsidR="00FC516E" w:rsidRDefault="0031407B">
                  <w:pPr>
                    <w:spacing w:after="0" w:line="240" w:lineRule="auto"/>
                    <w:jc w:val="center"/>
                  </w:pPr>
                  <w:r>
                    <w:rPr>
                      <w:rFonts w:eastAsia="Cambria"/>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3B92B3" w14:textId="77777777" w:rsidR="00FC516E" w:rsidRDefault="0031407B">
                  <w:pPr>
                    <w:spacing w:after="0" w:line="240" w:lineRule="auto"/>
                  </w:pPr>
                  <w:r>
                    <w:rPr>
                      <w:rFonts w:eastAsia="Cambria"/>
                      <w:color w:val="000000"/>
                    </w:rPr>
                    <w:t>Má riaditeľ laboratória konečnú zodpovednosť za celkovú činnosť a riadenie laboratória, ak deleguje vybrané povinnosti a/alebo zodpovednosti kvalifikovanému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7788C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763D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64EA46C" w14:textId="77777777" w:rsidR="00FC516E" w:rsidRDefault="0031407B">
                  <w:pPr>
                    <w:spacing w:after="0" w:line="240" w:lineRule="auto"/>
                  </w:pPr>
                  <w:r>
                    <w:rPr>
                      <w:rFonts w:eastAsia="Cambria"/>
                      <w:b/>
                      <w:color w:val="000000"/>
                    </w:rPr>
                    <w:t xml:space="preserve"> </w:t>
                  </w:r>
                </w:p>
              </w:tc>
            </w:tr>
            <w:tr w:rsidR="00FC516E" w14:paraId="12B50AA2"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E8802" w14:textId="77777777" w:rsidR="00FC516E" w:rsidRDefault="0031407B">
                  <w:pPr>
                    <w:spacing w:after="0" w:line="240" w:lineRule="auto"/>
                    <w:jc w:val="center"/>
                  </w:pPr>
                  <w:r>
                    <w:rPr>
                      <w:rFonts w:eastAsia="Cambria"/>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B48D10" w14:textId="77777777" w:rsidR="00FC516E" w:rsidRDefault="0031407B">
                  <w:pPr>
                    <w:spacing w:after="0" w:line="240" w:lineRule="auto"/>
                  </w:pPr>
                  <w:r>
                    <w:rPr>
                      <w:rFonts w:eastAsia="Cambria"/>
                      <w:color w:val="000000"/>
                    </w:rPr>
                    <w:t>Sú povinnosti a  zodpovednosti riaditeľa laboratória dokumentované?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4A4E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8440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A7C81E" w14:textId="77777777" w:rsidR="00FC516E" w:rsidRDefault="0031407B">
                  <w:pPr>
                    <w:spacing w:after="0" w:line="240" w:lineRule="auto"/>
                  </w:pPr>
                  <w:r>
                    <w:rPr>
                      <w:rFonts w:eastAsia="Cambria"/>
                      <w:b/>
                      <w:color w:val="000000"/>
                    </w:rPr>
                    <w:t xml:space="preserve"> </w:t>
                  </w:r>
                </w:p>
              </w:tc>
            </w:tr>
            <w:tr w:rsidR="00FC516E" w14:paraId="4D6401FF"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59356" w14:textId="77777777" w:rsidR="00FC516E" w:rsidRDefault="0031407B">
                  <w:pPr>
                    <w:spacing w:after="0" w:line="240" w:lineRule="auto"/>
                    <w:jc w:val="center"/>
                  </w:pPr>
                  <w:r>
                    <w:rPr>
                      <w:rFonts w:eastAsia="Cambria"/>
                      <w:b/>
                      <w:color w:val="000000"/>
                      <w:sz w:val="16"/>
                    </w:rPr>
                    <w:lastRenderedPageBreak/>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223B5" w14:textId="77777777" w:rsidR="00FC516E" w:rsidRDefault="0031407B">
                  <w:pPr>
                    <w:spacing w:after="0" w:line="240" w:lineRule="auto"/>
                  </w:pPr>
                  <w:r>
                    <w:rPr>
                      <w:rFonts w:eastAsia="Cambria"/>
                      <w:color w:val="000000"/>
                    </w:rPr>
                    <w:t>Riaditeľ laboratória (alebo zástupcovia na určené povinnosti) majú potrebnú kompetentnosť, poverenie a zdroje, aby plnili požiadavky tejto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B0ABF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C150E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49C6FE" w14:textId="77777777" w:rsidR="00FC516E" w:rsidRDefault="0031407B">
                  <w:pPr>
                    <w:spacing w:after="0" w:line="240" w:lineRule="auto"/>
                  </w:pPr>
                  <w:r>
                    <w:rPr>
                      <w:rFonts w:eastAsia="Cambria"/>
                      <w:b/>
                      <w:color w:val="000000"/>
                    </w:rPr>
                    <w:t xml:space="preserve"> </w:t>
                  </w:r>
                </w:p>
              </w:tc>
            </w:tr>
            <w:tr w:rsidR="00FC516E" w14:paraId="1057CF3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AD7A11" w14:textId="77777777" w:rsidR="00FC516E" w:rsidRDefault="0031407B">
                  <w:pPr>
                    <w:spacing w:after="0" w:line="240" w:lineRule="auto"/>
                    <w:jc w:val="center"/>
                  </w:pPr>
                  <w:r>
                    <w:rPr>
                      <w:rFonts w:eastAsia="Cambria"/>
                      <w:b/>
                      <w:color w:val="000000"/>
                      <w:sz w:val="16"/>
                    </w:rPr>
                    <w:t>4.1.1.4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309D43" w14:textId="77777777" w:rsidR="00FC516E" w:rsidRDefault="0031407B">
                  <w:pPr>
                    <w:spacing w:after="0" w:line="240" w:lineRule="auto"/>
                  </w:pPr>
                  <w:r>
                    <w:rPr>
                      <w:rFonts w:eastAsia="Cambria"/>
                      <w:color w:val="000000"/>
                    </w:rPr>
                    <w:t>Deklaruje riaditeľ laboratória (alebo zástupca/zástupcovia), 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0E114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BA510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C41B4B" w14:textId="77777777" w:rsidR="00FC516E" w:rsidRDefault="0031407B">
                  <w:pPr>
                    <w:spacing w:after="0" w:line="240" w:lineRule="auto"/>
                  </w:pPr>
                  <w:r>
                    <w:rPr>
                      <w:rFonts w:eastAsia="Cambria"/>
                      <w:b/>
                      <w:color w:val="000000"/>
                    </w:rPr>
                    <w:t xml:space="preserve"> </w:t>
                  </w:r>
                </w:p>
              </w:tc>
            </w:tr>
            <w:tr w:rsidR="00FC516E" w14:paraId="1D0F7149"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B5F31D" w14:textId="77777777" w:rsidR="00FC516E" w:rsidRDefault="0031407B">
                  <w:pPr>
                    <w:spacing w:after="0" w:line="240" w:lineRule="auto"/>
                    <w:jc w:val="center"/>
                  </w:pPr>
                  <w:r>
                    <w:rPr>
                      <w:rFonts w:eastAsia="Cambria"/>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3C497F" w14:textId="77777777" w:rsidR="00FC516E" w:rsidRDefault="0031407B">
                  <w:pPr>
                    <w:spacing w:after="0" w:line="240" w:lineRule="auto"/>
                  </w:pPr>
                  <w:r>
                    <w:rPr>
                      <w:rFonts w:eastAsia="Cambria"/>
                      <w:color w:val="000000"/>
                    </w:rPr>
                    <w:t>poskytuje účinné vedenie služby medicínskeho laboratória vrátane plánovania rozpočtu a finančného riadenia, v súlade s inštitucionálnym určením takýchto zodpovedností?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DC5C3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C9691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D268E8" w14:textId="77777777" w:rsidR="00FC516E" w:rsidRDefault="0031407B">
                  <w:pPr>
                    <w:spacing w:after="0" w:line="240" w:lineRule="auto"/>
                  </w:pPr>
                  <w:r>
                    <w:rPr>
                      <w:rFonts w:eastAsia="Cambria"/>
                      <w:b/>
                      <w:color w:val="000000"/>
                    </w:rPr>
                    <w:t xml:space="preserve"> </w:t>
                  </w:r>
                </w:p>
              </w:tc>
            </w:tr>
            <w:tr w:rsidR="00FC516E" w14:paraId="72CF54C6" w14:textId="77777777">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79D1A9"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D3FED" w14:textId="77777777" w:rsidR="00FC516E" w:rsidRDefault="0031407B">
                  <w:pPr>
                    <w:spacing w:after="0" w:line="240" w:lineRule="auto"/>
                  </w:pPr>
                  <w:r>
                    <w:rPr>
                      <w:rFonts w:eastAsia="Cambria"/>
                      <w:color w:val="000000"/>
                    </w:rPr>
                    <w:t>je v kontakte a  účinne spolupracuje s príslušnými akreditačnými a regulačnými orgánmi, vhodnými  administratívnymi predstaviteľmi, so spoločnosťami pôsobiacimi v oblasti zdravotnej starostlivosti a s pacientskou populáciou, pre ktorú laboratórium poskytuje služby a ak sa vyžaduje, s poskytovateľmi oficiálnych zmlúv?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3A209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040B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BC01415" w14:textId="77777777" w:rsidR="00FC516E" w:rsidRDefault="0031407B">
                  <w:pPr>
                    <w:spacing w:after="0" w:line="240" w:lineRule="auto"/>
                  </w:pPr>
                  <w:r>
                    <w:rPr>
                      <w:rFonts w:eastAsia="Cambria"/>
                      <w:b/>
                      <w:color w:val="000000"/>
                    </w:rPr>
                    <w:t xml:space="preserve"> </w:t>
                  </w:r>
                </w:p>
              </w:tc>
            </w:tr>
            <w:tr w:rsidR="00FC516E" w14:paraId="0C945A04"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F42665" w14:textId="77777777" w:rsidR="00FC516E" w:rsidRDefault="0031407B">
                  <w:pPr>
                    <w:spacing w:after="0" w:line="240" w:lineRule="auto"/>
                    <w:jc w:val="center"/>
                  </w:pPr>
                  <w:r>
                    <w:rPr>
                      <w:rFonts w:eastAsia="Cambria"/>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1AAE9" w14:textId="77777777" w:rsidR="00FC516E" w:rsidRDefault="0031407B">
                  <w:pPr>
                    <w:spacing w:after="0" w:line="240" w:lineRule="auto"/>
                  </w:pPr>
                  <w:r>
                    <w:rPr>
                      <w:rFonts w:eastAsia="Cambria"/>
                      <w:color w:val="000000"/>
                    </w:rPr>
                    <w:t>Je zabezpečený dostatok pracovníkov s  požadovaným vzdelaním, školením a spôsobilosťou na poskytovanie služieb medicínskeho laboratória so skúsenosťami, ktorí spĺňajú potreby a požiadavky 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B68BA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186BC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EC3AB1" w14:textId="77777777" w:rsidR="00FC516E" w:rsidRDefault="0031407B">
                  <w:pPr>
                    <w:spacing w:after="0" w:line="240" w:lineRule="auto"/>
                  </w:pPr>
                  <w:r>
                    <w:rPr>
                      <w:rFonts w:eastAsia="Cambria"/>
                      <w:b/>
                      <w:color w:val="000000"/>
                    </w:rPr>
                    <w:t xml:space="preserve"> </w:t>
                  </w:r>
                </w:p>
              </w:tc>
            </w:tr>
            <w:tr w:rsidR="00FC516E" w14:paraId="0C368FF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4E0A65" w14:textId="77777777" w:rsidR="00FC516E" w:rsidRDefault="0031407B">
                  <w:pPr>
                    <w:spacing w:after="0" w:line="240" w:lineRule="auto"/>
                    <w:jc w:val="center"/>
                  </w:pPr>
                  <w:r>
                    <w:rPr>
                      <w:rFonts w:eastAsia="Cambria"/>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F18E58" w14:textId="77777777" w:rsidR="00FC516E" w:rsidRDefault="0031407B">
                  <w:pPr>
                    <w:spacing w:after="0" w:line="240" w:lineRule="auto"/>
                  </w:pPr>
                  <w:r>
                    <w:rPr>
                      <w:rFonts w:eastAsia="Cambria"/>
                      <w:color w:val="000000"/>
                    </w:rPr>
                    <w:t>Je zabezpečené zavedenie politiky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EEB50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A3156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79A834" w14:textId="77777777" w:rsidR="00FC516E" w:rsidRDefault="0031407B">
                  <w:pPr>
                    <w:spacing w:after="0" w:line="240" w:lineRule="auto"/>
                  </w:pPr>
                  <w:r>
                    <w:rPr>
                      <w:rFonts w:eastAsia="Cambria"/>
                      <w:b/>
                      <w:color w:val="000000"/>
                    </w:rPr>
                    <w:t xml:space="preserve"> </w:t>
                  </w:r>
                </w:p>
              </w:tc>
            </w:tr>
            <w:tr w:rsidR="00FC516E" w14:paraId="6B8B7B10"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D8545" w14:textId="77777777" w:rsidR="00FC516E" w:rsidRDefault="0031407B">
                  <w:pPr>
                    <w:spacing w:after="0" w:line="240" w:lineRule="auto"/>
                    <w:jc w:val="center"/>
                  </w:pPr>
                  <w:r>
                    <w:rPr>
                      <w:rFonts w:eastAsia="Cambria"/>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2E64AE" w14:textId="77777777" w:rsidR="00FC516E" w:rsidRDefault="0031407B">
                  <w:pPr>
                    <w:spacing w:after="0" w:line="240" w:lineRule="auto"/>
                  </w:pPr>
                  <w:r>
                    <w:rPr>
                      <w:rFonts w:eastAsia="Cambria"/>
                      <w:color w:val="000000"/>
                    </w:rPr>
                    <w:t>Je vytvorené bezpečné laboratórne prostredie v súlade so správnou praxou a aplikovateľnými predpismi?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D9656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1382A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88D621" w14:textId="77777777" w:rsidR="00FC516E" w:rsidRDefault="0031407B">
                  <w:pPr>
                    <w:spacing w:after="0" w:line="240" w:lineRule="auto"/>
                  </w:pPr>
                  <w:r>
                    <w:rPr>
                      <w:rFonts w:eastAsia="Cambria"/>
                      <w:b/>
                      <w:color w:val="000000"/>
                    </w:rPr>
                    <w:t xml:space="preserve"> </w:t>
                  </w:r>
                </w:p>
              </w:tc>
            </w:tr>
            <w:tr w:rsidR="00FC516E" w14:paraId="673F96C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D152A" w14:textId="77777777" w:rsidR="00FC516E" w:rsidRDefault="0031407B">
                  <w:pPr>
                    <w:spacing w:after="0" w:line="240" w:lineRule="auto"/>
                    <w:jc w:val="center"/>
                  </w:pPr>
                  <w:r>
                    <w:rPr>
                      <w:rFonts w:eastAsia="Cambria"/>
                      <w:b/>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21CBF0" w14:textId="77777777" w:rsidR="00FC516E" w:rsidRDefault="0031407B">
                  <w:pPr>
                    <w:spacing w:after="0" w:line="240" w:lineRule="auto"/>
                  </w:pPr>
                  <w:r>
                    <w:rPr>
                      <w:rFonts w:eastAsia="Cambria"/>
                      <w:color w:val="000000"/>
                    </w:rPr>
                    <w:t>pôsobí ako aktívny člen medzi medicínskymi pracovníkmi, pre ktorých laboratórium poskytuje svoje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99B4A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B4CEF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7511FB" w14:textId="77777777" w:rsidR="00FC516E" w:rsidRDefault="0031407B">
                  <w:pPr>
                    <w:spacing w:after="0" w:line="240" w:lineRule="auto"/>
                  </w:pPr>
                  <w:r>
                    <w:rPr>
                      <w:rFonts w:eastAsia="Cambria"/>
                      <w:b/>
                      <w:color w:val="000000"/>
                    </w:rPr>
                    <w:t xml:space="preserve"> </w:t>
                  </w:r>
                </w:p>
              </w:tc>
            </w:tr>
            <w:tr w:rsidR="00FC516E" w14:paraId="5C14117E"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8782BF" w14:textId="77777777" w:rsidR="00FC516E" w:rsidRDefault="0031407B">
                  <w:pPr>
                    <w:spacing w:after="0" w:line="240" w:lineRule="auto"/>
                    <w:jc w:val="center"/>
                  </w:pPr>
                  <w:r>
                    <w:rPr>
                      <w:rFonts w:eastAsia="Cambria"/>
                      <w:b/>
                      <w:color w:val="000000"/>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AF8CF1" w14:textId="77777777" w:rsidR="00FC516E" w:rsidRDefault="0031407B">
                  <w:pPr>
                    <w:spacing w:after="0" w:line="240" w:lineRule="auto"/>
                  </w:pPr>
                  <w:r>
                    <w:rPr>
                      <w:rFonts w:eastAsia="Cambria"/>
                      <w:color w:val="000000"/>
                    </w:rPr>
                    <w:t>zabezpečuje  poskytovanie klinického poradenstva týkajúceho sa výberu vyšetrení, používania služieb a interpretácie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EABD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D2B94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31AF41F" w14:textId="77777777" w:rsidR="00FC516E" w:rsidRDefault="0031407B">
                  <w:pPr>
                    <w:spacing w:after="0" w:line="240" w:lineRule="auto"/>
                  </w:pPr>
                  <w:r>
                    <w:rPr>
                      <w:rFonts w:eastAsia="Cambria"/>
                      <w:b/>
                      <w:color w:val="000000"/>
                    </w:rPr>
                    <w:t xml:space="preserve"> </w:t>
                  </w:r>
                </w:p>
              </w:tc>
            </w:tr>
            <w:tr w:rsidR="00FC516E" w14:paraId="6D0E7B3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EFEC83" w14:textId="77777777" w:rsidR="00FC516E" w:rsidRDefault="0031407B">
                  <w:pPr>
                    <w:spacing w:after="0" w:line="240" w:lineRule="auto"/>
                    <w:jc w:val="center"/>
                  </w:pPr>
                  <w:r>
                    <w:rPr>
                      <w:rFonts w:eastAsia="Cambria"/>
                      <w:b/>
                      <w:color w:val="000000"/>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5119FB" w14:textId="77777777" w:rsidR="00FC516E" w:rsidRDefault="0031407B">
                  <w:pPr>
                    <w:spacing w:after="0" w:line="240" w:lineRule="auto"/>
                  </w:pPr>
                  <w:r>
                    <w:rPr>
                      <w:rFonts w:eastAsia="Cambria"/>
                      <w:color w:val="000000"/>
                    </w:rPr>
                    <w:t>vyberá a monitoruje laboratórnych dodávateľov?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E9B7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7EB94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970101" w14:textId="77777777" w:rsidR="00FC516E" w:rsidRDefault="0031407B">
                  <w:pPr>
                    <w:spacing w:after="0" w:line="240" w:lineRule="auto"/>
                  </w:pPr>
                  <w:r>
                    <w:rPr>
                      <w:rFonts w:eastAsia="Cambria"/>
                      <w:b/>
                      <w:color w:val="000000"/>
                    </w:rPr>
                    <w:t xml:space="preserve"> </w:t>
                  </w:r>
                </w:p>
              </w:tc>
            </w:tr>
            <w:tr w:rsidR="00FC516E" w14:paraId="2C1A37A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9B11B4" w14:textId="77777777" w:rsidR="00FC516E" w:rsidRDefault="0031407B">
                  <w:pPr>
                    <w:spacing w:after="0" w:line="240" w:lineRule="auto"/>
                    <w:jc w:val="center"/>
                  </w:pPr>
                  <w:r>
                    <w:rPr>
                      <w:rFonts w:eastAsia="Cambria"/>
                      <w:b/>
                      <w:color w:val="000000"/>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2FCEE" w14:textId="77777777" w:rsidR="00FC516E" w:rsidRDefault="0031407B">
                  <w:pPr>
                    <w:spacing w:after="0" w:line="240" w:lineRule="auto"/>
                  </w:pPr>
                  <w:r>
                    <w:rPr>
                      <w:rFonts w:eastAsia="Cambria"/>
                      <w:color w:val="000000"/>
                    </w:rPr>
                    <w:t>vyberá spolupracujúce laboratóriá a monitoruje kvalitu ich služieb (pozri aj 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AE2EC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46170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ED8BD4" w14:textId="77777777" w:rsidR="00FC516E" w:rsidRDefault="0031407B">
                  <w:pPr>
                    <w:spacing w:after="0" w:line="240" w:lineRule="auto"/>
                  </w:pPr>
                  <w:r>
                    <w:rPr>
                      <w:rFonts w:eastAsia="Cambria"/>
                      <w:b/>
                      <w:color w:val="000000"/>
                    </w:rPr>
                    <w:t xml:space="preserve"> </w:t>
                  </w:r>
                </w:p>
              </w:tc>
            </w:tr>
            <w:tr w:rsidR="00FC516E" w14:paraId="1D4B17C5"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D4FFBF" w14:textId="77777777" w:rsidR="00FC516E" w:rsidRDefault="0031407B">
                  <w:pPr>
                    <w:spacing w:after="0" w:line="240" w:lineRule="auto"/>
                    <w:jc w:val="center"/>
                  </w:pPr>
                  <w:r>
                    <w:rPr>
                      <w:rFonts w:eastAsia="Cambria"/>
                      <w:b/>
                      <w:color w:val="000000"/>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63F735" w14:textId="77777777" w:rsidR="00FC516E" w:rsidRDefault="0031407B">
                  <w:pPr>
                    <w:spacing w:after="0" w:line="240" w:lineRule="auto"/>
                  </w:pPr>
                  <w:r>
                    <w:rPr>
                      <w:rFonts w:eastAsia="Cambria"/>
                      <w:color w:val="000000"/>
                    </w:rPr>
                    <w:t>zabezpečuje vzdelávacie programy pre odborný rast laboratórnych pracovníkov a poskytuje  možnosti  zúčastňovať sa na vedeckých a iných aktivitách laboratórnych profesijných organizácií?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0FAEA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AB326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BA5492" w14:textId="77777777" w:rsidR="00FC516E" w:rsidRDefault="0031407B">
                  <w:pPr>
                    <w:spacing w:after="0" w:line="240" w:lineRule="auto"/>
                  </w:pPr>
                  <w:r>
                    <w:rPr>
                      <w:rFonts w:eastAsia="Cambria"/>
                      <w:b/>
                      <w:color w:val="000000"/>
                    </w:rPr>
                    <w:t xml:space="preserve"> </w:t>
                  </w:r>
                </w:p>
              </w:tc>
            </w:tr>
            <w:tr w:rsidR="00FC516E" w14:paraId="29D82B98"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B92EB" w14:textId="77777777" w:rsidR="00FC516E" w:rsidRDefault="0031407B">
                  <w:pPr>
                    <w:spacing w:after="0" w:line="240" w:lineRule="auto"/>
                    <w:jc w:val="center"/>
                  </w:pPr>
                  <w:r>
                    <w:rPr>
                      <w:rFonts w:eastAsia="Cambria"/>
                      <w:b/>
                      <w:color w:val="000000"/>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A01D9B" w14:textId="77777777" w:rsidR="00FC516E" w:rsidRDefault="0031407B">
                  <w:pPr>
                    <w:spacing w:after="0" w:line="240" w:lineRule="auto"/>
                  </w:pPr>
                  <w:r>
                    <w:rPr>
                      <w:rFonts w:eastAsia="Cambria"/>
                      <w:color w:val="000000"/>
                    </w:rPr>
                    <w:t>definuje, zavádza a monitoruje  štandardy výkonov a zlepšovanie kvality služieb medicínskeho laboratória alebo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9CB42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804C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9BFA24" w14:textId="77777777" w:rsidR="00FC516E" w:rsidRDefault="0031407B">
                  <w:pPr>
                    <w:spacing w:after="0" w:line="240" w:lineRule="auto"/>
                  </w:pPr>
                  <w:r>
                    <w:rPr>
                      <w:rFonts w:eastAsia="Cambria"/>
                      <w:b/>
                      <w:color w:val="000000"/>
                    </w:rPr>
                    <w:t xml:space="preserve"> </w:t>
                  </w:r>
                </w:p>
              </w:tc>
            </w:tr>
            <w:tr w:rsidR="00FC516E" w14:paraId="4F04191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0D2B13" w14:textId="77777777" w:rsidR="00FC516E" w:rsidRDefault="0031407B">
                  <w:pPr>
                    <w:spacing w:after="0" w:line="240" w:lineRule="auto"/>
                    <w:jc w:val="center"/>
                  </w:pPr>
                  <w:r>
                    <w:rPr>
                      <w:rFonts w:eastAsia="Cambria"/>
                      <w:b/>
                      <w:color w:val="000000"/>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3A7555" w14:textId="77777777" w:rsidR="00FC516E" w:rsidRDefault="0031407B">
                  <w:pPr>
                    <w:spacing w:after="0" w:line="240" w:lineRule="auto"/>
                  </w:pPr>
                  <w:r>
                    <w:rPr>
                      <w:rFonts w:eastAsia="Cambria"/>
                      <w:color w:val="000000"/>
                    </w:rPr>
                    <w:t>monitoruje celú činnosť laboratória, aby bolo zabezpečené, že sa generujú spoľahlivé výsledky?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41A4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607B1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66014A1" w14:textId="77777777" w:rsidR="00FC516E" w:rsidRDefault="0031407B">
                  <w:pPr>
                    <w:spacing w:after="0" w:line="240" w:lineRule="auto"/>
                  </w:pPr>
                  <w:r>
                    <w:rPr>
                      <w:rFonts w:eastAsia="Cambria"/>
                      <w:b/>
                      <w:color w:val="000000"/>
                    </w:rPr>
                    <w:t xml:space="preserve"> </w:t>
                  </w:r>
                </w:p>
              </w:tc>
            </w:tr>
            <w:tr w:rsidR="00FC516E" w14:paraId="343C51A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34E76" w14:textId="77777777" w:rsidR="00FC516E" w:rsidRDefault="0031407B">
                  <w:pPr>
                    <w:spacing w:after="0" w:line="240" w:lineRule="auto"/>
                    <w:jc w:val="center"/>
                  </w:pPr>
                  <w:r>
                    <w:rPr>
                      <w:rFonts w:eastAsia="Cambria"/>
                      <w:b/>
                      <w:color w:val="000000"/>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5ED2C" w14:textId="77777777" w:rsidR="00FC516E" w:rsidRDefault="0031407B">
                  <w:pPr>
                    <w:spacing w:after="0" w:line="240" w:lineRule="auto"/>
                  </w:pPr>
                  <w:r>
                    <w:rPr>
                      <w:rFonts w:eastAsia="Cambria"/>
                      <w:color w:val="000000"/>
                    </w:rPr>
                    <w:t>rieši každú sťažnosť, požiadavku alebo návrh pracovníka a/alebo používateľa laboratórnych služieb (pozri aj 4.8, 4.14.3 a 4.14.4)?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085E7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CDEE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49F7445" w14:textId="77777777" w:rsidR="00FC516E" w:rsidRDefault="0031407B">
                  <w:pPr>
                    <w:spacing w:after="0" w:line="240" w:lineRule="auto"/>
                  </w:pPr>
                  <w:r>
                    <w:rPr>
                      <w:rFonts w:eastAsia="Cambria"/>
                      <w:b/>
                      <w:color w:val="000000"/>
                    </w:rPr>
                    <w:t xml:space="preserve"> </w:t>
                  </w:r>
                </w:p>
              </w:tc>
            </w:tr>
            <w:tr w:rsidR="00FC516E" w14:paraId="1ABF8C43"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167F85" w14:textId="77777777" w:rsidR="00FC516E" w:rsidRDefault="0031407B">
                  <w:pPr>
                    <w:spacing w:after="0" w:line="240" w:lineRule="auto"/>
                    <w:jc w:val="center"/>
                  </w:pPr>
                  <w:r>
                    <w:rPr>
                      <w:rFonts w:eastAsia="Cambria"/>
                      <w:b/>
                      <w:color w:val="000000"/>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6B5BB" w14:textId="77777777" w:rsidR="00FC516E" w:rsidRDefault="0031407B">
                  <w:pPr>
                    <w:spacing w:after="0" w:line="240" w:lineRule="auto"/>
                  </w:pPr>
                  <w:r>
                    <w:rPr>
                      <w:rFonts w:eastAsia="Cambria"/>
                      <w:color w:val="000000"/>
                    </w:rPr>
                    <w:t>navrhuje a zavádza plán pre mimoriadne udalosti, aby bolo zabezpečené, že základné služby laboratória sú dostupné počas havarijných situácií alebo iných okolností, v ktorých služby laboratória sú obmedzené alebo nedostupné?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6AB6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ACB3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13B2CE" w14:textId="77777777" w:rsidR="00FC516E" w:rsidRDefault="0031407B">
                  <w:pPr>
                    <w:spacing w:after="0" w:line="240" w:lineRule="auto"/>
                  </w:pPr>
                  <w:r>
                    <w:rPr>
                      <w:rFonts w:eastAsia="Cambria"/>
                      <w:b/>
                      <w:color w:val="000000"/>
                    </w:rPr>
                    <w:t xml:space="preserve"> </w:t>
                  </w:r>
                </w:p>
              </w:tc>
            </w:tr>
            <w:tr w:rsidR="00FC516E" w14:paraId="4F5A56A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74B0E5" w14:textId="77777777" w:rsidR="00FC516E" w:rsidRDefault="0031407B">
                  <w:pPr>
                    <w:spacing w:after="0" w:line="240" w:lineRule="auto"/>
                    <w:jc w:val="center"/>
                  </w:pPr>
                  <w:r>
                    <w:rPr>
                      <w:rFonts w:eastAsia="Cambria"/>
                      <w:b/>
                      <w:color w:val="000000"/>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B310C4" w14:textId="77777777" w:rsidR="00FC516E" w:rsidRDefault="0031407B">
                  <w:pPr>
                    <w:spacing w:after="0" w:line="240" w:lineRule="auto"/>
                  </w:pPr>
                  <w:r>
                    <w:rPr>
                      <w:rFonts w:eastAsia="Cambria"/>
                      <w:color w:val="000000"/>
                    </w:rPr>
                    <w:t>plánuje a riadi výskum a vývoj, tam, kde je relevantné?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7054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B3032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8C16FB" w14:textId="77777777" w:rsidR="00FC516E" w:rsidRDefault="0031407B">
                  <w:pPr>
                    <w:spacing w:after="0" w:line="240" w:lineRule="auto"/>
                  </w:pPr>
                  <w:r>
                    <w:rPr>
                      <w:rFonts w:eastAsia="Cambria"/>
                      <w:b/>
                      <w:color w:val="000000"/>
                    </w:rPr>
                    <w:t xml:space="preserve"> </w:t>
                  </w:r>
                </w:p>
              </w:tc>
            </w:tr>
            <w:tr w:rsidR="00FC516E" w14:paraId="4707574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C0D3A" w14:textId="77777777" w:rsidR="00FC516E" w:rsidRDefault="0031407B">
                  <w:pPr>
                    <w:spacing w:after="0" w:line="240" w:lineRule="auto"/>
                    <w:jc w:val="center"/>
                  </w:pPr>
                  <w:r>
                    <w:rPr>
                      <w:rFonts w:eastAsia="Cambria"/>
                      <w:b/>
                      <w:color w:val="000000"/>
                      <w:sz w:val="24"/>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456DD" w14:textId="77777777" w:rsidR="00FC516E" w:rsidRDefault="0031407B">
                  <w:pPr>
                    <w:spacing w:after="0" w:line="240" w:lineRule="auto"/>
                  </w:pPr>
                  <w:r>
                    <w:rPr>
                      <w:rFonts w:eastAsia="Cambria"/>
                      <w:b/>
                      <w:color w:val="000000"/>
                      <w:sz w:val="24"/>
                    </w:rPr>
                    <w:t>Zodpovednosť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95529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E8A2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56DA73" w14:textId="77777777" w:rsidR="00FC516E" w:rsidRDefault="0031407B">
                  <w:pPr>
                    <w:spacing w:after="0" w:line="240" w:lineRule="auto"/>
                  </w:pPr>
                  <w:r>
                    <w:rPr>
                      <w:rFonts w:eastAsia="Cambria"/>
                      <w:b/>
                      <w:color w:val="000000"/>
                    </w:rPr>
                    <w:t xml:space="preserve"> </w:t>
                  </w:r>
                </w:p>
              </w:tc>
            </w:tr>
            <w:tr w:rsidR="00FC516E" w14:paraId="2558E75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AC0F0A" w14:textId="77777777" w:rsidR="00FC516E" w:rsidRDefault="0031407B">
                  <w:pPr>
                    <w:spacing w:after="0" w:line="240" w:lineRule="auto"/>
                    <w:jc w:val="center"/>
                  </w:pPr>
                  <w:r>
                    <w:rPr>
                      <w:rFonts w:eastAsia="Cambria"/>
                      <w:b/>
                      <w:color w:val="000000"/>
                      <w:sz w:val="24"/>
                    </w:rPr>
                    <w:t>4.1.2.1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9E115" w14:textId="77777777" w:rsidR="00FC516E" w:rsidRDefault="0031407B">
                  <w:pPr>
                    <w:spacing w:after="0" w:line="240" w:lineRule="auto"/>
                  </w:pPr>
                  <w:r>
                    <w:rPr>
                      <w:rFonts w:eastAsia="Cambria"/>
                      <w:b/>
                      <w:color w:val="000000"/>
                      <w:sz w:val="24"/>
                    </w:rPr>
                    <w:t>Vyhlásenie manažmentu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C8C38"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2BEC8E"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B1EBD82" w14:textId="77777777" w:rsidR="00FC516E" w:rsidRDefault="0031407B">
                  <w:pPr>
                    <w:spacing w:after="0" w:line="240" w:lineRule="auto"/>
                  </w:pPr>
                  <w:r>
                    <w:rPr>
                      <w:rFonts w:eastAsia="Cambria"/>
                      <w:b/>
                      <w:color w:val="000000"/>
                    </w:rPr>
                    <w:t xml:space="preserve"> </w:t>
                  </w:r>
                </w:p>
              </w:tc>
            </w:tr>
            <w:tr w:rsidR="00FC516E" w14:paraId="7D37392D"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B0AB08" w14:textId="77777777" w:rsidR="00FC516E" w:rsidRDefault="0031407B">
                  <w:pPr>
                    <w:spacing w:after="0" w:line="240" w:lineRule="auto"/>
                    <w:jc w:val="center"/>
                  </w:pPr>
                  <w:r>
                    <w:rPr>
                      <w:rFonts w:eastAsia="Cambria"/>
                      <w:b/>
                      <w:color w:val="000000"/>
                      <w:sz w:val="16"/>
                    </w:rPr>
                    <w:t>4.1.2.1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9E405A" w14:textId="77777777" w:rsidR="00FC516E" w:rsidRDefault="0031407B">
                  <w:pPr>
                    <w:spacing w:after="0" w:line="240" w:lineRule="auto"/>
                  </w:pPr>
                  <w:r>
                    <w:rPr>
                      <w:rFonts w:eastAsia="Cambria"/>
                      <w:color w:val="000000"/>
                    </w:rPr>
                    <w:t>Poskytuje manažment laboratória dôkaz k vyhláseniu o rozvoji a zavedení systému manažérstva kvality a trvalom zlepšovaní jeho efektivity pomocou: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78C7E"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75A8C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AD87618" w14:textId="77777777" w:rsidR="00FC516E" w:rsidRDefault="0031407B">
                  <w:pPr>
                    <w:spacing w:after="0" w:line="240" w:lineRule="auto"/>
                  </w:pPr>
                  <w:r>
                    <w:rPr>
                      <w:rFonts w:eastAsia="Cambria"/>
                      <w:b/>
                      <w:color w:val="000000"/>
                    </w:rPr>
                    <w:t xml:space="preserve"> </w:t>
                  </w:r>
                </w:p>
              </w:tc>
            </w:tr>
            <w:tr w:rsidR="00FC516E" w14:paraId="0E7D688B"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977F8" w14:textId="77777777" w:rsidR="00FC516E" w:rsidRDefault="0031407B">
                  <w:pPr>
                    <w:spacing w:after="0" w:line="240" w:lineRule="auto"/>
                    <w:jc w:val="center"/>
                  </w:pPr>
                  <w:r>
                    <w:rPr>
                      <w:rFonts w:eastAsia="Cambria"/>
                      <w:color w:val="000000"/>
                    </w:rPr>
                    <w:lastRenderedPageBreak/>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C5269" w14:textId="77777777" w:rsidR="00FC516E" w:rsidRDefault="0031407B">
                  <w:pPr>
                    <w:spacing w:after="0" w:line="240" w:lineRule="auto"/>
                  </w:pPr>
                  <w:r>
                    <w:rPr>
                      <w:rFonts w:eastAsia="Cambria"/>
                      <w:color w:val="000000"/>
                    </w:rPr>
                    <w:t>oznámenia dôležitosti plnenia požiadaviek a potrieb používateľov (pozri 4.1.2.2), ako aj požiadaviek akreditácie a regulátora pracovníkom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1286E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CF54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E962BB" w14:textId="77777777" w:rsidR="00FC516E" w:rsidRDefault="0031407B">
                  <w:pPr>
                    <w:spacing w:after="0" w:line="240" w:lineRule="auto"/>
                  </w:pPr>
                  <w:r>
                    <w:rPr>
                      <w:rFonts w:eastAsia="Cambria"/>
                      <w:b/>
                      <w:color w:val="000000"/>
                    </w:rPr>
                    <w:t xml:space="preserve"> </w:t>
                  </w:r>
                </w:p>
              </w:tc>
            </w:tr>
            <w:tr w:rsidR="00FC516E" w14:paraId="71D0E32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05058" w14:textId="77777777" w:rsidR="00FC516E" w:rsidRDefault="0031407B">
                  <w:pPr>
                    <w:spacing w:after="0" w:line="240" w:lineRule="auto"/>
                    <w:jc w:val="center"/>
                  </w:pPr>
                  <w:r>
                    <w:rPr>
                      <w:rFonts w:eastAsia="Cambria"/>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7347B" w14:textId="77777777" w:rsidR="00FC516E" w:rsidRDefault="0031407B">
                  <w:pPr>
                    <w:spacing w:after="0" w:line="240" w:lineRule="auto"/>
                  </w:pPr>
                  <w:r>
                    <w:rPr>
                      <w:rFonts w:eastAsia="Cambria"/>
                      <w:color w:val="000000"/>
                    </w:rPr>
                    <w:t>zavedenia politiky kvality (pozri 4.1.2.3)?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653DE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04C46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F04697" w14:textId="77777777" w:rsidR="00FC516E" w:rsidRDefault="0031407B">
                  <w:pPr>
                    <w:spacing w:after="0" w:line="240" w:lineRule="auto"/>
                  </w:pPr>
                  <w:r>
                    <w:rPr>
                      <w:rFonts w:eastAsia="Cambria"/>
                      <w:b/>
                      <w:color w:val="000000"/>
                    </w:rPr>
                    <w:t xml:space="preserve"> </w:t>
                  </w:r>
                </w:p>
              </w:tc>
            </w:tr>
            <w:tr w:rsidR="00FC516E" w14:paraId="3216E62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A70FE7" w14:textId="77777777" w:rsidR="00FC516E" w:rsidRDefault="0031407B">
                  <w:pPr>
                    <w:spacing w:after="0" w:line="240" w:lineRule="auto"/>
                    <w:jc w:val="center"/>
                  </w:pPr>
                  <w:r>
                    <w:rPr>
                      <w:rFonts w:eastAsia="Cambria"/>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1A0EB9" w14:textId="77777777" w:rsidR="00FC516E" w:rsidRDefault="0031407B">
                  <w:pPr>
                    <w:spacing w:after="0" w:line="240" w:lineRule="auto"/>
                  </w:pPr>
                  <w:r>
                    <w:rPr>
                      <w:rFonts w:eastAsia="Cambria"/>
                      <w:color w:val="000000"/>
                    </w:rPr>
                    <w:t>zabezpečenia, že sú zavedené ciele kvality a plánovanie?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3A82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46849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2592CC3" w14:textId="77777777" w:rsidR="00FC516E" w:rsidRDefault="0031407B">
                  <w:pPr>
                    <w:spacing w:after="0" w:line="240" w:lineRule="auto"/>
                  </w:pPr>
                  <w:r>
                    <w:rPr>
                      <w:rFonts w:eastAsia="Cambria"/>
                      <w:b/>
                      <w:color w:val="000000"/>
                    </w:rPr>
                    <w:t xml:space="preserve"> </w:t>
                  </w:r>
                </w:p>
              </w:tc>
            </w:tr>
            <w:tr w:rsidR="00FC516E" w14:paraId="48FBDDB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87E0DA" w14:textId="77777777" w:rsidR="00FC516E" w:rsidRDefault="0031407B">
                  <w:pPr>
                    <w:spacing w:after="0" w:line="240" w:lineRule="auto"/>
                    <w:jc w:val="center"/>
                  </w:pPr>
                  <w:r>
                    <w:rPr>
                      <w:rFonts w:eastAsia="Cambria"/>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C9D9A4" w14:textId="77777777" w:rsidR="00FC516E" w:rsidRDefault="0031407B">
                  <w:pPr>
                    <w:spacing w:after="0" w:line="240" w:lineRule="auto"/>
                  </w:pPr>
                  <w:r>
                    <w:rPr>
                      <w:rFonts w:eastAsia="Cambria"/>
                      <w:color w:val="000000"/>
                    </w:rPr>
                    <w:t>definovania zodpovednosti, oprávnení a vzájomných vzťahov všetkých pracovníkov (pozri 4.1.2.5)?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F6F9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926B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2EDDB2" w14:textId="77777777" w:rsidR="00FC516E" w:rsidRDefault="0031407B">
                  <w:pPr>
                    <w:spacing w:after="0" w:line="240" w:lineRule="auto"/>
                  </w:pPr>
                  <w:r>
                    <w:rPr>
                      <w:rFonts w:eastAsia="Cambria"/>
                      <w:b/>
                      <w:color w:val="000000"/>
                    </w:rPr>
                    <w:t xml:space="preserve"> </w:t>
                  </w:r>
                </w:p>
              </w:tc>
            </w:tr>
            <w:tr w:rsidR="00FC516E" w14:paraId="4084197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680F8" w14:textId="77777777" w:rsidR="00FC516E" w:rsidRDefault="0031407B">
                  <w:pPr>
                    <w:spacing w:after="0" w:line="240" w:lineRule="auto"/>
                    <w:jc w:val="center"/>
                  </w:pPr>
                  <w:r>
                    <w:rPr>
                      <w:rFonts w:eastAsia="Cambria"/>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3E4D63" w14:textId="77777777" w:rsidR="00FC516E" w:rsidRDefault="0031407B">
                  <w:pPr>
                    <w:spacing w:after="0" w:line="240" w:lineRule="auto"/>
                  </w:pPr>
                  <w:r>
                    <w:rPr>
                      <w:rFonts w:eastAsia="Cambria"/>
                      <w:color w:val="000000"/>
                    </w:rPr>
                    <w:t>zavedenia komunikačných procesov (pozri 4.1.2.6)?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B97A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5819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3293FDE" w14:textId="77777777" w:rsidR="00FC516E" w:rsidRDefault="0031407B">
                  <w:pPr>
                    <w:spacing w:after="0" w:line="240" w:lineRule="auto"/>
                  </w:pPr>
                  <w:r>
                    <w:rPr>
                      <w:rFonts w:eastAsia="Cambria"/>
                      <w:b/>
                      <w:color w:val="000000"/>
                    </w:rPr>
                    <w:t xml:space="preserve"> </w:t>
                  </w:r>
                </w:p>
              </w:tc>
            </w:tr>
            <w:tr w:rsidR="00FC516E" w14:paraId="75D0CEB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1C0B3" w14:textId="77777777" w:rsidR="00FC516E" w:rsidRDefault="0031407B">
                  <w:pPr>
                    <w:spacing w:after="0" w:line="240" w:lineRule="auto"/>
                    <w:jc w:val="center"/>
                  </w:pPr>
                  <w:r>
                    <w:rPr>
                      <w:rFonts w:eastAsia="Cambria"/>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DA5E08" w14:textId="77777777" w:rsidR="00FC516E" w:rsidRDefault="0031407B">
                  <w:pPr>
                    <w:spacing w:after="0" w:line="240" w:lineRule="auto"/>
                  </w:pPr>
                  <w:r>
                    <w:rPr>
                      <w:rFonts w:eastAsia="Cambria"/>
                      <w:color w:val="000000"/>
                    </w:rPr>
                    <w:t>vymenovania manažéra kvality (na názve funkcie nezáleží) (pozri 4.1.2.7)?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62BE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E006D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72C3DD" w14:textId="77777777" w:rsidR="00FC516E" w:rsidRDefault="0031407B">
                  <w:pPr>
                    <w:spacing w:after="0" w:line="240" w:lineRule="auto"/>
                  </w:pPr>
                  <w:r>
                    <w:rPr>
                      <w:rFonts w:eastAsia="Cambria"/>
                      <w:b/>
                      <w:color w:val="000000"/>
                    </w:rPr>
                    <w:t xml:space="preserve"> </w:t>
                  </w:r>
                </w:p>
              </w:tc>
            </w:tr>
            <w:tr w:rsidR="00FC516E" w14:paraId="1217E4E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9870F1" w14:textId="77777777" w:rsidR="00FC516E" w:rsidRDefault="0031407B">
                  <w:pPr>
                    <w:spacing w:after="0" w:line="240" w:lineRule="auto"/>
                    <w:jc w:val="center"/>
                  </w:pPr>
                  <w:r>
                    <w:rPr>
                      <w:rFonts w:eastAsia="Cambria"/>
                      <w:color w:val="000000"/>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31BBA0" w14:textId="77777777" w:rsidR="00FC516E" w:rsidRDefault="0031407B">
                  <w:pPr>
                    <w:spacing w:after="0" w:line="240" w:lineRule="auto"/>
                  </w:pPr>
                  <w:r>
                    <w:rPr>
                      <w:rFonts w:eastAsia="Cambria"/>
                      <w:color w:val="000000"/>
                    </w:rPr>
                    <w:t>vykonávania preskúmaní manažmentom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F7961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457CD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D442EA" w14:textId="77777777" w:rsidR="00FC516E" w:rsidRDefault="0031407B">
                  <w:pPr>
                    <w:spacing w:after="0" w:line="240" w:lineRule="auto"/>
                  </w:pPr>
                  <w:r>
                    <w:rPr>
                      <w:rFonts w:eastAsia="Cambria"/>
                      <w:b/>
                      <w:color w:val="000000"/>
                    </w:rPr>
                    <w:t xml:space="preserve"> </w:t>
                  </w:r>
                </w:p>
              </w:tc>
            </w:tr>
            <w:tr w:rsidR="00FC516E" w14:paraId="25EA7198"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B60A60" w14:textId="77777777" w:rsidR="00FC516E" w:rsidRDefault="0031407B">
                  <w:pPr>
                    <w:spacing w:after="0" w:line="240" w:lineRule="auto"/>
                    <w:jc w:val="center"/>
                  </w:pPr>
                  <w:r>
                    <w:rPr>
                      <w:rFonts w:eastAsia="Cambria"/>
                      <w:color w:val="000000"/>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B8DA25" w14:textId="77777777" w:rsidR="00FC516E" w:rsidRDefault="0031407B">
                  <w:pPr>
                    <w:spacing w:after="0" w:line="240" w:lineRule="auto"/>
                  </w:pPr>
                  <w:r>
                    <w:rPr>
                      <w:rFonts w:eastAsia="Cambria"/>
                      <w:color w:val="000000"/>
                    </w:rPr>
                    <w:t>zabezpečenia toho, aby všetci pracovníci boli kompetentní vykonávať pridelené činnosti (pozri 5.1.6)?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958C0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A4A3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66E70CF" w14:textId="77777777" w:rsidR="00FC516E" w:rsidRDefault="0031407B">
                  <w:pPr>
                    <w:spacing w:after="0" w:line="240" w:lineRule="auto"/>
                  </w:pPr>
                  <w:r>
                    <w:rPr>
                      <w:rFonts w:eastAsia="Cambria"/>
                      <w:b/>
                      <w:color w:val="000000"/>
                    </w:rPr>
                    <w:t xml:space="preserve"> </w:t>
                  </w:r>
                </w:p>
              </w:tc>
            </w:tr>
            <w:tr w:rsidR="00FC516E" w14:paraId="494A2385"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149722" w14:textId="77777777" w:rsidR="00FC516E" w:rsidRDefault="0031407B">
                  <w:pPr>
                    <w:spacing w:after="0" w:line="240" w:lineRule="auto"/>
                    <w:jc w:val="center"/>
                  </w:pPr>
                  <w:r>
                    <w:rPr>
                      <w:rFonts w:eastAsia="Cambria"/>
                      <w:color w:val="000000"/>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6AEB1" w14:textId="77777777" w:rsidR="00FC516E" w:rsidRDefault="0031407B">
                  <w:pPr>
                    <w:spacing w:after="0" w:line="240" w:lineRule="auto"/>
                  </w:pPr>
                  <w:r>
                    <w:rPr>
                      <w:rFonts w:eastAsia="Cambria"/>
                      <w:color w:val="000000"/>
                    </w:rPr>
                    <w:t xml:space="preserve">zabezpečenia dostupnosti primeraných zdrojov (pozri 5.1,  5.3), ktoré umožnia vykonať všetky potrebné činnosti predanalytickej, vyšetrovacej aj </w:t>
                  </w:r>
                  <w:proofErr w:type="spellStart"/>
                  <w:r>
                    <w:rPr>
                      <w:rFonts w:eastAsia="Cambria"/>
                      <w:color w:val="000000"/>
                    </w:rPr>
                    <w:t>postanalytickéj</w:t>
                  </w:r>
                  <w:proofErr w:type="spellEnd"/>
                  <w:r>
                    <w:rPr>
                      <w:rFonts w:eastAsia="Cambria"/>
                      <w:color w:val="000000"/>
                    </w:rPr>
                    <w:t xml:space="preserve"> fázy (pozri 5.4,  5.7)?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98B71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B57BD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5D0308" w14:textId="77777777" w:rsidR="00FC516E" w:rsidRDefault="0031407B">
                  <w:pPr>
                    <w:spacing w:after="0" w:line="240" w:lineRule="auto"/>
                  </w:pPr>
                  <w:r>
                    <w:rPr>
                      <w:rFonts w:eastAsia="Cambria"/>
                      <w:b/>
                      <w:color w:val="000000"/>
                    </w:rPr>
                    <w:t xml:space="preserve"> </w:t>
                  </w:r>
                </w:p>
              </w:tc>
            </w:tr>
            <w:tr w:rsidR="00FC516E" w14:paraId="6618758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418872" w14:textId="77777777" w:rsidR="00FC516E" w:rsidRDefault="0031407B">
                  <w:pPr>
                    <w:spacing w:after="0" w:line="240" w:lineRule="auto"/>
                    <w:jc w:val="center"/>
                  </w:pPr>
                  <w:r>
                    <w:rPr>
                      <w:rFonts w:eastAsia="Cambria"/>
                      <w:b/>
                      <w:color w:val="000000"/>
                      <w:sz w:val="24"/>
                    </w:rPr>
                    <w:t>4.1.2.2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1C632B" w14:textId="77777777" w:rsidR="00FC516E" w:rsidRDefault="0031407B">
                  <w:pPr>
                    <w:spacing w:after="0" w:line="240" w:lineRule="auto"/>
                  </w:pPr>
                  <w:r>
                    <w:rPr>
                      <w:rFonts w:eastAsia="Cambria"/>
                      <w:b/>
                      <w:color w:val="000000"/>
                      <w:sz w:val="24"/>
                    </w:rPr>
                    <w:t>Potreby 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535B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AD08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ADE881D" w14:textId="77777777" w:rsidR="00FC516E" w:rsidRDefault="0031407B">
                  <w:pPr>
                    <w:spacing w:after="0" w:line="240" w:lineRule="auto"/>
                  </w:pPr>
                  <w:r>
                    <w:rPr>
                      <w:rFonts w:eastAsia="Cambria"/>
                      <w:b/>
                      <w:color w:val="000000"/>
                    </w:rPr>
                    <w:t xml:space="preserve"> </w:t>
                  </w:r>
                </w:p>
              </w:tc>
            </w:tr>
            <w:tr w:rsidR="00FC516E" w14:paraId="49A9AF80"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60E62D" w14:textId="77777777" w:rsidR="00FC516E" w:rsidRDefault="0031407B">
                  <w:pPr>
                    <w:spacing w:after="0" w:line="240" w:lineRule="auto"/>
                    <w:jc w:val="center"/>
                  </w:pPr>
                  <w:r>
                    <w:rPr>
                      <w:rFonts w:eastAsia="Cambria"/>
                      <w:b/>
                      <w:color w:val="000000"/>
                      <w:sz w:val="16"/>
                    </w:rPr>
                    <w:t>4.1.2.2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6B200B" w14:textId="77777777" w:rsidR="00FC516E" w:rsidRDefault="0031407B">
                  <w:pPr>
                    <w:spacing w:after="0" w:line="240" w:lineRule="auto"/>
                  </w:pPr>
                  <w:r>
                    <w:rPr>
                      <w:rFonts w:eastAsia="Cambria"/>
                      <w:color w:val="000000"/>
                    </w:rPr>
                    <w:t>Zabezpečuje manažment laboratória, aby laboratórne služby vrátane poradenstva a interpretácií  spĺňali potreby pacientov a všetkých používateľov laboratórnych služieb (pozri aj  4.14.3)?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B91BB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690D8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C38C9FD" w14:textId="77777777" w:rsidR="00FC516E" w:rsidRDefault="0031407B">
                  <w:pPr>
                    <w:spacing w:after="0" w:line="240" w:lineRule="auto"/>
                  </w:pPr>
                  <w:r>
                    <w:rPr>
                      <w:rFonts w:eastAsia="Cambria"/>
                      <w:b/>
                      <w:color w:val="000000"/>
                    </w:rPr>
                    <w:t xml:space="preserve"> </w:t>
                  </w:r>
                </w:p>
              </w:tc>
            </w:tr>
            <w:tr w:rsidR="00FC516E" w14:paraId="15F2AEF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BE8B02" w14:textId="77777777" w:rsidR="00FC516E" w:rsidRDefault="0031407B">
                  <w:pPr>
                    <w:spacing w:after="0" w:line="240" w:lineRule="auto"/>
                    <w:jc w:val="center"/>
                  </w:pPr>
                  <w:r>
                    <w:rPr>
                      <w:rFonts w:eastAsia="Cambria"/>
                      <w:b/>
                      <w:color w:val="000000"/>
                      <w:sz w:val="24"/>
                    </w:rPr>
                    <w:t>4.1.2.3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E78678" w14:textId="77777777" w:rsidR="00FC516E" w:rsidRDefault="0031407B">
                  <w:pPr>
                    <w:spacing w:after="0" w:line="240" w:lineRule="auto"/>
                  </w:pPr>
                  <w:r>
                    <w:rPr>
                      <w:rFonts w:eastAsia="Cambria"/>
                      <w:b/>
                      <w:color w:val="000000"/>
                      <w:sz w:val="24"/>
                    </w:rPr>
                    <w:t>Politika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1E9305"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AF01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D9BB49" w14:textId="77777777" w:rsidR="00FC516E" w:rsidRDefault="0031407B">
                  <w:pPr>
                    <w:spacing w:after="0" w:line="240" w:lineRule="auto"/>
                  </w:pPr>
                  <w:r>
                    <w:rPr>
                      <w:rFonts w:eastAsia="Cambria"/>
                      <w:b/>
                      <w:color w:val="000000"/>
                    </w:rPr>
                    <w:t xml:space="preserve"> </w:t>
                  </w:r>
                </w:p>
              </w:tc>
            </w:tr>
            <w:tr w:rsidR="00FC516E" w14:paraId="3DEFF6A7"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2E4213" w14:textId="77777777" w:rsidR="00FC516E" w:rsidRDefault="0031407B">
                  <w:pPr>
                    <w:spacing w:after="0" w:line="240" w:lineRule="auto"/>
                    <w:jc w:val="center"/>
                  </w:pPr>
                  <w:r>
                    <w:rPr>
                      <w:rFonts w:eastAsia="Cambria"/>
                      <w:b/>
                      <w:color w:val="000000"/>
                      <w:sz w:val="16"/>
                    </w:rPr>
                    <w:t>4.1.2.3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A9834D" w14:textId="77777777" w:rsidR="00FC516E" w:rsidRDefault="0031407B">
                  <w:pPr>
                    <w:spacing w:after="0" w:line="240" w:lineRule="auto"/>
                  </w:pPr>
                  <w:r>
                    <w:rPr>
                      <w:rFonts w:eastAsia="Cambria"/>
                      <w:color w:val="000000"/>
                    </w:rPr>
                    <w:t>Definuje manažment laboratória účel (zámer) svojho systému manažérstva kvality v politike kvality a zabezpečuje, aby politika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1F2E3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CB69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835AB0C" w14:textId="77777777" w:rsidR="00FC516E" w:rsidRDefault="0031407B">
                  <w:pPr>
                    <w:spacing w:after="0" w:line="240" w:lineRule="auto"/>
                  </w:pPr>
                  <w:r>
                    <w:rPr>
                      <w:rFonts w:eastAsia="Cambria"/>
                      <w:b/>
                      <w:color w:val="000000"/>
                    </w:rPr>
                    <w:t xml:space="preserve"> </w:t>
                  </w:r>
                </w:p>
              </w:tc>
            </w:tr>
            <w:tr w:rsidR="00FC516E" w14:paraId="39DB631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631EB"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45E89F" w14:textId="77777777" w:rsidR="00FC516E" w:rsidRDefault="0031407B">
                  <w:pPr>
                    <w:spacing w:after="0" w:line="240" w:lineRule="auto"/>
                  </w:pPr>
                  <w:r>
                    <w:rPr>
                      <w:rFonts w:eastAsia="Cambria"/>
                      <w:color w:val="000000"/>
                    </w:rPr>
                    <w:t>bola v súlade so zameraním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FA1D5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3621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164ED6" w14:textId="77777777" w:rsidR="00FC516E" w:rsidRDefault="0031407B">
                  <w:pPr>
                    <w:spacing w:after="0" w:line="240" w:lineRule="auto"/>
                  </w:pPr>
                  <w:r>
                    <w:rPr>
                      <w:rFonts w:eastAsia="Cambria"/>
                      <w:b/>
                      <w:color w:val="000000"/>
                    </w:rPr>
                    <w:t xml:space="preserve"> </w:t>
                  </w:r>
                </w:p>
              </w:tc>
            </w:tr>
            <w:tr w:rsidR="00FC516E" w14:paraId="3FF68AA7"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4A925"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89B0BC" w14:textId="77777777" w:rsidR="00FC516E" w:rsidRDefault="0031407B">
                  <w:pPr>
                    <w:spacing w:after="0" w:line="240" w:lineRule="auto"/>
                  </w:pPr>
                  <w:r>
                    <w:rPr>
                      <w:rFonts w:eastAsia="Cambria"/>
                      <w:color w:val="000000"/>
                    </w:rPr>
                    <w:t>obsahovala vyhlásenie o dobrej profesionálnej praxi,  o tom, že vyšetrenia sú vhodné na zamýšľané použitie, o zhode s požiadavkami tejto medzinárodnej normy a o trvalom zlepšovaní kvality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DC9E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87AB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9799DD" w14:textId="77777777" w:rsidR="00FC516E" w:rsidRDefault="0031407B">
                  <w:pPr>
                    <w:spacing w:after="0" w:line="240" w:lineRule="auto"/>
                  </w:pPr>
                  <w:r>
                    <w:rPr>
                      <w:rFonts w:eastAsia="Cambria"/>
                      <w:b/>
                      <w:color w:val="000000"/>
                    </w:rPr>
                    <w:t xml:space="preserve"> </w:t>
                  </w:r>
                </w:p>
              </w:tc>
            </w:tr>
            <w:tr w:rsidR="00FC516E" w14:paraId="31840B4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31FA90" w14:textId="77777777" w:rsidR="00FC516E" w:rsidRDefault="0031407B">
                  <w:pPr>
                    <w:spacing w:after="0" w:line="240" w:lineRule="auto"/>
                    <w:jc w:val="center"/>
                  </w:pPr>
                  <w:r>
                    <w:rPr>
                      <w:rFonts w:eastAsia="Cambria"/>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6549B" w14:textId="77777777" w:rsidR="00FC516E" w:rsidRDefault="0031407B">
                  <w:pPr>
                    <w:spacing w:after="0" w:line="240" w:lineRule="auto"/>
                  </w:pPr>
                  <w:r>
                    <w:rPr>
                      <w:rFonts w:eastAsia="Cambria"/>
                      <w:color w:val="000000"/>
                    </w:rPr>
                    <w:t>poskytovala rámec pre zavedenie a preskúmanie cieľov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C8A68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9A2A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AD17BB7" w14:textId="77777777" w:rsidR="00FC516E" w:rsidRDefault="0031407B">
                  <w:pPr>
                    <w:spacing w:after="0" w:line="240" w:lineRule="auto"/>
                  </w:pPr>
                  <w:r>
                    <w:rPr>
                      <w:rFonts w:eastAsia="Cambria"/>
                      <w:b/>
                      <w:color w:val="000000"/>
                    </w:rPr>
                    <w:t xml:space="preserve"> </w:t>
                  </w:r>
                </w:p>
              </w:tc>
            </w:tr>
            <w:tr w:rsidR="00FC516E" w14:paraId="51A8F46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15692" w14:textId="77777777" w:rsidR="00FC516E" w:rsidRDefault="0031407B">
                  <w:pPr>
                    <w:spacing w:after="0" w:line="240" w:lineRule="auto"/>
                    <w:jc w:val="center"/>
                  </w:pPr>
                  <w:r>
                    <w:rPr>
                      <w:rFonts w:eastAsia="Cambria"/>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2E638" w14:textId="77777777" w:rsidR="00FC516E" w:rsidRDefault="0031407B">
                  <w:pPr>
                    <w:spacing w:after="0" w:line="240" w:lineRule="auto"/>
                  </w:pPr>
                  <w:r>
                    <w:rPr>
                      <w:rFonts w:eastAsia="Cambria"/>
                      <w:color w:val="000000"/>
                    </w:rPr>
                    <w:t>bola oznámená a pochopená v rámci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6E19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A13D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77BD61" w14:textId="77777777" w:rsidR="00FC516E" w:rsidRDefault="0031407B">
                  <w:pPr>
                    <w:spacing w:after="0" w:line="240" w:lineRule="auto"/>
                  </w:pPr>
                  <w:r>
                    <w:rPr>
                      <w:rFonts w:eastAsia="Cambria"/>
                      <w:b/>
                      <w:color w:val="000000"/>
                    </w:rPr>
                    <w:t xml:space="preserve"> </w:t>
                  </w:r>
                </w:p>
              </w:tc>
            </w:tr>
            <w:tr w:rsidR="00FC516E" w14:paraId="47EC456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B4D5CE" w14:textId="77777777" w:rsidR="00FC516E" w:rsidRDefault="0031407B">
                  <w:pPr>
                    <w:spacing w:after="0" w:line="240" w:lineRule="auto"/>
                    <w:jc w:val="center"/>
                  </w:pPr>
                  <w:r>
                    <w:rPr>
                      <w:rFonts w:eastAsia="Cambria"/>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B1722" w14:textId="77777777" w:rsidR="00FC516E" w:rsidRDefault="0031407B">
                  <w:pPr>
                    <w:spacing w:after="0" w:line="240" w:lineRule="auto"/>
                  </w:pPr>
                  <w:r>
                    <w:rPr>
                      <w:rFonts w:eastAsia="Cambria"/>
                      <w:color w:val="000000"/>
                    </w:rPr>
                    <w:t>bola preskúmavaná z hľadiska stálej vhodnosti?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3317E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95E6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183D17" w14:textId="77777777" w:rsidR="00FC516E" w:rsidRDefault="0031407B">
                  <w:pPr>
                    <w:spacing w:after="0" w:line="240" w:lineRule="auto"/>
                  </w:pPr>
                  <w:r>
                    <w:rPr>
                      <w:rFonts w:eastAsia="Cambria"/>
                      <w:b/>
                      <w:color w:val="000000"/>
                    </w:rPr>
                    <w:t xml:space="preserve"> </w:t>
                  </w:r>
                </w:p>
              </w:tc>
            </w:tr>
            <w:tr w:rsidR="00FC516E" w14:paraId="2AF30B5E"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2EE358" w14:textId="77777777" w:rsidR="00FC516E" w:rsidRDefault="0031407B">
                  <w:pPr>
                    <w:spacing w:after="0" w:line="240" w:lineRule="auto"/>
                    <w:jc w:val="center"/>
                  </w:pPr>
                  <w:r>
                    <w:rPr>
                      <w:rFonts w:eastAsia="Cambria"/>
                      <w:b/>
                      <w:color w:val="000000"/>
                      <w:sz w:val="24"/>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494E3" w14:textId="77777777" w:rsidR="00FC516E" w:rsidRDefault="0031407B">
                  <w:pPr>
                    <w:spacing w:after="0" w:line="240" w:lineRule="auto"/>
                  </w:pPr>
                  <w:r>
                    <w:rPr>
                      <w:rFonts w:eastAsia="Cambria"/>
                      <w:b/>
                      <w:color w:val="000000"/>
                      <w:sz w:val="24"/>
                    </w:rPr>
                    <w:t>Ciele kvality a plánovanie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60B43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EE5D3F"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47C2DBB" w14:textId="77777777" w:rsidR="00FC516E" w:rsidRDefault="0031407B">
                  <w:pPr>
                    <w:spacing w:after="0" w:line="240" w:lineRule="auto"/>
                  </w:pPr>
                  <w:r>
                    <w:rPr>
                      <w:rFonts w:eastAsia="Cambria"/>
                      <w:b/>
                      <w:color w:val="000000"/>
                    </w:rPr>
                    <w:t xml:space="preserve"> </w:t>
                  </w:r>
                </w:p>
              </w:tc>
            </w:tr>
            <w:tr w:rsidR="00FC516E" w14:paraId="677675D9"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07E3F9" w14:textId="77777777" w:rsidR="00FC516E" w:rsidRDefault="0031407B">
                  <w:pPr>
                    <w:spacing w:after="0" w:line="240" w:lineRule="auto"/>
                    <w:jc w:val="center"/>
                  </w:pPr>
                  <w:r>
                    <w:rPr>
                      <w:rFonts w:eastAsia="Cambria"/>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1A498" w14:textId="77777777" w:rsidR="00FC516E" w:rsidRDefault="0031407B">
                  <w:pPr>
                    <w:spacing w:after="0" w:line="240" w:lineRule="auto"/>
                  </w:pPr>
                  <w:r>
                    <w:rPr>
                      <w:rFonts w:eastAsia="Cambria"/>
                      <w:color w:val="000000"/>
                    </w:rPr>
                    <w:t>Zaviedol manažment laboratória ciele kvality, ktoré obsahujú aj plnenie potrieb a požiadaviek užívateľov v relevantných funkciách a úrovniach organizácie; sú ciele kvality merateľné a sú v súlade s politikou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D42C9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BF80B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BA8B15" w14:textId="77777777" w:rsidR="00FC516E" w:rsidRDefault="0031407B">
                  <w:pPr>
                    <w:spacing w:after="0" w:line="240" w:lineRule="auto"/>
                  </w:pPr>
                  <w:r>
                    <w:rPr>
                      <w:rFonts w:eastAsia="Cambria"/>
                      <w:b/>
                      <w:color w:val="000000"/>
                    </w:rPr>
                    <w:t xml:space="preserve"> </w:t>
                  </w:r>
                </w:p>
              </w:tc>
            </w:tr>
            <w:tr w:rsidR="00FC516E" w14:paraId="172C903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40223" w14:textId="77777777" w:rsidR="00FC516E" w:rsidRDefault="0031407B">
                  <w:pPr>
                    <w:spacing w:after="0" w:line="240" w:lineRule="auto"/>
                    <w:jc w:val="center"/>
                  </w:pPr>
                  <w:r>
                    <w:rPr>
                      <w:rFonts w:eastAsia="Cambria"/>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2DFAB" w14:textId="77777777" w:rsidR="00FC516E" w:rsidRDefault="0031407B">
                  <w:pPr>
                    <w:spacing w:after="0" w:line="240" w:lineRule="auto"/>
                  </w:pPr>
                  <w:r>
                    <w:rPr>
                      <w:rFonts w:eastAsia="Cambria"/>
                      <w:color w:val="000000"/>
                    </w:rPr>
                    <w:t>Zabezpečuje manažment laboratória,  že plánovanie systému manažérstva kvality sa uskutočňuje tak, aby sa plnili požiadavky (pozri 4.2) a ciele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B6CA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B3173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28F1BDC" w14:textId="77777777" w:rsidR="00FC516E" w:rsidRDefault="0031407B">
                  <w:pPr>
                    <w:spacing w:after="0" w:line="240" w:lineRule="auto"/>
                  </w:pPr>
                  <w:r>
                    <w:rPr>
                      <w:rFonts w:eastAsia="Cambria"/>
                      <w:b/>
                      <w:color w:val="000000"/>
                    </w:rPr>
                    <w:t xml:space="preserve"> </w:t>
                  </w:r>
                </w:p>
              </w:tc>
            </w:tr>
            <w:tr w:rsidR="00FC516E" w14:paraId="5A3808E5"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A4E718" w14:textId="77777777" w:rsidR="00FC516E" w:rsidRDefault="0031407B">
                  <w:pPr>
                    <w:spacing w:after="0" w:line="240" w:lineRule="auto"/>
                    <w:jc w:val="center"/>
                  </w:pPr>
                  <w:r>
                    <w:rPr>
                      <w:rFonts w:eastAsia="Cambria"/>
                      <w:b/>
                      <w:color w:val="000000"/>
                    </w:rPr>
                    <w:t>4.1.2.4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25325" w14:textId="77777777" w:rsidR="00FC516E" w:rsidRDefault="0031407B">
                  <w:pPr>
                    <w:spacing w:after="0" w:line="240" w:lineRule="auto"/>
                  </w:pPr>
                  <w:r>
                    <w:rPr>
                      <w:rFonts w:eastAsia="Cambria"/>
                      <w:color w:val="000000"/>
                    </w:rPr>
                    <w:t>Zabezpečuje manažment laboratória, aby integrita systému manažérstva kvality bola zachovaná, aj keď sú v systéme manažérstva kvality plánované a zavedené zmeny?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7C7A9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8165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FE3B5B" w14:textId="77777777" w:rsidR="00FC516E" w:rsidRDefault="0031407B">
                  <w:pPr>
                    <w:spacing w:after="0" w:line="240" w:lineRule="auto"/>
                  </w:pPr>
                  <w:r>
                    <w:rPr>
                      <w:rFonts w:eastAsia="Cambria"/>
                      <w:b/>
                      <w:color w:val="000000"/>
                    </w:rPr>
                    <w:t xml:space="preserve"> </w:t>
                  </w:r>
                </w:p>
              </w:tc>
            </w:tr>
            <w:tr w:rsidR="00FC516E" w14:paraId="51D62D3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BA162E" w14:textId="77777777" w:rsidR="00FC516E" w:rsidRDefault="0031407B">
                  <w:pPr>
                    <w:spacing w:after="0" w:line="240" w:lineRule="auto"/>
                    <w:jc w:val="center"/>
                  </w:pPr>
                  <w:r>
                    <w:rPr>
                      <w:rFonts w:eastAsia="Cambria"/>
                      <w:b/>
                      <w:color w:val="000000"/>
                      <w:sz w:val="24"/>
                    </w:rPr>
                    <w:t>4.1.2.5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1A626" w14:textId="77777777" w:rsidR="00FC516E" w:rsidRDefault="0031407B">
                  <w:pPr>
                    <w:spacing w:after="0" w:line="240" w:lineRule="auto"/>
                  </w:pPr>
                  <w:r>
                    <w:rPr>
                      <w:rFonts w:eastAsia="Cambria"/>
                      <w:b/>
                      <w:color w:val="000000"/>
                      <w:sz w:val="24"/>
                    </w:rPr>
                    <w:t>Zodpovednosť, oprávnenie a vzájomné vzťahy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7FC58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CB0346"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34965E1" w14:textId="77777777" w:rsidR="00FC516E" w:rsidRDefault="0031407B">
                  <w:pPr>
                    <w:spacing w:after="0" w:line="240" w:lineRule="auto"/>
                  </w:pPr>
                  <w:r>
                    <w:rPr>
                      <w:rFonts w:eastAsia="Cambria"/>
                      <w:b/>
                      <w:color w:val="000000"/>
                    </w:rPr>
                    <w:t xml:space="preserve"> </w:t>
                  </w:r>
                </w:p>
              </w:tc>
            </w:tr>
            <w:tr w:rsidR="00FC516E" w14:paraId="40A79C6C"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91BE4C" w14:textId="77777777" w:rsidR="00FC516E" w:rsidRDefault="0031407B">
                  <w:pPr>
                    <w:spacing w:after="0" w:line="240" w:lineRule="auto"/>
                    <w:jc w:val="center"/>
                  </w:pPr>
                  <w:r>
                    <w:rPr>
                      <w:rFonts w:eastAsia="Cambria"/>
                      <w:b/>
                      <w:color w:val="000000"/>
                    </w:rPr>
                    <w:lastRenderedPageBreak/>
                    <w:t>4.1.2.5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E343E" w14:textId="77777777" w:rsidR="00FC516E" w:rsidRDefault="0031407B">
                  <w:pPr>
                    <w:spacing w:after="0" w:line="240" w:lineRule="auto"/>
                  </w:pPr>
                  <w:r>
                    <w:rPr>
                      <w:rFonts w:eastAsia="Cambria"/>
                      <w:color w:val="000000"/>
                    </w:rPr>
                    <w:t>Zabezpečuje manažment laboratória, aby boli určené, dokumentované a oznámené zodpovednosti, oprávnenia a vzájomné vzťahy v laboratórnej štruktúre? Je určená/určené  osoba/osoby zodpovedná/zodpovedné za každú laboratórnu funkciu a sú určení zástupcovia kľúčových riadiacich a odborných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6DEB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7A715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5BCBD6" w14:textId="77777777" w:rsidR="00FC516E" w:rsidRDefault="0031407B">
                  <w:pPr>
                    <w:spacing w:after="0" w:line="240" w:lineRule="auto"/>
                  </w:pPr>
                  <w:r>
                    <w:rPr>
                      <w:rFonts w:eastAsia="Cambria"/>
                      <w:b/>
                      <w:color w:val="000000"/>
                    </w:rPr>
                    <w:t xml:space="preserve"> </w:t>
                  </w:r>
                </w:p>
              </w:tc>
            </w:tr>
            <w:tr w:rsidR="00FC516E" w14:paraId="33E2E39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8A03D" w14:textId="77777777" w:rsidR="00FC516E" w:rsidRDefault="0031407B">
                  <w:pPr>
                    <w:spacing w:after="0" w:line="240" w:lineRule="auto"/>
                    <w:jc w:val="center"/>
                  </w:pPr>
                  <w:r>
                    <w:rPr>
                      <w:rFonts w:eastAsia="Cambria"/>
                      <w:b/>
                      <w:color w:val="000000"/>
                      <w:sz w:val="24"/>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984F87" w14:textId="77777777" w:rsidR="00FC516E" w:rsidRDefault="0031407B">
                  <w:pPr>
                    <w:spacing w:after="0" w:line="240" w:lineRule="auto"/>
                  </w:pPr>
                  <w:r>
                    <w:rPr>
                      <w:rFonts w:eastAsia="Cambria"/>
                      <w:b/>
                      <w:color w:val="000000"/>
                      <w:sz w:val="24"/>
                    </w:rPr>
                    <w:t>Komunikácia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FC230"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9849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CA0E7A1" w14:textId="77777777" w:rsidR="00FC516E" w:rsidRDefault="0031407B">
                  <w:pPr>
                    <w:spacing w:after="0" w:line="240" w:lineRule="auto"/>
                  </w:pPr>
                  <w:r>
                    <w:rPr>
                      <w:rFonts w:eastAsia="Cambria"/>
                      <w:b/>
                      <w:color w:val="000000"/>
                    </w:rPr>
                    <w:t xml:space="preserve"> </w:t>
                  </w:r>
                </w:p>
              </w:tc>
            </w:tr>
            <w:tr w:rsidR="00FC516E" w14:paraId="0B5CD3CA"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27C2A" w14:textId="77777777" w:rsidR="00FC516E" w:rsidRDefault="0031407B">
                  <w:pPr>
                    <w:spacing w:after="0" w:line="240" w:lineRule="auto"/>
                    <w:jc w:val="center"/>
                  </w:pPr>
                  <w:r>
                    <w:rPr>
                      <w:rFonts w:eastAsia="Cambria"/>
                      <w:b/>
                      <w:color w:val="000000"/>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A21C57" w14:textId="77777777" w:rsidR="00FC516E" w:rsidRDefault="0031407B">
                  <w:pPr>
                    <w:spacing w:after="0" w:line="240" w:lineRule="auto"/>
                  </w:pPr>
                  <w:r>
                    <w:rPr>
                      <w:rFonts w:eastAsia="Cambria"/>
                      <w:color w:val="000000"/>
                    </w:rPr>
                    <w:t>Má manažment laboratória efektívne nástroje komunikácie s pracovníkmi (pozri aj 4.14.4). Z diskusií a stretnutí  sa vedú a udržiavajú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6219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2FAD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BED0CB" w14:textId="77777777" w:rsidR="00FC516E" w:rsidRDefault="0031407B">
                  <w:pPr>
                    <w:spacing w:after="0" w:line="240" w:lineRule="auto"/>
                  </w:pPr>
                  <w:r>
                    <w:rPr>
                      <w:rFonts w:eastAsia="Cambria"/>
                      <w:b/>
                      <w:color w:val="000000"/>
                    </w:rPr>
                    <w:t xml:space="preserve"> </w:t>
                  </w:r>
                </w:p>
              </w:tc>
            </w:tr>
            <w:tr w:rsidR="00FC516E" w14:paraId="68DABC9E" w14:textId="77777777">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35B046" w14:textId="77777777" w:rsidR="00FC516E" w:rsidRDefault="0031407B">
                  <w:pPr>
                    <w:spacing w:after="0" w:line="240" w:lineRule="auto"/>
                    <w:jc w:val="center"/>
                  </w:pPr>
                  <w:r>
                    <w:rPr>
                      <w:rFonts w:eastAsia="Cambria"/>
                      <w:b/>
                      <w:color w:val="000000"/>
                    </w:rPr>
                    <w:t>4.1.2.6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81046" w14:textId="77777777" w:rsidR="00FC516E" w:rsidRDefault="0031407B">
                  <w:pPr>
                    <w:spacing w:after="0" w:line="240" w:lineRule="auto"/>
                  </w:pPr>
                  <w:r>
                    <w:rPr>
                      <w:rFonts w:eastAsia="Cambria"/>
                      <w:color w:val="000000"/>
                    </w:rPr>
                    <w:t xml:space="preserve">Zabezpečuje manažment laboratória, aby medzi laboratóriom a zainteresovanými stranami boli zavedené vhodné komunikačné procesy a aby sa komunikácia týkala efektivity laboratórnych procesov predanalytickej fázy, vyšetrovacích postupov a </w:t>
                  </w:r>
                  <w:proofErr w:type="spellStart"/>
                  <w:r>
                    <w:rPr>
                      <w:rFonts w:eastAsia="Cambria"/>
                      <w:color w:val="000000"/>
                    </w:rPr>
                    <w:t>postanalytickej</w:t>
                  </w:r>
                  <w:proofErr w:type="spellEnd"/>
                  <w:r>
                    <w:rPr>
                      <w:rFonts w:eastAsia="Cambria"/>
                      <w:color w:val="000000"/>
                    </w:rPr>
                    <w:t xml:space="preserve"> fázy aj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5512A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B9EE4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F80B6B" w14:textId="77777777" w:rsidR="00FC516E" w:rsidRDefault="0031407B">
                  <w:pPr>
                    <w:spacing w:after="0" w:line="240" w:lineRule="auto"/>
                  </w:pPr>
                  <w:r>
                    <w:rPr>
                      <w:rFonts w:eastAsia="Cambria"/>
                      <w:b/>
                      <w:color w:val="000000"/>
                    </w:rPr>
                    <w:t xml:space="preserve"> </w:t>
                  </w:r>
                </w:p>
              </w:tc>
            </w:tr>
            <w:tr w:rsidR="00FC516E" w14:paraId="7D4BD07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82F4CF" w14:textId="77777777" w:rsidR="00FC516E" w:rsidRDefault="0031407B">
                  <w:pPr>
                    <w:spacing w:after="0" w:line="240" w:lineRule="auto"/>
                    <w:jc w:val="center"/>
                  </w:pPr>
                  <w:r>
                    <w:rPr>
                      <w:rFonts w:eastAsia="Cambria"/>
                      <w:b/>
                      <w:color w:val="000000"/>
                      <w:sz w:val="24"/>
                    </w:rPr>
                    <w:t>4.1.2.7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F662E4" w14:textId="77777777" w:rsidR="00FC516E" w:rsidRDefault="0031407B">
                  <w:pPr>
                    <w:spacing w:after="0" w:line="240" w:lineRule="auto"/>
                  </w:pPr>
                  <w:r>
                    <w:rPr>
                      <w:rFonts w:eastAsia="Cambria"/>
                      <w:b/>
                      <w:color w:val="000000"/>
                      <w:sz w:val="24"/>
                    </w:rPr>
                    <w:t>Manažér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3CBFC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65EB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FBC13AE" w14:textId="77777777" w:rsidR="00FC516E" w:rsidRDefault="0031407B">
                  <w:pPr>
                    <w:spacing w:after="0" w:line="240" w:lineRule="auto"/>
                  </w:pPr>
                  <w:r>
                    <w:rPr>
                      <w:rFonts w:eastAsia="Cambria"/>
                      <w:b/>
                      <w:color w:val="000000"/>
                    </w:rPr>
                    <w:t xml:space="preserve"> </w:t>
                  </w:r>
                </w:p>
              </w:tc>
            </w:tr>
            <w:tr w:rsidR="00FC516E" w14:paraId="6130C89E"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88CE9A" w14:textId="77777777" w:rsidR="00FC516E" w:rsidRDefault="0031407B">
                  <w:pPr>
                    <w:spacing w:after="0" w:line="240" w:lineRule="auto"/>
                    <w:jc w:val="center"/>
                  </w:pPr>
                  <w:r>
                    <w:rPr>
                      <w:rFonts w:eastAsia="Cambria"/>
                      <w:b/>
                      <w:color w:val="000000"/>
                      <w:sz w:val="16"/>
                    </w:rPr>
                    <w:t>4.1.2.7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AC97A" w14:textId="77777777" w:rsidR="00FC516E" w:rsidRDefault="0031407B">
                  <w:pPr>
                    <w:spacing w:after="0" w:line="240" w:lineRule="auto"/>
                  </w:pPr>
                  <w:r>
                    <w:rPr>
                      <w:rFonts w:eastAsia="Cambria"/>
                      <w:color w:val="000000"/>
                    </w:rPr>
                    <w:t>Menoval  manažment laboratória manažéra kvality, ktorý bez ohľadu na iné povinnosti  má delegovanú zodpovednosť a oprávnenie: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C03DDD"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21A8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90A5AD" w14:textId="77777777" w:rsidR="00FC516E" w:rsidRDefault="0031407B">
                  <w:pPr>
                    <w:spacing w:after="0" w:line="240" w:lineRule="auto"/>
                  </w:pPr>
                  <w:r>
                    <w:rPr>
                      <w:rFonts w:eastAsia="Cambria"/>
                      <w:b/>
                      <w:color w:val="000000"/>
                    </w:rPr>
                    <w:t xml:space="preserve"> </w:t>
                  </w:r>
                </w:p>
              </w:tc>
            </w:tr>
            <w:tr w:rsidR="00FC516E" w14:paraId="4C424823"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8D4F75"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2E1138" w14:textId="77777777" w:rsidR="00FC516E" w:rsidRDefault="0031407B">
                  <w:pPr>
                    <w:spacing w:after="0" w:line="240" w:lineRule="auto"/>
                  </w:pPr>
                  <w:r>
                    <w:rPr>
                      <w:rFonts w:eastAsia="Cambria"/>
                      <w:color w:val="000000"/>
                    </w:rPr>
                    <w:t>zabezpečiť, aby boli zavedené, implementované a udržiavané procesy potrebné pre 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5789C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4C870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E60B0A" w14:textId="77777777" w:rsidR="00FC516E" w:rsidRDefault="0031407B">
                  <w:pPr>
                    <w:spacing w:after="0" w:line="240" w:lineRule="auto"/>
                  </w:pPr>
                  <w:r>
                    <w:rPr>
                      <w:rFonts w:eastAsia="Cambria"/>
                      <w:b/>
                      <w:color w:val="000000"/>
                    </w:rPr>
                    <w:t xml:space="preserve"> </w:t>
                  </w:r>
                </w:p>
              </w:tc>
            </w:tr>
            <w:tr w:rsidR="00FC516E" w14:paraId="19643A44"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D647D3"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E2CB7" w14:textId="77777777" w:rsidR="00FC516E" w:rsidRDefault="0031407B">
                  <w:pPr>
                    <w:spacing w:after="0" w:line="240" w:lineRule="auto"/>
                  </w:pPr>
                  <w:r>
                    <w:rPr>
                      <w:rFonts w:eastAsia="Cambria"/>
                      <w:color w:val="000000"/>
                    </w:rPr>
                    <w:t>Oznamovať  laboratórnemu manažmentu, ktorý je na úrovni, na ktorej sa prijímajú rozhodnutia o politike laboratória, cieľoch a zdrojoch, o výkonnosti systému manažérstva kvality a akýchkoľvek potrebách na zlepšenie?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5631C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FD20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3E9BF7E" w14:textId="77777777" w:rsidR="00FC516E" w:rsidRDefault="0031407B">
                  <w:pPr>
                    <w:spacing w:after="0" w:line="240" w:lineRule="auto"/>
                  </w:pPr>
                  <w:r>
                    <w:rPr>
                      <w:rFonts w:eastAsia="Cambria"/>
                      <w:b/>
                      <w:color w:val="000000"/>
                    </w:rPr>
                    <w:t xml:space="preserve"> </w:t>
                  </w:r>
                </w:p>
              </w:tc>
            </w:tr>
            <w:tr w:rsidR="00FC516E" w14:paraId="6BF38E9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1BEEFD"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AC20CD" w14:textId="77777777" w:rsidR="00FC516E" w:rsidRDefault="0031407B">
                  <w:pPr>
                    <w:spacing w:after="0" w:line="240" w:lineRule="auto"/>
                  </w:pPr>
                  <w:r>
                    <w:rPr>
                      <w:rFonts w:eastAsia="Cambria"/>
                      <w:color w:val="000000"/>
                    </w:rPr>
                    <w:t>zabezpečovať podporu uvedomovania si potrieb a požiadaviek používateľov zo strany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7317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58E70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CA408D4" w14:textId="77777777" w:rsidR="00FC516E" w:rsidRDefault="0031407B">
                  <w:pPr>
                    <w:spacing w:after="0" w:line="240" w:lineRule="auto"/>
                  </w:pPr>
                  <w:r>
                    <w:rPr>
                      <w:rFonts w:eastAsia="Cambria"/>
                      <w:b/>
                      <w:color w:val="000000"/>
                    </w:rPr>
                    <w:t xml:space="preserve"> </w:t>
                  </w:r>
                </w:p>
              </w:tc>
            </w:tr>
            <w:tr w:rsidR="00FC516E" w14:paraId="480720ED"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79B1640E" w14:textId="77777777" w:rsidR="00FC516E" w:rsidRDefault="0031407B">
                  <w:pPr>
                    <w:spacing w:after="0" w:line="240" w:lineRule="auto"/>
                    <w:jc w:val="center"/>
                  </w:pPr>
                  <w:r>
                    <w:rPr>
                      <w:rFonts w:eastAsia="Cambria"/>
                      <w:color w:val="000000"/>
                    </w:rPr>
                    <w:t xml:space="preserve"> </w:t>
                  </w:r>
                </w:p>
              </w:tc>
              <w:tc>
                <w:tcPr>
                  <w:tcW w:w="5495" w:type="dxa"/>
                  <w:tcBorders>
                    <w:top w:val="nil"/>
                    <w:left w:val="nil"/>
                    <w:bottom w:val="nil"/>
                    <w:right w:val="nil"/>
                  </w:tcBorders>
                  <w:tcMar>
                    <w:top w:w="39" w:type="dxa"/>
                    <w:left w:w="39" w:type="dxa"/>
                    <w:bottom w:w="39" w:type="dxa"/>
                    <w:right w:w="39" w:type="dxa"/>
                  </w:tcMar>
                  <w:vAlign w:val="center"/>
                </w:tcPr>
                <w:p w14:paraId="25587861" w14:textId="77777777" w:rsidR="00FC516E" w:rsidRDefault="0031407B">
                  <w:pPr>
                    <w:spacing w:after="0" w:line="240" w:lineRule="auto"/>
                  </w:pPr>
                  <w:r>
                    <w:rPr>
                      <w:rFonts w:eastAsia="Cambria"/>
                      <w:color w:val="000000"/>
                    </w:rPr>
                    <w:t xml:space="preserve"> </w:t>
                  </w:r>
                </w:p>
              </w:tc>
              <w:tc>
                <w:tcPr>
                  <w:tcW w:w="517" w:type="dxa"/>
                  <w:tcBorders>
                    <w:top w:val="nil"/>
                    <w:left w:val="nil"/>
                    <w:bottom w:val="nil"/>
                    <w:right w:val="nil"/>
                  </w:tcBorders>
                  <w:tcMar>
                    <w:top w:w="39" w:type="dxa"/>
                    <w:left w:w="39" w:type="dxa"/>
                    <w:bottom w:w="39" w:type="dxa"/>
                    <w:right w:w="39" w:type="dxa"/>
                  </w:tcMar>
                  <w:vAlign w:val="center"/>
                </w:tcPr>
                <w:p w14:paraId="4E0EEE7D" w14:textId="77777777" w:rsidR="00FC516E" w:rsidRDefault="0031407B">
                  <w:pPr>
                    <w:spacing w:after="0" w:line="240" w:lineRule="auto"/>
                    <w:jc w:val="center"/>
                  </w:pPr>
                  <w:r>
                    <w:rPr>
                      <w:rFonts w:ascii="Times New Roman" w:hAnsi="Times New Roman"/>
                      <w:b/>
                      <w:color w:val="000000"/>
                      <w:sz w:val="24"/>
                    </w:rPr>
                    <w:t xml:space="preserve"> </w:t>
                  </w:r>
                </w:p>
              </w:tc>
              <w:tc>
                <w:tcPr>
                  <w:tcW w:w="517" w:type="dxa"/>
                  <w:tcBorders>
                    <w:top w:val="nil"/>
                    <w:left w:val="nil"/>
                    <w:bottom w:val="nil"/>
                    <w:right w:val="nil"/>
                  </w:tcBorders>
                  <w:tcMar>
                    <w:top w:w="39" w:type="dxa"/>
                    <w:left w:w="39" w:type="dxa"/>
                    <w:bottom w:w="39" w:type="dxa"/>
                    <w:right w:w="39" w:type="dxa"/>
                  </w:tcMar>
                  <w:vAlign w:val="center"/>
                </w:tcPr>
                <w:p w14:paraId="2DE015AA" w14:textId="77777777" w:rsidR="00FC516E" w:rsidRDefault="0031407B">
                  <w:pPr>
                    <w:spacing w:after="0" w:line="240" w:lineRule="auto"/>
                    <w:jc w:val="center"/>
                  </w:pPr>
                  <w:r>
                    <w:rPr>
                      <w:rFonts w:ascii="Times New Roman" w:hAnsi="Times New Roman"/>
                      <w:b/>
                      <w:color w:val="000000"/>
                      <w:sz w:val="24"/>
                    </w:rPr>
                    <w:t xml:space="preserve"> </w:t>
                  </w:r>
                </w:p>
              </w:tc>
              <w:tc>
                <w:tcPr>
                  <w:tcW w:w="2092" w:type="dxa"/>
                  <w:tcBorders>
                    <w:top w:val="nil"/>
                    <w:left w:val="nil"/>
                    <w:bottom w:val="nil"/>
                    <w:right w:val="nil"/>
                  </w:tcBorders>
                  <w:tcMar>
                    <w:top w:w="39" w:type="dxa"/>
                    <w:left w:w="39" w:type="dxa"/>
                    <w:bottom w:w="39" w:type="dxa"/>
                    <w:right w:w="39" w:type="dxa"/>
                  </w:tcMar>
                </w:tcPr>
                <w:p w14:paraId="08ABF5F3" w14:textId="77777777" w:rsidR="00FC516E" w:rsidRDefault="0031407B">
                  <w:pPr>
                    <w:spacing w:after="0" w:line="240" w:lineRule="auto"/>
                  </w:pPr>
                  <w:r>
                    <w:rPr>
                      <w:rFonts w:eastAsia="Cambria"/>
                      <w:b/>
                      <w:color w:val="000000"/>
                    </w:rPr>
                    <w:t xml:space="preserve"> </w:t>
                  </w:r>
                </w:p>
              </w:tc>
            </w:tr>
            <w:tr w:rsidR="00FC516E" w14:paraId="35209D93"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870009" w14:textId="77777777" w:rsidR="00FC516E" w:rsidRDefault="0031407B">
                  <w:pPr>
                    <w:spacing w:after="0" w:line="240" w:lineRule="auto"/>
                    <w:jc w:val="center"/>
                  </w:pPr>
                  <w:r>
                    <w:rPr>
                      <w:rFonts w:eastAsia="Cambria"/>
                      <w:b/>
                      <w:color w:val="000000"/>
                      <w:sz w:val="28"/>
                    </w:rPr>
                    <w:t>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192E3D" w14:textId="77777777" w:rsidR="00FC516E" w:rsidRDefault="0031407B">
                  <w:pPr>
                    <w:spacing w:after="0" w:line="240" w:lineRule="auto"/>
                  </w:pPr>
                  <w:r>
                    <w:rPr>
                      <w:rFonts w:eastAsia="Cambria"/>
                      <w:b/>
                      <w:color w:val="000000"/>
                      <w:sz w:val="28"/>
                    </w:rPr>
                    <w:t>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0FB341"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5C76F7"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CBDF7" w14:textId="77777777" w:rsidR="00FC516E" w:rsidRDefault="0031407B">
                  <w:pPr>
                    <w:spacing w:after="0" w:line="240" w:lineRule="auto"/>
                    <w:jc w:val="center"/>
                  </w:pPr>
                  <w:r>
                    <w:rPr>
                      <w:rFonts w:eastAsia="Cambria"/>
                      <w:b/>
                      <w:color w:val="000000"/>
                    </w:rPr>
                    <w:t>Poznámka */</w:t>
                  </w:r>
                </w:p>
              </w:tc>
            </w:tr>
            <w:tr w:rsidR="00FC516E" w14:paraId="2518FBAA"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9D902" w14:textId="77777777" w:rsidR="00FC516E" w:rsidRDefault="0031407B">
                  <w:pPr>
                    <w:spacing w:after="0" w:line="240" w:lineRule="auto"/>
                    <w:jc w:val="center"/>
                  </w:pPr>
                  <w:r>
                    <w:rPr>
                      <w:rFonts w:eastAsia="Cambria"/>
                      <w:b/>
                      <w:color w:val="000000"/>
                      <w:sz w:val="24"/>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16FBF2" w14:textId="77777777" w:rsidR="00FC516E" w:rsidRDefault="0031407B">
                  <w:pPr>
                    <w:spacing w:after="0" w:line="240" w:lineRule="auto"/>
                  </w:pPr>
                  <w:r>
                    <w:rPr>
                      <w:rFonts w:eastAsia="Cambria"/>
                      <w:b/>
                      <w:color w:val="000000"/>
                      <w:sz w:val="24"/>
                    </w:rPr>
                    <w:t>Všeobecné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CC1AB3"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29302D"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29FE98" w14:textId="77777777" w:rsidR="00FC516E" w:rsidRDefault="0031407B">
                  <w:pPr>
                    <w:spacing w:after="0" w:line="240" w:lineRule="auto"/>
                  </w:pPr>
                  <w:r>
                    <w:rPr>
                      <w:rFonts w:eastAsia="Cambria"/>
                      <w:b/>
                      <w:color w:val="000000"/>
                    </w:rPr>
                    <w:t xml:space="preserve"> </w:t>
                  </w:r>
                </w:p>
              </w:tc>
            </w:tr>
            <w:tr w:rsidR="00FC516E" w14:paraId="2B599D14"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B788E" w14:textId="77777777" w:rsidR="00FC516E" w:rsidRDefault="0031407B">
                  <w:pPr>
                    <w:spacing w:after="0" w:line="240" w:lineRule="auto"/>
                    <w:jc w:val="center"/>
                  </w:pPr>
                  <w:r>
                    <w:rPr>
                      <w:rFonts w:eastAsia="Cambria"/>
                      <w:b/>
                      <w:color w:val="000000"/>
                      <w:sz w:val="16"/>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CCCA95" w14:textId="77777777" w:rsidR="00FC516E" w:rsidRDefault="0031407B">
                  <w:pPr>
                    <w:spacing w:after="0" w:line="240" w:lineRule="auto"/>
                  </w:pPr>
                  <w:r>
                    <w:rPr>
                      <w:rFonts w:eastAsia="Cambria"/>
                      <w:color w:val="000000"/>
                    </w:rPr>
                    <w:t xml:space="preserve">Je založený systém manažérstva kvality na integrácii všetkých procesov, ktoré sú potrebné, aby sa plnili ciele a politika kvality, ako aj potreby a požiadavky užívateľov?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849EA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C7557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027A109" w14:textId="77777777" w:rsidR="00FC516E" w:rsidRDefault="0031407B">
                  <w:pPr>
                    <w:spacing w:after="0" w:line="240" w:lineRule="auto"/>
                  </w:pPr>
                  <w:r>
                    <w:rPr>
                      <w:rFonts w:eastAsia="Cambria"/>
                      <w:b/>
                      <w:color w:val="000000"/>
                    </w:rPr>
                    <w:t xml:space="preserve"> </w:t>
                  </w:r>
                </w:p>
              </w:tc>
            </w:tr>
            <w:tr w:rsidR="00FC516E" w14:paraId="76A4339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BD4B2" w14:textId="77777777" w:rsidR="00FC516E" w:rsidRDefault="0031407B">
                  <w:pPr>
                    <w:spacing w:after="0" w:line="240" w:lineRule="auto"/>
                    <w:jc w:val="center"/>
                  </w:pPr>
                  <w:r>
                    <w:rPr>
                      <w:rFonts w:eastAsia="Cambria"/>
                      <w:b/>
                      <w:color w:val="000000"/>
                      <w:sz w:val="16"/>
                    </w:rPr>
                    <w:t>4.2.1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B6EA2" w14:textId="77777777" w:rsidR="00FC516E" w:rsidRDefault="0031407B">
                  <w:pPr>
                    <w:spacing w:after="0" w:line="240" w:lineRule="auto"/>
                  </w:pPr>
                  <w:r>
                    <w:rPr>
                      <w:rFonts w:eastAsia="Cambria"/>
                      <w:color w:val="000000"/>
                    </w:rPr>
                    <w:t>Má laboratórium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FF8A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52A9D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4A2CC4" w14:textId="77777777" w:rsidR="00FC516E" w:rsidRDefault="0031407B">
                  <w:pPr>
                    <w:spacing w:after="0" w:line="240" w:lineRule="auto"/>
                  </w:pPr>
                  <w:r>
                    <w:rPr>
                      <w:rFonts w:eastAsia="Cambria"/>
                      <w:b/>
                      <w:color w:val="000000"/>
                    </w:rPr>
                    <w:t xml:space="preserve"> </w:t>
                  </w:r>
                </w:p>
              </w:tc>
            </w:tr>
            <w:tr w:rsidR="00FC516E" w14:paraId="63C59A9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5D1B21"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E675A9" w14:textId="77777777" w:rsidR="00FC516E" w:rsidRDefault="0031407B">
                  <w:pPr>
                    <w:spacing w:after="0" w:line="240" w:lineRule="auto"/>
                  </w:pPr>
                  <w:r>
                    <w:rPr>
                      <w:rFonts w:eastAsia="Cambria"/>
                      <w:color w:val="000000"/>
                    </w:rPr>
                    <w:t>určené procesy, ktoré sú potrebné pre systém manažérstva kvality a zabezpečuje ich aplikáciu v laboratóriu?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CC8D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F1778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6847D3E" w14:textId="77777777" w:rsidR="00FC516E" w:rsidRDefault="0031407B">
                  <w:pPr>
                    <w:spacing w:after="0" w:line="240" w:lineRule="auto"/>
                  </w:pPr>
                  <w:r>
                    <w:rPr>
                      <w:rFonts w:eastAsia="Cambria"/>
                      <w:b/>
                      <w:color w:val="000000"/>
                    </w:rPr>
                    <w:t xml:space="preserve"> </w:t>
                  </w:r>
                </w:p>
              </w:tc>
            </w:tr>
            <w:tr w:rsidR="00FC516E" w14:paraId="13A341A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C9C391"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606A8B" w14:textId="77777777" w:rsidR="00FC516E" w:rsidRDefault="0031407B">
                  <w:pPr>
                    <w:spacing w:after="0" w:line="240" w:lineRule="auto"/>
                  </w:pPr>
                  <w:r>
                    <w:rPr>
                      <w:rFonts w:eastAsia="Cambria"/>
                      <w:color w:val="000000"/>
                    </w:rPr>
                    <w:t>určenú sekvenciu a interakciu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E41A4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D20AF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FA628C" w14:textId="77777777" w:rsidR="00FC516E" w:rsidRDefault="0031407B">
                  <w:pPr>
                    <w:spacing w:after="0" w:line="240" w:lineRule="auto"/>
                  </w:pPr>
                  <w:r>
                    <w:rPr>
                      <w:rFonts w:eastAsia="Cambria"/>
                      <w:b/>
                      <w:color w:val="000000"/>
                    </w:rPr>
                    <w:t xml:space="preserve"> </w:t>
                  </w:r>
                </w:p>
              </w:tc>
            </w:tr>
            <w:tr w:rsidR="00FC516E" w14:paraId="14022AE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B086C" w14:textId="77777777" w:rsidR="00FC516E" w:rsidRDefault="0031407B">
                  <w:pPr>
                    <w:spacing w:after="0" w:line="240" w:lineRule="auto"/>
                    <w:jc w:val="center"/>
                  </w:pPr>
                  <w:r>
                    <w:rPr>
                      <w:rFonts w:eastAsia="Cambria"/>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1F0621" w14:textId="77777777" w:rsidR="00FC516E" w:rsidRDefault="0031407B">
                  <w:pPr>
                    <w:spacing w:after="0" w:line="240" w:lineRule="auto"/>
                  </w:pPr>
                  <w:r>
                    <w:rPr>
                      <w:rFonts w:eastAsia="Cambria"/>
                      <w:color w:val="000000"/>
                    </w:rPr>
                    <w:t>určené kritériá a metódy,  ktoré sú potrebné na to, aby realizácia aj kontrola týchto procesov boli účinné?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AF33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92171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8BD1F3" w14:textId="77777777" w:rsidR="00FC516E" w:rsidRDefault="0031407B">
                  <w:pPr>
                    <w:spacing w:after="0" w:line="240" w:lineRule="auto"/>
                  </w:pPr>
                  <w:r>
                    <w:rPr>
                      <w:rFonts w:eastAsia="Cambria"/>
                      <w:b/>
                      <w:color w:val="000000"/>
                    </w:rPr>
                    <w:t xml:space="preserve"> </w:t>
                  </w:r>
                </w:p>
              </w:tc>
            </w:tr>
            <w:tr w:rsidR="00FC516E" w14:paraId="6CCDE75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4884E" w14:textId="77777777" w:rsidR="00FC516E" w:rsidRDefault="0031407B">
                  <w:pPr>
                    <w:spacing w:after="0" w:line="240" w:lineRule="auto"/>
                    <w:jc w:val="center"/>
                  </w:pPr>
                  <w:r>
                    <w:rPr>
                      <w:rFonts w:eastAsia="Cambria"/>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DEE81" w14:textId="77777777" w:rsidR="00FC516E" w:rsidRDefault="0031407B">
                  <w:pPr>
                    <w:spacing w:after="0" w:line="240" w:lineRule="auto"/>
                  </w:pPr>
                  <w:r>
                    <w:rPr>
                      <w:rFonts w:eastAsia="Cambria"/>
                      <w:color w:val="000000"/>
                    </w:rPr>
                    <w:t>zabezpečenú  dostupnosť zdrojov a informácií,  ktoré sú potrebné na podporu činnosti a monitorovanie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93A05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7BA69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6B1C48C" w14:textId="77777777" w:rsidR="00FC516E" w:rsidRDefault="0031407B">
                  <w:pPr>
                    <w:spacing w:after="0" w:line="240" w:lineRule="auto"/>
                  </w:pPr>
                  <w:r>
                    <w:rPr>
                      <w:rFonts w:eastAsia="Cambria"/>
                      <w:b/>
                      <w:color w:val="000000"/>
                    </w:rPr>
                    <w:t xml:space="preserve"> </w:t>
                  </w:r>
                </w:p>
              </w:tc>
            </w:tr>
            <w:tr w:rsidR="00FC516E" w14:paraId="6F91248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16640" w14:textId="77777777" w:rsidR="00FC516E" w:rsidRDefault="0031407B">
                  <w:pPr>
                    <w:spacing w:after="0" w:line="240" w:lineRule="auto"/>
                    <w:jc w:val="center"/>
                  </w:pPr>
                  <w:r>
                    <w:rPr>
                      <w:rFonts w:eastAsia="Cambria"/>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2C7726" w14:textId="77777777" w:rsidR="00FC516E" w:rsidRDefault="0031407B">
                  <w:pPr>
                    <w:spacing w:after="0" w:line="240" w:lineRule="auto"/>
                  </w:pPr>
                  <w:r>
                    <w:rPr>
                      <w:rFonts w:eastAsia="Cambria"/>
                      <w:color w:val="000000"/>
                    </w:rPr>
                    <w:t>monitoruje a hodnotí tieto procesy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E3B4B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99788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CB1798E" w14:textId="77777777" w:rsidR="00FC516E" w:rsidRDefault="0031407B">
                  <w:pPr>
                    <w:spacing w:after="0" w:line="240" w:lineRule="auto"/>
                  </w:pPr>
                  <w:r>
                    <w:rPr>
                      <w:rFonts w:eastAsia="Cambria"/>
                      <w:b/>
                      <w:color w:val="000000"/>
                    </w:rPr>
                    <w:t xml:space="preserve"> </w:t>
                  </w:r>
                </w:p>
              </w:tc>
            </w:tr>
            <w:tr w:rsidR="00FC516E" w14:paraId="281C003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28D08" w14:textId="77777777" w:rsidR="00FC516E" w:rsidRDefault="0031407B">
                  <w:pPr>
                    <w:spacing w:after="0" w:line="240" w:lineRule="auto"/>
                    <w:jc w:val="center"/>
                  </w:pPr>
                  <w:r>
                    <w:rPr>
                      <w:rFonts w:eastAsia="Cambria"/>
                      <w:b/>
                      <w:color w:val="000000"/>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944D8" w14:textId="77777777" w:rsidR="00FC516E" w:rsidRDefault="0031407B">
                  <w:pPr>
                    <w:spacing w:after="0" w:line="240" w:lineRule="auto"/>
                  </w:pPr>
                  <w:r>
                    <w:rPr>
                      <w:rFonts w:eastAsia="Cambria"/>
                      <w:color w:val="000000"/>
                    </w:rPr>
                    <w:t>implementuje  činnosti potrebné na dosiahnutie plánovaných výsledkov a kontinuálne zlepšovanie týchto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B3039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E5C2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3420DE6" w14:textId="77777777" w:rsidR="00FC516E" w:rsidRDefault="0031407B">
                  <w:pPr>
                    <w:spacing w:after="0" w:line="240" w:lineRule="auto"/>
                  </w:pPr>
                  <w:r>
                    <w:rPr>
                      <w:rFonts w:eastAsia="Cambria"/>
                      <w:b/>
                      <w:color w:val="000000"/>
                    </w:rPr>
                    <w:t xml:space="preserve"> </w:t>
                  </w:r>
                </w:p>
              </w:tc>
            </w:tr>
            <w:tr w:rsidR="00FC516E" w14:paraId="5E75071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0A7F3" w14:textId="77777777" w:rsidR="00FC516E" w:rsidRDefault="0031407B">
                  <w:pPr>
                    <w:spacing w:after="0" w:line="240" w:lineRule="auto"/>
                    <w:jc w:val="center"/>
                  </w:pPr>
                  <w:r>
                    <w:rPr>
                      <w:rFonts w:eastAsia="Cambria"/>
                      <w:b/>
                      <w:color w:val="000000"/>
                      <w:sz w:val="24"/>
                    </w:rPr>
                    <w:t>4.2.2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8060C" w14:textId="77777777" w:rsidR="00FC516E" w:rsidRDefault="0031407B">
                  <w:pPr>
                    <w:spacing w:after="0" w:line="240" w:lineRule="auto"/>
                  </w:pPr>
                  <w:r>
                    <w:rPr>
                      <w:rFonts w:eastAsia="Cambria"/>
                      <w:b/>
                      <w:color w:val="000000"/>
                      <w:sz w:val="24"/>
                    </w:rPr>
                    <w:t>Požiadavky na dokumentáciu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CBC00"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1503F9"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46353B" w14:textId="77777777" w:rsidR="00FC516E" w:rsidRDefault="0031407B">
                  <w:pPr>
                    <w:spacing w:after="0" w:line="240" w:lineRule="auto"/>
                  </w:pPr>
                  <w:r>
                    <w:rPr>
                      <w:rFonts w:eastAsia="Cambria"/>
                      <w:b/>
                      <w:color w:val="000000"/>
                    </w:rPr>
                    <w:t xml:space="preserve"> </w:t>
                  </w:r>
                </w:p>
              </w:tc>
            </w:tr>
            <w:tr w:rsidR="00FC516E" w14:paraId="38FE3C0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E5526" w14:textId="77777777" w:rsidR="00FC516E" w:rsidRDefault="0031407B">
                  <w:pPr>
                    <w:spacing w:after="0" w:line="240" w:lineRule="auto"/>
                    <w:jc w:val="center"/>
                  </w:pPr>
                  <w:r>
                    <w:rPr>
                      <w:rFonts w:eastAsia="Cambria"/>
                      <w:b/>
                      <w:color w:val="000000"/>
                      <w:sz w:val="24"/>
                    </w:rPr>
                    <w:t>4.2.2.1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57171"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4DBF5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2246D"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2C4FCD" w14:textId="77777777" w:rsidR="00FC516E" w:rsidRDefault="0031407B">
                  <w:pPr>
                    <w:spacing w:after="0" w:line="240" w:lineRule="auto"/>
                  </w:pPr>
                  <w:r>
                    <w:rPr>
                      <w:rFonts w:eastAsia="Cambria"/>
                      <w:b/>
                      <w:color w:val="000000"/>
                    </w:rPr>
                    <w:t xml:space="preserve"> </w:t>
                  </w:r>
                </w:p>
              </w:tc>
            </w:tr>
            <w:tr w:rsidR="00FC516E" w14:paraId="797BB9E7"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16FC6" w14:textId="77777777" w:rsidR="00FC516E" w:rsidRDefault="0031407B">
                  <w:pPr>
                    <w:spacing w:after="0" w:line="240" w:lineRule="auto"/>
                    <w:jc w:val="center"/>
                  </w:pPr>
                  <w:r>
                    <w:rPr>
                      <w:rFonts w:eastAsia="Cambria"/>
                      <w:b/>
                      <w:color w:val="000000"/>
                    </w:rPr>
                    <w:t>4.2.2.1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39BE3F" w14:textId="77777777" w:rsidR="00FC516E" w:rsidRDefault="0031407B">
                  <w:pPr>
                    <w:spacing w:after="0" w:line="240" w:lineRule="auto"/>
                  </w:pPr>
                  <w:r>
                    <w:rPr>
                      <w:rFonts w:eastAsia="Cambria"/>
                      <w:color w:val="000000"/>
                    </w:rPr>
                    <w:t>Obsahuje dokumentácia systému manažérstva kvality nasledovné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443D05"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E5C34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68077AB" w14:textId="77777777" w:rsidR="00FC516E" w:rsidRDefault="0031407B">
                  <w:pPr>
                    <w:spacing w:after="0" w:line="240" w:lineRule="auto"/>
                  </w:pPr>
                  <w:r>
                    <w:rPr>
                      <w:rFonts w:eastAsia="Cambria"/>
                      <w:b/>
                      <w:color w:val="000000"/>
                    </w:rPr>
                    <w:t xml:space="preserve"> </w:t>
                  </w:r>
                </w:p>
              </w:tc>
            </w:tr>
            <w:tr w:rsidR="00FC516E" w14:paraId="53171E7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7CA82" w14:textId="77777777" w:rsidR="00FC516E" w:rsidRDefault="0031407B">
                  <w:pPr>
                    <w:spacing w:after="0" w:line="240" w:lineRule="auto"/>
                    <w:jc w:val="center"/>
                  </w:pPr>
                  <w:r>
                    <w:rPr>
                      <w:rFonts w:eastAsia="Cambria"/>
                      <w:b/>
                      <w:color w:val="000000"/>
                      <w:sz w:val="16"/>
                    </w:rPr>
                    <w:lastRenderedPageBreak/>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08CCE" w14:textId="77777777" w:rsidR="00FC516E" w:rsidRDefault="0031407B">
                  <w:pPr>
                    <w:spacing w:after="0" w:line="240" w:lineRule="auto"/>
                  </w:pPr>
                  <w:r>
                    <w:rPr>
                      <w:rFonts w:eastAsia="Cambria"/>
                      <w:color w:val="000000"/>
                    </w:rPr>
                    <w:t>vyhlásenia o politike kvality (pozri 4.1.2.3) a o cieľoch kvality (pozri 4.1.2.4)?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66A1C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98BE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586492" w14:textId="77777777" w:rsidR="00FC516E" w:rsidRDefault="0031407B">
                  <w:pPr>
                    <w:spacing w:after="0" w:line="240" w:lineRule="auto"/>
                  </w:pPr>
                  <w:r>
                    <w:rPr>
                      <w:rFonts w:eastAsia="Cambria"/>
                      <w:b/>
                      <w:color w:val="000000"/>
                    </w:rPr>
                    <w:t xml:space="preserve"> </w:t>
                  </w:r>
                </w:p>
              </w:tc>
            </w:tr>
            <w:tr w:rsidR="00FC516E" w14:paraId="0CEE4C3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F88483"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0061CB" w14:textId="77777777" w:rsidR="00FC516E" w:rsidRDefault="0031407B">
                  <w:pPr>
                    <w:spacing w:after="0" w:line="240" w:lineRule="auto"/>
                  </w:pPr>
                  <w:r>
                    <w:rPr>
                      <w:rFonts w:eastAsia="Cambria"/>
                      <w:color w:val="000000"/>
                    </w:rPr>
                    <w:t>príručku kvality (pozri 4.2.2.2)?</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4782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72F82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A653EB" w14:textId="77777777" w:rsidR="00FC516E" w:rsidRDefault="0031407B">
                  <w:pPr>
                    <w:spacing w:after="0" w:line="240" w:lineRule="auto"/>
                  </w:pPr>
                  <w:r>
                    <w:rPr>
                      <w:rFonts w:eastAsia="Cambria"/>
                      <w:b/>
                      <w:color w:val="000000"/>
                    </w:rPr>
                    <w:t xml:space="preserve"> </w:t>
                  </w:r>
                </w:p>
              </w:tc>
            </w:tr>
            <w:tr w:rsidR="00FC516E" w14:paraId="177A8E8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EEBEC3" w14:textId="77777777" w:rsidR="00FC516E" w:rsidRDefault="0031407B">
                  <w:pPr>
                    <w:spacing w:after="0" w:line="240" w:lineRule="auto"/>
                    <w:jc w:val="center"/>
                  </w:pPr>
                  <w:r>
                    <w:rPr>
                      <w:rFonts w:eastAsia="Cambria"/>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18FE14" w14:textId="77777777" w:rsidR="00FC516E" w:rsidRDefault="0031407B">
                  <w:pPr>
                    <w:spacing w:after="0" w:line="240" w:lineRule="auto"/>
                  </w:pPr>
                  <w:r>
                    <w:rPr>
                      <w:rFonts w:eastAsia="Cambria"/>
                      <w:color w:val="000000"/>
                    </w:rPr>
                    <w:t>postupy a záznamy požadované touto medzinárodnou normou?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D82AC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EE8C4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896F2B" w14:textId="77777777" w:rsidR="00FC516E" w:rsidRDefault="0031407B">
                  <w:pPr>
                    <w:spacing w:after="0" w:line="240" w:lineRule="auto"/>
                  </w:pPr>
                  <w:r>
                    <w:rPr>
                      <w:rFonts w:eastAsia="Cambria"/>
                      <w:b/>
                      <w:color w:val="000000"/>
                    </w:rPr>
                    <w:t xml:space="preserve"> </w:t>
                  </w:r>
                </w:p>
              </w:tc>
            </w:tr>
            <w:tr w:rsidR="00FC516E" w14:paraId="0A9C409D"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B9A216" w14:textId="77777777" w:rsidR="00FC516E" w:rsidRDefault="0031407B">
                  <w:pPr>
                    <w:spacing w:after="0" w:line="240" w:lineRule="auto"/>
                    <w:jc w:val="center"/>
                  </w:pPr>
                  <w:r>
                    <w:rPr>
                      <w:rFonts w:eastAsia="Cambria"/>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BFAD0" w14:textId="77777777" w:rsidR="00FC516E" w:rsidRDefault="0031407B">
                  <w:pPr>
                    <w:spacing w:after="0" w:line="240" w:lineRule="auto"/>
                  </w:pPr>
                  <w:r>
                    <w:rPr>
                      <w:rFonts w:eastAsia="Cambria"/>
                      <w:color w:val="000000"/>
                    </w:rPr>
                    <w:t>dokumenty a záznamy (pozri 4.13) určené laboratóriom na zabezpečenie efektívneho plánovania, činnosti a kontroly svojich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1C8B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1DF57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5DA554" w14:textId="77777777" w:rsidR="00FC516E" w:rsidRDefault="0031407B">
                  <w:pPr>
                    <w:spacing w:after="0" w:line="240" w:lineRule="auto"/>
                  </w:pPr>
                  <w:r>
                    <w:rPr>
                      <w:rFonts w:eastAsia="Cambria"/>
                      <w:b/>
                      <w:color w:val="000000"/>
                    </w:rPr>
                    <w:t xml:space="preserve"> </w:t>
                  </w:r>
                </w:p>
              </w:tc>
            </w:tr>
            <w:tr w:rsidR="00FC516E" w14:paraId="420D76A2"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678A3F" w14:textId="77777777" w:rsidR="00FC516E" w:rsidRDefault="0031407B">
                  <w:pPr>
                    <w:spacing w:after="0" w:line="240" w:lineRule="auto"/>
                    <w:jc w:val="center"/>
                  </w:pPr>
                  <w:r>
                    <w:rPr>
                      <w:rFonts w:eastAsia="Cambria"/>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2F6A1A" w14:textId="77777777" w:rsidR="00FC516E" w:rsidRDefault="0031407B">
                  <w:pPr>
                    <w:spacing w:after="0" w:line="240" w:lineRule="auto"/>
                  </w:pPr>
                  <w:r>
                    <w:rPr>
                      <w:rFonts w:eastAsia="Cambria"/>
                      <w:color w:val="000000"/>
                    </w:rPr>
                    <w:t>kópie aplikovateľných smerníc, noriem a iných normatívnych dokumentov?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651C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7BC2B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EAB423" w14:textId="77777777" w:rsidR="00FC516E" w:rsidRDefault="0031407B">
                  <w:pPr>
                    <w:spacing w:after="0" w:line="240" w:lineRule="auto"/>
                  </w:pPr>
                  <w:r>
                    <w:rPr>
                      <w:rFonts w:eastAsia="Cambria"/>
                      <w:b/>
                      <w:color w:val="000000"/>
                    </w:rPr>
                    <w:t xml:space="preserve"> </w:t>
                  </w:r>
                </w:p>
              </w:tc>
            </w:tr>
            <w:tr w:rsidR="00FC516E" w14:paraId="76B645E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8D0F7A" w14:textId="77777777" w:rsidR="00FC516E" w:rsidRDefault="0031407B">
                  <w:pPr>
                    <w:spacing w:after="0" w:line="240" w:lineRule="auto"/>
                    <w:jc w:val="center"/>
                  </w:pPr>
                  <w:r>
                    <w:rPr>
                      <w:rFonts w:eastAsia="Cambria"/>
                      <w:b/>
                      <w:color w:val="000000"/>
                      <w:sz w:val="24"/>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978101" w14:textId="77777777" w:rsidR="00FC516E" w:rsidRDefault="0031407B">
                  <w:pPr>
                    <w:spacing w:after="0" w:line="240" w:lineRule="auto"/>
                  </w:pPr>
                  <w:r>
                    <w:rPr>
                      <w:rFonts w:eastAsia="Cambria"/>
                      <w:b/>
                      <w:color w:val="000000"/>
                      <w:sz w:val="24"/>
                    </w:rPr>
                    <w:t>Príručka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3CDA5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1AA7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45E6DB" w14:textId="77777777" w:rsidR="00FC516E" w:rsidRDefault="0031407B">
                  <w:pPr>
                    <w:spacing w:after="0" w:line="240" w:lineRule="auto"/>
                  </w:pPr>
                  <w:r>
                    <w:rPr>
                      <w:rFonts w:eastAsia="Cambria"/>
                      <w:b/>
                      <w:color w:val="000000"/>
                    </w:rPr>
                    <w:t xml:space="preserve"> </w:t>
                  </w:r>
                </w:p>
              </w:tc>
            </w:tr>
            <w:tr w:rsidR="00FC516E" w14:paraId="3D69B45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A4DA21" w14:textId="77777777" w:rsidR="00FC516E" w:rsidRDefault="0031407B">
                  <w:pPr>
                    <w:spacing w:after="0" w:line="240" w:lineRule="auto"/>
                    <w:jc w:val="center"/>
                  </w:pPr>
                  <w:r>
                    <w:rPr>
                      <w:rFonts w:eastAsia="Cambria"/>
                      <w:b/>
                      <w:color w:val="000000"/>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0FFC6" w14:textId="77777777" w:rsidR="00FC516E" w:rsidRDefault="0031407B">
                  <w:pPr>
                    <w:spacing w:after="0" w:line="240" w:lineRule="auto"/>
                  </w:pPr>
                  <w:r>
                    <w:rPr>
                      <w:rFonts w:eastAsia="Cambria"/>
                      <w:color w:val="000000"/>
                    </w:rPr>
                    <w:t>Má laboratórium  napísanú a udržovanú  príručku kvality, ktorá obsahuje: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713C53"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41D7D"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8BF603" w14:textId="77777777" w:rsidR="00FC516E" w:rsidRDefault="0031407B">
                  <w:pPr>
                    <w:spacing w:after="0" w:line="240" w:lineRule="auto"/>
                  </w:pPr>
                  <w:r>
                    <w:rPr>
                      <w:rFonts w:eastAsia="Cambria"/>
                      <w:b/>
                      <w:color w:val="000000"/>
                    </w:rPr>
                    <w:t xml:space="preserve"> </w:t>
                  </w:r>
                </w:p>
              </w:tc>
            </w:tr>
            <w:tr w:rsidR="00FC516E" w14:paraId="0FE2ACF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96DD7" w14:textId="77777777" w:rsidR="00FC516E" w:rsidRDefault="0031407B">
                  <w:pPr>
                    <w:spacing w:after="0" w:line="240" w:lineRule="auto"/>
                    <w:jc w:val="center"/>
                  </w:pPr>
                  <w:r>
                    <w:rPr>
                      <w:rFonts w:eastAsia="Cambria"/>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795F8" w14:textId="77777777" w:rsidR="00FC516E" w:rsidRDefault="0031407B">
                  <w:pPr>
                    <w:spacing w:after="0" w:line="240" w:lineRule="auto"/>
                  </w:pPr>
                  <w:r>
                    <w:rPr>
                      <w:rFonts w:eastAsia="Cambria"/>
                      <w:color w:val="000000"/>
                    </w:rPr>
                    <w:t>politiku kvality (4.1.2.3) alebo sa na ňu odvoláva?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80FBC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89D7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CEE98E" w14:textId="77777777" w:rsidR="00FC516E" w:rsidRDefault="0031407B">
                  <w:pPr>
                    <w:spacing w:after="0" w:line="240" w:lineRule="auto"/>
                  </w:pPr>
                  <w:r>
                    <w:rPr>
                      <w:rFonts w:eastAsia="Cambria"/>
                      <w:b/>
                      <w:color w:val="000000"/>
                    </w:rPr>
                    <w:t xml:space="preserve"> </w:t>
                  </w:r>
                </w:p>
              </w:tc>
            </w:tr>
            <w:tr w:rsidR="00FC516E" w14:paraId="7542C45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1C13F"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2F2EA1" w14:textId="77777777" w:rsidR="00FC516E" w:rsidRDefault="0031407B">
                  <w:pPr>
                    <w:spacing w:after="0" w:line="240" w:lineRule="auto"/>
                  </w:pPr>
                  <w:r>
                    <w:rPr>
                      <w:rFonts w:eastAsia="Cambria"/>
                      <w:color w:val="000000"/>
                    </w:rPr>
                    <w:t>opis rozsahu služieb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1CBEC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01F3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F4AD7B9" w14:textId="77777777" w:rsidR="00FC516E" w:rsidRDefault="0031407B">
                  <w:pPr>
                    <w:spacing w:after="0" w:line="240" w:lineRule="auto"/>
                  </w:pPr>
                  <w:r>
                    <w:rPr>
                      <w:rFonts w:eastAsia="Cambria"/>
                      <w:b/>
                      <w:color w:val="000000"/>
                    </w:rPr>
                    <w:t xml:space="preserve"> </w:t>
                  </w:r>
                </w:p>
              </w:tc>
            </w:tr>
            <w:tr w:rsidR="00FC516E" w14:paraId="5E2A9B2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746D92"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C33A9" w14:textId="77777777" w:rsidR="00FC516E" w:rsidRDefault="0031407B">
                  <w:pPr>
                    <w:spacing w:after="0" w:line="240" w:lineRule="auto"/>
                  </w:pPr>
                  <w:r>
                    <w:rPr>
                      <w:rFonts w:eastAsia="Cambria"/>
                      <w:color w:val="000000"/>
                    </w:rPr>
                    <w:t>oboznámenie s organizáciou a riadiacou štruktúrou laboratória a jeho postavením v materskej organizácii?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6A80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18A88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06EFCF" w14:textId="77777777" w:rsidR="00FC516E" w:rsidRDefault="0031407B">
                  <w:pPr>
                    <w:spacing w:after="0" w:line="240" w:lineRule="auto"/>
                  </w:pPr>
                  <w:r>
                    <w:rPr>
                      <w:rFonts w:eastAsia="Cambria"/>
                      <w:b/>
                      <w:color w:val="000000"/>
                    </w:rPr>
                    <w:t xml:space="preserve"> </w:t>
                  </w:r>
                </w:p>
              </w:tc>
            </w:tr>
            <w:tr w:rsidR="00FC516E" w14:paraId="50660627"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042C0"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5D9012" w14:textId="77777777" w:rsidR="00FC516E" w:rsidRDefault="0031407B">
                  <w:pPr>
                    <w:spacing w:after="0" w:line="240" w:lineRule="auto"/>
                  </w:pPr>
                  <w:r>
                    <w:rPr>
                      <w:rFonts w:eastAsia="Cambria"/>
                      <w:color w:val="000000"/>
                    </w:rPr>
                    <w:t>opis úloh a zodpovedností laboratórneho manažmentu (včítane riaditeľa laboratória a manažéra kvality) za zabezpečenie zhody s touto medzinárodnou normou?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6CF7F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1176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9B49AC" w14:textId="77777777" w:rsidR="00FC516E" w:rsidRDefault="0031407B">
                  <w:pPr>
                    <w:spacing w:after="0" w:line="240" w:lineRule="auto"/>
                  </w:pPr>
                  <w:r>
                    <w:rPr>
                      <w:rFonts w:eastAsia="Cambria"/>
                      <w:b/>
                      <w:color w:val="000000"/>
                    </w:rPr>
                    <w:t xml:space="preserve"> </w:t>
                  </w:r>
                </w:p>
              </w:tc>
            </w:tr>
            <w:tr w:rsidR="00FC516E" w14:paraId="0DD338CE"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6E89F"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170F87" w14:textId="77777777" w:rsidR="00FC516E" w:rsidRDefault="0031407B">
                  <w:pPr>
                    <w:spacing w:after="0" w:line="240" w:lineRule="auto"/>
                  </w:pPr>
                  <w:r>
                    <w:rPr>
                      <w:rFonts w:eastAsia="Cambria"/>
                      <w:color w:val="000000"/>
                    </w:rPr>
                    <w:t>opis štruktúry dokumentácie a hierarchie dokumentácie používanej v systéme riadenia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B79F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4212D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8D927A9" w14:textId="77777777" w:rsidR="00FC516E" w:rsidRDefault="0031407B">
                  <w:pPr>
                    <w:spacing w:after="0" w:line="240" w:lineRule="auto"/>
                  </w:pPr>
                  <w:r>
                    <w:rPr>
                      <w:rFonts w:eastAsia="Cambria"/>
                      <w:b/>
                      <w:color w:val="000000"/>
                    </w:rPr>
                    <w:t xml:space="preserve"> </w:t>
                  </w:r>
                </w:p>
              </w:tc>
            </w:tr>
            <w:tr w:rsidR="00FC516E" w14:paraId="7578AD69"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6EDB8"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4A9ADB" w14:textId="77777777" w:rsidR="00FC516E" w:rsidRDefault="0031407B">
                  <w:pPr>
                    <w:spacing w:after="0" w:line="240" w:lineRule="auto"/>
                  </w:pPr>
                  <w:r>
                    <w:rPr>
                      <w:rFonts w:eastAsia="Cambria"/>
                      <w:color w:val="000000"/>
                    </w:rPr>
                    <w:t>politiky zavedené pre systém manažérstva kvality a odvolania na riadiace a odborné činnosti, ktoré ich podporujú?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2367C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50005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729463F" w14:textId="77777777" w:rsidR="00FC516E" w:rsidRDefault="0031407B">
                  <w:pPr>
                    <w:spacing w:after="0" w:line="240" w:lineRule="auto"/>
                  </w:pPr>
                  <w:r>
                    <w:rPr>
                      <w:rFonts w:eastAsia="Cambria"/>
                      <w:b/>
                      <w:color w:val="000000"/>
                    </w:rPr>
                    <w:t xml:space="preserve"> </w:t>
                  </w:r>
                </w:p>
              </w:tc>
            </w:tr>
            <w:tr w:rsidR="00FC516E" w14:paraId="58BC9253"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A17CC6" w14:textId="77777777" w:rsidR="00FC516E" w:rsidRDefault="0031407B">
                  <w:pPr>
                    <w:spacing w:after="0" w:line="240" w:lineRule="auto"/>
                    <w:jc w:val="center"/>
                  </w:pPr>
                  <w:r>
                    <w:rPr>
                      <w:rFonts w:eastAsia="Cambria"/>
                      <w:b/>
                      <w:color w:val="000000"/>
                    </w:rPr>
                    <w:t>4.2.2.2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3C7380" w14:textId="77777777" w:rsidR="00FC516E" w:rsidRDefault="0031407B">
                  <w:pPr>
                    <w:spacing w:after="0" w:line="240" w:lineRule="auto"/>
                  </w:pPr>
                  <w:r>
                    <w:rPr>
                      <w:rFonts w:eastAsia="Cambria"/>
                      <w:color w:val="000000"/>
                    </w:rPr>
                    <w:t>Majú všetci pracovníci laboratória prístup k príručke kvality, sú poučení ako používať a aplikovať príručku kvality a  dokumentáciu, na ktorú sa odvoláva?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7B8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DD55B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D2E6A9B" w14:textId="77777777" w:rsidR="00FC516E" w:rsidRDefault="0031407B">
                  <w:pPr>
                    <w:spacing w:after="0" w:line="240" w:lineRule="auto"/>
                  </w:pPr>
                  <w:r>
                    <w:rPr>
                      <w:rFonts w:eastAsia="Cambria"/>
                      <w:b/>
                      <w:color w:val="000000"/>
                    </w:rPr>
                    <w:t xml:space="preserve"> </w:t>
                  </w:r>
                </w:p>
              </w:tc>
            </w:tr>
            <w:tr w:rsidR="0031407B" w14:paraId="54D84A14" w14:textId="77777777" w:rsidTr="0031407B">
              <w:trPr>
                <w:trHeight w:val="262"/>
              </w:trPr>
              <w:tc>
                <w:tcPr>
                  <w:tcW w:w="1387" w:type="dxa"/>
                  <w:gridSpan w:val="5"/>
                  <w:tcBorders>
                    <w:top w:val="nil"/>
                    <w:left w:val="nil"/>
                    <w:bottom w:val="nil"/>
                    <w:right w:val="nil"/>
                  </w:tcBorders>
                  <w:tcMar>
                    <w:top w:w="39" w:type="dxa"/>
                    <w:left w:w="39" w:type="dxa"/>
                    <w:bottom w:w="39" w:type="dxa"/>
                    <w:right w:w="39" w:type="dxa"/>
                  </w:tcMar>
                  <w:vAlign w:val="center"/>
                </w:tcPr>
                <w:p w14:paraId="55466812" w14:textId="77777777" w:rsidR="00FC516E" w:rsidRDefault="00FC516E">
                  <w:pPr>
                    <w:spacing w:after="0" w:line="240" w:lineRule="auto"/>
                  </w:pPr>
                </w:p>
              </w:tc>
            </w:tr>
            <w:tr w:rsidR="00FC516E" w14:paraId="7831121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9EC573" w14:textId="77777777" w:rsidR="00FC516E" w:rsidRDefault="0031407B">
                  <w:pPr>
                    <w:spacing w:after="0" w:line="240" w:lineRule="auto"/>
                    <w:jc w:val="center"/>
                  </w:pPr>
                  <w:r>
                    <w:rPr>
                      <w:rFonts w:eastAsia="Cambria"/>
                      <w:b/>
                      <w:color w:val="000000"/>
                      <w:sz w:val="28"/>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097AA2" w14:textId="77777777" w:rsidR="00FC516E" w:rsidRDefault="0031407B">
                  <w:pPr>
                    <w:spacing w:after="0" w:line="240" w:lineRule="auto"/>
                  </w:pPr>
                  <w:r>
                    <w:rPr>
                      <w:rFonts w:eastAsia="Cambria"/>
                      <w:b/>
                      <w:color w:val="000000"/>
                      <w:sz w:val="28"/>
                    </w:rPr>
                    <w:t>Riadenie dokumentácie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B278FC"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8371C"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C705AA" w14:textId="77777777" w:rsidR="00FC516E" w:rsidRDefault="0031407B">
                  <w:pPr>
                    <w:spacing w:after="0" w:line="240" w:lineRule="auto"/>
                    <w:jc w:val="center"/>
                  </w:pPr>
                  <w:r>
                    <w:rPr>
                      <w:rFonts w:eastAsia="Cambria"/>
                      <w:b/>
                      <w:color w:val="000000"/>
                    </w:rPr>
                    <w:t>Poznámka */</w:t>
                  </w:r>
                </w:p>
              </w:tc>
            </w:tr>
            <w:tr w:rsidR="00FC516E" w14:paraId="0B745C69"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8FD333" w14:textId="77777777" w:rsidR="00FC516E" w:rsidRDefault="0031407B">
                  <w:pPr>
                    <w:spacing w:after="0" w:line="240" w:lineRule="auto"/>
                    <w:jc w:val="center"/>
                  </w:pPr>
                  <w:r>
                    <w:rPr>
                      <w:rFonts w:eastAsia="Cambria"/>
                      <w:b/>
                      <w:color w:val="000000"/>
                      <w:sz w:val="16"/>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A61315" w14:textId="77777777" w:rsidR="00FC516E" w:rsidRDefault="0031407B">
                  <w:pPr>
                    <w:spacing w:after="0" w:line="240" w:lineRule="auto"/>
                  </w:pPr>
                  <w:r>
                    <w:rPr>
                      <w:rFonts w:eastAsia="Cambria"/>
                      <w:color w:val="000000"/>
                    </w:rPr>
                    <w:t>Laboratórium riadi dokumenty systému manažérstva kvality a zabezpečuje, že nedôjde k neplánovanému použitiu akýchkoľvek neplatných dokumentov?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6F86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E35C5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5AF4F7" w14:textId="77777777" w:rsidR="00FC516E" w:rsidRDefault="0031407B">
                  <w:pPr>
                    <w:spacing w:after="0" w:line="240" w:lineRule="auto"/>
                  </w:pPr>
                  <w:r>
                    <w:rPr>
                      <w:rFonts w:eastAsia="Cambria"/>
                      <w:b/>
                      <w:color w:val="000000"/>
                    </w:rPr>
                    <w:t xml:space="preserve"> </w:t>
                  </w:r>
                </w:p>
              </w:tc>
            </w:tr>
            <w:tr w:rsidR="00FC516E" w14:paraId="242002E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09CFDC" w14:textId="77777777" w:rsidR="00FC516E" w:rsidRDefault="0031407B">
                  <w:pPr>
                    <w:spacing w:after="0" w:line="240" w:lineRule="auto"/>
                    <w:jc w:val="center"/>
                  </w:pPr>
                  <w:r>
                    <w:rPr>
                      <w:rFonts w:eastAsia="Cambria"/>
                      <w:b/>
                      <w:color w:val="000000"/>
                      <w:sz w:val="16"/>
                    </w:rPr>
                    <w:t>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7E8BD" w14:textId="77777777" w:rsidR="00FC516E" w:rsidRDefault="0031407B">
                  <w:pPr>
                    <w:spacing w:after="0" w:line="240" w:lineRule="auto"/>
                  </w:pPr>
                  <w:r>
                    <w:rPr>
                      <w:rFonts w:eastAsia="Cambria"/>
                      <w:color w:val="000000"/>
                    </w:rPr>
                    <w:t>Má laboratórium dokumentovaný postup, aby sa zabezpečilo plnenie nasledujúcich podmienok: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286EE1"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328DDF"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4797F92" w14:textId="77777777" w:rsidR="00FC516E" w:rsidRDefault="0031407B">
                  <w:pPr>
                    <w:spacing w:after="0" w:line="240" w:lineRule="auto"/>
                  </w:pPr>
                  <w:r>
                    <w:rPr>
                      <w:rFonts w:eastAsia="Cambria"/>
                      <w:b/>
                      <w:color w:val="000000"/>
                    </w:rPr>
                    <w:t xml:space="preserve"> </w:t>
                  </w:r>
                </w:p>
              </w:tc>
            </w:tr>
            <w:tr w:rsidR="00FC516E" w14:paraId="1CB909C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BD285"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683585" w14:textId="77777777" w:rsidR="00FC516E" w:rsidRDefault="0031407B">
                  <w:pPr>
                    <w:spacing w:after="0" w:line="240" w:lineRule="auto"/>
                  </w:pPr>
                  <w:r>
                    <w:rPr>
                      <w:rFonts w:eastAsia="Cambria"/>
                      <w:color w:val="000000"/>
                    </w:rPr>
                    <w:t>všetky dokumenty, vrátane tých, ktoré sú vedené elektronicky, boli preskúmané a schválené oprávneným pracovníkom pred ich vydaním?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A1D3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A0729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59FFD9" w14:textId="77777777" w:rsidR="00FC516E" w:rsidRDefault="0031407B">
                  <w:pPr>
                    <w:spacing w:after="0" w:line="240" w:lineRule="auto"/>
                  </w:pPr>
                  <w:r>
                    <w:rPr>
                      <w:rFonts w:eastAsia="Cambria"/>
                      <w:b/>
                      <w:color w:val="000000"/>
                    </w:rPr>
                    <w:t xml:space="preserve"> </w:t>
                  </w:r>
                </w:p>
              </w:tc>
            </w:tr>
            <w:tr w:rsidR="00FC516E" w14:paraId="7C8105C5" w14:textId="77777777">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B86731"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B851D" w14:textId="77777777" w:rsidR="00FC516E" w:rsidRDefault="0031407B">
                  <w:pPr>
                    <w:spacing w:after="0" w:line="240" w:lineRule="auto"/>
                  </w:pPr>
                  <w:r>
                    <w:rPr>
                      <w:rFonts w:eastAsia="Cambria"/>
                      <w:color w:val="000000"/>
                    </w:rPr>
                    <w:t>všetky dokumenty obsahujú:</w:t>
                  </w:r>
                </w:p>
                <w:p w14:paraId="440E79DC" w14:textId="77777777" w:rsidR="00FC516E" w:rsidRDefault="0031407B">
                  <w:pPr>
                    <w:spacing w:after="0" w:line="240" w:lineRule="auto"/>
                  </w:pPr>
                  <w:r>
                    <w:rPr>
                      <w:rFonts w:eastAsia="Cambria"/>
                      <w:color w:val="000000"/>
                    </w:rPr>
                    <w:t>-  názov;</w:t>
                  </w:r>
                </w:p>
                <w:p w14:paraId="7A65D2F9" w14:textId="77777777" w:rsidR="00FC516E" w:rsidRDefault="0031407B">
                  <w:pPr>
                    <w:spacing w:after="0" w:line="240" w:lineRule="auto"/>
                  </w:pPr>
                  <w:r>
                    <w:rPr>
                      <w:rFonts w:eastAsia="Cambria"/>
                      <w:color w:val="000000"/>
                    </w:rPr>
                    <w:t>-  jednotnú identifikáciu každej strany;</w:t>
                  </w:r>
                </w:p>
                <w:p w14:paraId="2F5B836F" w14:textId="77777777" w:rsidR="00FC516E" w:rsidRDefault="0031407B">
                  <w:pPr>
                    <w:spacing w:after="0" w:line="240" w:lineRule="auto"/>
                  </w:pPr>
                  <w:r>
                    <w:rPr>
                      <w:rFonts w:eastAsia="Cambria"/>
                      <w:color w:val="000000"/>
                    </w:rPr>
                    <w:t>- dátum aktuálneho vydania a/alebo číslo vydania revízie;</w:t>
                  </w:r>
                </w:p>
                <w:p w14:paraId="64CDFF3B" w14:textId="77777777" w:rsidR="00FC516E" w:rsidRDefault="0031407B">
                  <w:pPr>
                    <w:spacing w:after="0" w:line="240" w:lineRule="auto"/>
                  </w:pPr>
                  <w:r>
                    <w:rPr>
                      <w:rFonts w:eastAsia="Cambria"/>
                      <w:color w:val="000000"/>
                    </w:rPr>
                    <w:t>- číslo strany z celkového počtu strán;</w:t>
                  </w:r>
                </w:p>
                <w:p w14:paraId="4DC56654" w14:textId="77777777" w:rsidR="00FC516E" w:rsidRDefault="0031407B">
                  <w:pPr>
                    <w:spacing w:after="0" w:line="240" w:lineRule="auto"/>
                  </w:pPr>
                  <w:r>
                    <w:rPr>
                      <w:rFonts w:eastAsia="Cambria"/>
                      <w:color w:val="000000"/>
                    </w:rPr>
                    <w:t>- údaj, kto je oprávnený dokument vydať?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F393F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7F157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D6811D5" w14:textId="77777777" w:rsidR="00FC516E" w:rsidRDefault="0031407B">
                  <w:pPr>
                    <w:spacing w:after="0" w:line="240" w:lineRule="auto"/>
                  </w:pPr>
                  <w:r>
                    <w:rPr>
                      <w:rFonts w:eastAsia="Cambria"/>
                      <w:b/>
                      <w:color w:val="000000"/>
                    </w:rPr>
                    <w:t xml:space="preserve"> </w:t>
                  </w:r>
                </w:p>
              </w:tc>
            </w:tr>
            <w:tr w:rsidR="00FC516E" w14:paraId="16653FAD"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75E42"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780862" w14:textId="77777777" w:rsidR="00FC516E" w:rsidRDefault="0031407B">
                  <w:pPr>
                    <w:spacing w:after="0" w:line="240" w:lineRule="auto"/>
                  </w:pPr>
                  <w:r>
                    <w:rPr>
                      <w:rFonts w:eastAsia="Cambria"/>
                      <w:color w:val="000000"/>
                    </w:rPr>
                    <w:t>platné autorizované vydania a ich distribúcia sú identifikované v zozname (napr. zoznam dokumentov, denník alebo hlavný zoznam)?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E65B9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53737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824385" w14:textId="77777777" w:rsidR="00FC516E" w:rsidRDefault="0031407B">
                  <w:pPr>
                    <w:spacing w:after="0" w:line="240" w:lineRule="auto"/>
                  </w:pPr>
                  <w:r>
                    <w:rPr>
                      <w:rFonts w:eastAsia="Cambria"/>
                      <w:b/>
                      <w:color w:val="000000"/>
                    </w:rPr>
                    <w:t xml:space="preserve"> </w:t>
                  </w:r>
                </w:p>
              </w:tc>
            </w:tr>
            <w:tr w:rsidR="00FC516E" w14:paraId="065F9919"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489B27"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74EFB4" w14:textId="77777777" w:rsidR="00FC516E" w:rsidRDefault="0031407B">
                  <w:pPr>
                    <w:spacing w:after="0" w:line="240" w:lineRule="auto"/>
                  </w:pPr>
                  <w:r>
                    <w:rPr>
                      <w:rFonts w:eastAsia="Cambria"/>
                      <w:color w:val="000000"/>
                    </w:rPr>
                    <w:t>používanie iba platných a schválených vydaní dokumentov na príslušných miestach?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1C794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6544B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50971CC" w14:textId="77777777" w:rsidR="00FC516E" w:rsidRDefault="0031407B">
                  <w:pPr>
                    <w:spacing w:after="0" w:line="240" w:lineRule="auto"/>
                  </w:pPr>
                  <w:r>
                    <w:rPr>
                      <w:rFonts w:eastAsia="Cambria"/>
                      <w:b/>
                      <w:color w:val="000000"/>
                    </w:rPr>
                    <w:t xml:space="preserve"> </w:t>
                  </w:r>
                </w:p>
              </w:tc>
            </w:tr>
            <w:tr w:rsidR="00FC516E" w14:paraId="19704A3E"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80FC79" w14:textId="77777777" w:rsidR="00FC516E" w:rsidRDefault="0031407B">
                  <w:pPr>
                    <w:spacing w:after="0" w:line="240" w:lineRule="auto"/>
                    <w:jc w:val="center"/>
                  </w:pPr>
                  <w:r>
                    <w:rPr>
                      <w:rFonts w:eastAsia="Cambria"/>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625DC4" w14:textId="77777777" w:rsidR="00FC516E" w:rsidRDefault="0031407B">
                  <w:pPr>
                    <w:spacing w:after="0" w:line="240" w:lineRule="auto"/>
                  </w:pPr>
                  <w:r>
                    <w:rPr>
                      <w:rFonts w:eastAsia="Cambria"/>
                      <w:color w:val="000000"/>
                    </w:rPr>
                    <w:t>ak laboratórny systém riadenia dokumentov umožňuje ručné dodatky s ich následným vydaním, sú definované postupy a oprávnenia na vykonávanie takýchto dodatkov; dodatky sú jasne označené, podpísané a  je uvedený dátum vykonania dodatku; revidovaný dokument je vydaný v rámci určeného časového limitu?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3D75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58BB6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C1980D6" w14:textId="77777777" w:rsidR="00FC516E" w:rsidRDefault="0031407B">
                  <w:pPr>
                    <w:spacing w:after="0" w:line="240" w:lineRule="auto"/>
                  </w:pPr>
                  <w:r>
                    <w:rPr>
                      <w:rFonts w:eastAsia="Cambria"/>
                      <w:b/>
                      <w:color w:val="000000"/>
                    </w:rPr>
                    <w:t xml:space="preserve"> </w:t>
                  </w:r>
                </w:p>
              </w:tc>
            </w:tr>
            <w:tr w:rsidR="00FC516E" w14:paraId="2C8D951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DCDE5B"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4AF484" w14:textId="77777777" w:rsidR="00FC516E" w:rsidRDefault="0031407B">
                  <w:pPr>
                    <w:spacing w:after="0" w:line="240" w:lineRule="auto"/>
                  </w:pPr>
                  <w:r>
                    <w:rPr>
                      <w:rFonts w:eastAsia="Cambria"/>
                      <w:color w:val="000000"/>
                    </w:rPr>
                    <w:t>zmeny v dokumentácii sú identifikované?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93534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EB72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F4AC95" w14:textId="77777777" w:rsidR="00FC516E" w:rsidRDefault="0031407B">
                  <w:pPr>
                    <w:spacing w:after="0" w:line="240" w:lineRule="auto"/>
                  </w:pPr>
                  <w:r>
                    <w:rPr>
                      <w:rFonts w:eastAsia="Cambria"/>
                      <w:b/>
                      <w:color w:val="000000"/>
                    </w:rPr>
                    <w:t xml:space="preserve"> </w:t>
                  </w:r>
                </w:p>
              </w:tc>
            </w:tr>
            <w:tr w:rsidR="00FC516E" w14:paraId="69FCC1D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9C64D9"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5B119" w14:textId="77777777" w:rsidR="00FC516E" w:rsidRDefault="0031407B">
                  <w:pPr>
                    <w:spacing w:after="0" w:line="240" w:lineRule="auto"/>
                  </w:pPr>
                  <w:r>
                    <w:rPr>
                      <w:rFonts w:eastAsia="Cambria"/>
                      <w:color w:val="000000"/>
                    </w:rPr>
                    <w:t>dokumenty zostávajú čitateľné?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F7E4E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14223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C7184B4" w14:textId="77777777" w:rsidR="00FC516E" w:rsidRDefault="0031407B">
                  <w:pPr>
                    <w:spacing w:after="0" w:line="240" w:lineRule="auto"/>
                  </w:pPr>
                  <w:r>
                    <w:rPr>
                      <w:rFonts w:eastAsia="Cambria"/>
                      <w:b/>
                      <w:color w:val="000000"/>
                    </w:rPr>
                    <w:t xml:space="preserve"> </w:t>
                  </w:r>
                </w:p>
              </w:tc>
            </w:tr>
            <w:tr w:rsidR="00FC516E" w14:paraId="4F3641C2"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4FD6B"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9AC111" w14:textId="77777777" w:rsidR="00FC516E" w:rsidRDefault="0031407B">
                  <w:pPr>
                    <w:spacing w:after="0" w:line="240" w:lineRule="auto"/>
                  </w:pPr>
                  <w:r>
                    <w:rPr>
                      <w:rFonts w:eastAsia="Cambria"/>
                      <w:color w:val="000000"/>
                    </w:rPr>
                    <w:t>dokumenty sú pravidelne preskúmavané a aktualizované tak často, aby bola zabezpečená ich vhodnosť na zamýšľané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EDA92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7F204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706E970" w14:textId="77777777" w:rsidR="00FC516E" w:rsidRDefault="0031407B">
                  <w:pPr>
                    <w:spacing w:after="0" w:line="240" w:lineRule="auto"/>
                  </w:pPr>
                  <w:r>
                    <w:rPr>
                      <w:rFonts w:eastAsia="Cambria"/>
                      <w:b/>
                      <w:color w:val="000000"/>
                    </w:rPr>
                    <w:t xml:space="preserve"> </w:t>
                  </w:r>
                </w:p>
              </w:tc>
            </w:tr>
            <w:tr w:rsidR="00FC516E" w14:paraId="2869526E"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581AC" w14:textId="77777777" w:rsidR="00FC516E" w:rsidRDefault="0031407B">
                  <w:pPr>
                    <w:spacing w:after="0" w:line="240" w:lineRule="auto"/>
                    <w:jc w:val="center"/>
                  </w:pPr>
                  <w:r>
                    <w:rPr>
                      <w:rFonts w:eastAsia="Cambria"/>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C8749" w14:textId="77777777" w:rsidR="00FC516E" w:rsidRDefault="0031407B">
                  <w:pPr>
                    <w:spacing w:after="0" w:line="240" w:lineRule="auto"/>
                  </w:pPr>
                  <w:r>
                    <w:rPr>
                      <w:rFonts w:eastAsia="Cambria"/>
                      <w:color w:val="000000"/>
                    </w:rPr>
                    <w:t>neplatné riadené dokumenty sú označené dátumom a označené ako neplatné?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6EF9A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B3D9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261110" w14:textId="77777777" w:rsidR="00FC516E" w:rsidRDefault="0031407B">
                  <w:pPr>
                    <w:spacing w:after="0" w:line="240" w:lineRule="auto"/>
                  </w:pPr>
                  <w:r>
                    <w:rPr>
                      <w:rFonts w:eastAsia="Cambria"/>
                      <w:b/>
                      <w:color w:val="000000"/>
                    </w:rPr>
                    <w:t xml:space="preserve"> </w:t>
                  </w:r>
                </w:p>
              </w:tc>
            </w:tr>
            <w:tr w:rsidR="00FC516E" w14:paraId="23577EB3"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8C0D1A" w14:textId="77777777" w:rsidR="00FC516E" w:rsidRDefault="0031407B">
                  <w:pPr>
                    <w:spacing w:after="0" w:line="240" w:lineRule="auto"/>
                    <w:jc w:val="center"/>
                  </w:pPr>
                  <w:r>
                    <w:rPr>
                      <w:rFonts w:eastAsia="Cambria"/>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DF9D69" w14:textId="77777777" w:rsidR="00FC516E" w:rsidRDefault="0031407B">
                  <w:pPr>
                    <w:spacing w:after="0" w:line="240" w:lineRule="auto"/>
                  </w:pPr>
                  <w:r>
                    <w:rPr>
                      <w:rFonts w:eastAsia="Cambria"/>
                      <w:color w:val="000000"/>
                    </w:rPr>
                    <w:t>najmenej jedna kópia riadeného neplatného dokumentu sa skladuje počas určeného časového obdobia  alebo v súlade s určenými aplikovateľnými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A6AA3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DD27E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6505848" w14:textId="77777777" w:rsidR="00FC516E" w:rsidRDefault="0031407B">
                  <w:pPr>
                    <w:spacing w:after="0" w:line="240" w:lineRule="auto"/>
                  </w:pPr>
                  <w:r>
                    <w:rPr>
                      <w:rFonts w:eastAsia="Cambria"/>
                      <w:b/>
                      <w:color w:val="000000"/>
                    </w:rPr>
                    <w:t xml:space="preserve"> </w:t>
                  </w:r>
                </w:p>
              </w:tc>
            </w:tr>
            <w:tr w:rsidR="00FC516E" w14:paraId="178857E8"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6EA469DF"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347E8FD7"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6610072"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25B1159"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7AB54797" w14:textId="77777777" w:rsidR="00FC516E" w:rsidRDefault="00FC516E">
                  <w:pPr>
                    <w:spacing w:after="0" w:line="240" w:lineRule="auto"/>
                  </w:pPr>
                </w:p>
              </w:tc>
            </w:tr>
            <w:tr w:rsidR="00FC516E" w14:paraId="2DF75B59"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A126FC" w14:textId="77777777" w:rsidR="00FC516E" w:rsidRDefault="0031407B">
                  <w:pPr>
                    <w:spacing w:after="0" w:line="240" w:lineRule="auto"/>
                    <w:jc w:val="center"/>
                  </w:pPr>
                  <w:r>
                    <w:rPr>
                      <w:rFonts w:eastAsia="Cambria"/>
                      <w:b/>
                      <w:color w:val="000000"/>
                      <w:sz w:val="28"/>
                    </w:rPr>
                    <w:t>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618B3C" w14:textId="77777777" w:rsidR="00FC516E" w:rsidRDefault="0031407B">
                  <w:pPr>
                    <w:spacing w:after="0" w:line="240" w:lineRule="auto"/>
                  </w:pPr>
                  <w:r>
                    <w:rPr>
                      <w:rFonts w:eastAsia="Cambria"/>
                      <w:b/>
                      <w:color w:val="000000"/>
                      <w:sz w:val="28"/>
                    </w:rPr>
                    <w:t>Dohody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72FAC"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CC023"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3D2B5" w14:textId="77777777" w:rsidR="00FC516E" w:rsidRDefault="0031407B">
                  <w:pPr>
                    <w:spacing w:after="0" w:line="240" w:lineRule="auto"/>
                    <w:jc w:val="center"/>
                  </w:pPr>
                  <w:r>
                    <w:rPr>
                      <w:rFonts w:eastAsia="Cambria"/>
                      <w:b/>
                      <w:color w:val="000000"/>
                    </w:rPr>
                    <w:t>Poznámka */</w:t>
                  </w:r>
                </w:p>
              </w:tc>
            </w:tr>
            <w:tr w:rsidR="00FC516E" w14:paraId="24D47CF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7826E6" w14:textId="77777777" w:rsidR="00FC516E" w:rsidRDefault="0031407B">
                  <w:pPr>
                    <w:spacing w:after="0" w:line="240" w:lineRule="auto"/>
                    <w:jc w:val="center"/>
                  </w:pPr>
                  <w:r>
                    <w:rPr>
                      <w:rFonts w:eastAsia="Cambria"/>
                      <w:b/>
                      <w:color w:val="000000"/>
                      <w:sz w:val="24"/>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8F68E" w14:textId="77777777" w:rsidR="00FC516E" w:rsidRDefault="0031407B">
                  <w:pPr>
                    <w:spacing w:after="0" w:line="240" w:lineRule="auto"/>
                  </w:pPr>
                  <w:r>
                    <w:rPr>
                      <w:rFonts w:eastAsia="Cambria"/>
                      <w:b/>
                      <w:color w:val="000000"/>
                      <w:sz w:val="24"/>
                    </w:rPr>
                    <w:t>Uzatváranie dohôd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979DD8"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8F55D6"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DCE1F0" w14:textId="77777777" w:rsidR="00FC516E" w:rsidRDefault="0031407B">
                  <w:pPr>
                    <w:spacing w:after="0" w:line="240" w:lineRule="auto"/>
                  </w:pPr>
                  <w:r>
                    <w:rPr>
                      <w:rFonts w:eastAsia="Cambria"/>
                      <w:b/>
                      <w:color w:val="000000"/>
                    </w:rPr>
                    <w:t xml:space="preserve"> </w:t>
                  </w:r>
                </w:p>
              </w:tc>
            </w:tr>
            <w:tr w:rsidR="00FC516E" w14:paraId="372273B7"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A11B4" w14:textId="77777777" w:rsidR="00FC516E" w:rsidRDefault="0031407B">
                  <w:pPr>
                    <w:spacing w:after="0" w:line="240" w:lineRule="auto"/>
                    <w:jc w:val="center"/>
                  </w:pPr>
                  <w:r>
                    <w:rPr>
                      <w:rFonts w:eastAsia="Cambria"/>
                      <w:b/>
                      <w:color w:val="000000"/>
                      <w:sz w:val="16"/>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5EC4D" w14:textId="77777777" w:rsidR="00FC516E" w:rsidRDefault="0031407B">
                  <w:pPr>
                    <w:spacing w:after="0" w:line="240" w:lineRule="auto"/>
                  </w:pPr>
                  <w:r>
                    <w:rPr>
                      <w:rFonts w:eastAsia="Cambria"/>
                      <w:color w:val="000000"/>
                    </w:rPr>
                    <w:t>Má laboratórium dokumentované postupy na uzatváranie a preskúmavanie dohôd o poskytovaní medicínskych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70B8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21434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31EFED1" w14:textId="77777777" w:rsidR="00FC516E" w:rsidRDefault="0031407B">
                  <w:pPr>
                    <w:spacing w:after="0" w:line="240" w:lineRule="auto"/>
                  </w:pPr>
                  <w:r>
                    <w:rPr>
                      <w:rFonts w:eastAsia="Cambria"/>
                      <w:b/>
                      <w:color w:val="000000"/>
                    </w:rPr>
                    <w:t xml:space="preserve"> </w:t>
                  </w:r>
                </w:p>
              </w:tc>
            </w:tr>
            <w:tr w:rsidR="00FC516E" w14:paraId="321BBC2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BDFA83" w14:textId="77777777" w:rsidR="00FC516E" w:rsidRDefault="0031407B">
                  <w:pPr>
                    <w:spacing w:after="0" w:line="240" w:lineRule="auto"/>
                    <w:jc w:val="center"/>
                  </w:pPr>
                  <w:r>
                    <w:rPr>
                      <w:rFonts w:eastAsia="Cambria"/>
                      <w:b/>
                      <w:color w:val="000000"/>
                      <w:sz w:val="16"/>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054EB" w14:textId="77777777" w:rsidR="00FC516E" w:rsidRDefault="0031407B">
                  <w:pPr>
                    <w:spacing w:after="0" w:line="240" w:lineRule="auto"/>
                  </w:pPr>
                  <w:r>
                    <w:rPr>
                      <w:rFonts w:eastAsia="Cambria"/>
                      <w:color w:val="000000"/>
                    </w:rPr>
                    <w:t>Považuje sa za dohodu každá žiadosť o vyšetrenie (vyšetrenia) prijatá laboratóriom?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06B9B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0EEB7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6BC2C5" w14:textId="77777777" w:rsidR="00FC516E" w:rsidRDefault="0031407B">
                  <w:pPr>
                    <w:spacing w:after="0" w:line="240" w:lineRule="auto"/>
                  </w:pPr>
                  <w:r>
                    <w:rPr>
                      <w:rFonts w:eastAsia="Cambria"/>
                      <w:b/>
                      <w:color w:val="000000"/>
                    </w:rPr>
                    <w:t xml:space="preserve"> </w:t>
                  </w:r>
                </w:p>
              </w:tc>
            </w:tr>
            <w:tr w:rsidR="00FC516E" w14:paraId="742DC141"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0F2EE3" w14:textId="77777777" w:rsidR="00FC516E" w:rsidRDefault="0031407B">
                  <w:pPr>
                    <w:spacing w:after="0" w:line="240" w:lineRule="auto"/>
                    <w:jc w:val="center"/>
                  </w:pPr>
                  <w:r>
                    <w:rPr>
                      <w:rFonts w:eastAsia="Cambria"/>
                      <w:b/>
                      <w:color w:val="000000"/>
                      <w:sz w:val="16"/>
                    </w:rPr>
                    <w:t>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86B62B" w14:textId="77777777" w:rsidR="00FC516E" w:rsidRDefault="0031407B">
                  <w:pPr>
                    <w:spacing w:after="0" w:line="240" w:lineRule="auto"/>
                  </w:pPr>
                  <w:r>
                    <w:rPr>
                      <w:rFonts w:eastAsia="Cambria"/>
                      <w:color w:val="000000"/>
                    </w:rPr>
                    <w:t>V dohodách sa berie do úvahy žiadosť, vyšetrenie a správa, určujú rozsah informácií, ktoré sú potrebné uviesť na žiadanke, aby sa vykonali požadované vyšetrenia a interpretácia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078BA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846AA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3FBF68A" w14:textId="77777777" w:rsidR="00FC516E" w:rsidRDefault="0031407B">
                  <w:pPr>
                    <w:spacing w:after="0" w:line="240" w:lineRule="auto"/>
                  </w:pPr>
                  <w:r>
                    <w:rPr>
                      <w:rFonts w:eastAsia="Cambria"/>
                      <w:b/>
                      <w:color w:val="000000"/>
                    </w:rPr>
                    <w:t xml:space="preserve"> </w:t>
                  </w:r>
                </w:p>
              </w:tc>
            </w:tr>
            <w:tr w:rsidR="00FC516E" w14:paraId="1FCE01E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BD280" w14:textId="77777777" w:rsidR="00FC516E" w:rsidRDefault="0031407B">
                  <w:pPr>
                    <w:spacing w:after="0" w:line="240" w:lineRule="auto"/>
                    <w:jc w:val="center"/>
                  </w:pPr>
                  <w:r>
                    <w:rPr>
                      <w:rFonts w:eastAsia="Cambria"/>
                      <w:b/>
                      <w:color w:val="000000"/>
                      <w:sz w:val="16"/>
                    </w:rPr>
                    <w:t>4.4.1</w:t>
                  </w:r>
                  <w:r>
                    <w:rPr>
                      <w:rFonts w:eastAsia="Cambria"/>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A743F4" w14:textId="77777777" w:rsidR="00FC516E" w:rsidRDefault="0031407B">
                  <w:pPr>
                    <w:spacing w:after="0" w:line="240" w:lineRule="auto"/>
                  </w:pPr>
                  <w:r>
                    <w:rPr>
                      <w:rFonts w:eastAsia="Cambria"/>
                      <w:color w:val="000000"/>
                    </w:rPr>
                    <w:t>Keď laboratórium uzatvára dohodu o poskytovaní medicínskych laboratórnych služieb, sú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6BE1B"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18032D"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3EA85F" w14:textId="77777777" w:rsidR="00FC516E" w:rsidRDefault="0031407B">
                  <w:pPr>
                    <w:spacing w:after="0" w:line="240" w:lineRule="auto"/>
                  </w:pPr>
                  <w:r>
                    <w:rPr>
                      <w:rFonts w:eastAsia="Cambria"/>
                      <w:b/>
                      <w:color w:val="000000"/>
                    </w:rPr>
                    <w:t xml:space="preserve"> </w:t>
                  </w:r>
                </w:p>
              </w:tc>
            </w:tr>
            <w:tr w:rsidR="00FC516E" w14:paraId="0991E45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2AE583"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3A516" w14:textId="77777777" w:rsidR="00FC516E" w:rsidRDefault="0031407B">
                  <w:pPr>
                    <w:spacing w:after="0" w:line="240" w:lineRule="auto"/>
                  </w:pPr>
                  <w:r>
                    <w:rPr>
                      <w:rFonts w:eastAsia="Cambria"/>
                      <w:color w:val="000000"/>
                    </w:rPr>
                    <w:t>požiadavky, včítane vyšetrovacích postupov, ktoré sa budú používať, sú vhodne definované, dokumentované a pochopené?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D1164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519BF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D8D5E1" w14:textId="77777777" w:rsidR="00FC516E" w:rsidRDefault="0031407B">
                  <w:pPr>
                    <w:spacing w:after="0" w:line="240" w:lineRule="auto"/>
                  </w:pPr>
                  <w:r>
                    <w:rPr>
                      <w:rFonts w:eastAsia="Cambria"/>
                      <w:b/>
                      <w:color w:val="000000"/>
                    </w:rPr>
                    <w:t xml:space="preserve"> </w:t>
                  </w:r>
                </w:p>
              </w:tc>
            </w:tr>
            <w:tr w:rsidR="00FC516E" w14:paraId="4DAC3B3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F1C203"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ACAFDA" w14:textId="77777777" w:rsidR="00FC516E" w:rsidRDefault="0031407B">
                  <w:pPr>
                    <w:spacing w:after="0" w:line="240" w:lineRule="auto"/>
                  </w:pPr>
                  <w:r>
                    <w:rPr>
                      <w:rFonts w:eastAsia="Cambria"/>
                      <w:color w:val="000000"/>
                    </w:rPr>
                    <w:t>laboratórium má spôsobilosť a zdroje, aby splnilo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311F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350D6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0508FE0" w14:textId="77777777" w:rsidR="00FC516E" w:rsidRDefault="0031407B">
                  <w:pPr>
                    <w:spacing w:after="0" w:line="240" w:lineRule="auto"/>
                  </w:pPr>
                  <w:r>
                    <w:rPr>
                      <w:rFonts w:eastAsia="Cambria"/>
                      <w:b/>
                      <w:color w:val="000000"/>
                    </w:rPr>
                    <w:t xml:space="preserve"> </w:t>
                  </w:r>
                </w:p>
              </w:tc>
            </w:tr>
            <w:tr w:rsidR="00FC516E" w14:paraId="0DED637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68D20C"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4EF61E" w14:textId="77777777" w:rsidR="00FC516E" w:rsidRDefault="0031407B">
                  <w:pPr>
                    <w:spacing w:after="0" w:line="240" w:lineRule="auto"/>
                  </w:pPr>
                  <w:r>
                    <w:rPr>
                      <w:rFonts w:eastAsia="Cambria"/>
                      <w:color w:val="000000"/>
                    </w:rPr>
                    <w:t>pracovníci laboratória majú zručnosti a skúsenosti potrebné na výkon plánovaných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44BBF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EC794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F5849D" w14:textId="77777777" w:rsidR="00FC516E" w:rsidRDefault="0031407B">
                  <w:pPr>
                    <w:spacing w:after="0" w:line="240" w:lineRule="auto"/>
                  </w:pPr>
                  <w:r>
                    <w:rPr>
                      <w:rFonts w:eastAsia="Cambria"/>
                      <w:b/>
                      <w:color w:val="000000"/>
                    </w:rPr>
                    <w:t xml:space="preserve"> </w:t>
                  </w:r>
                </w:p>
              </w:tc>
            </w:tr>
            <w:tr w:rsidR="00FC516E" w14:paraId="362A6FF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0E6DD4"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8396E" w14:textId="77777777" w:rsidR="00FC516E" w:rsidRDefault="0031407B">
                  <w:pPr>
                    <w:spacing w:after="0" w:line="240" w:lineRule="auto"/>
                  </w:pPr>
                  <w:r>
                    <w:rPr>
                      <w:rFonts w:eastAsia="Cambria"/>
                      <w:color w:val="000000"/>
                    </w:rPr>
                    <w:t>vybrané vyšetrovacie postupy sú vhodné a spĺňajú  požiadavky zákazníkov (pozri 5.5.1)?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DFFB8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0C68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8CFF49" w14:textId="77777777" w:rsidR="00FC516E" w:rsidRDefault="0031407B">
                  <w:pPr>
                    <w:spacing w:after="0" w:line="240" w:lineRule="auto"/>
                  </w:pPr>
                  <w:r>
                    <w:rPr>
                      <w:rFonts w:eastAsia="Cambria"/>
                      <w:b/>
                      <w:color w:val="000000"/>
                    </w:rPr>
                    <w:t xml:space="preserve"> </w:t>
                  </w:r>
                </w:p>
              </w:tc>
            </w:tr>
            <w:tr w:rsidR="00FC516E" w14:paraId="637A7B60"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16CF92"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25D049" w14:textId="77777777" w:rsidR="00FC516E" w:rsidRDefault="0031407B">
                  <w:pPr>
                    <w:spacing w:after="0" w:line="240" w:lineRule="auto"/>
                  </w:pPr>
                  <w:r>
                    <w:rPr>
                      <w:rFonts w:eastAsia="Cambria"/>
                      <w:color w:val="000000"/>
                    </w:rPr>
                    <w:t>zákazníci a užívatelia sú informovaní o odchýlkach od zmluvy, ktoré majú vplyv na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B4357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750CB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75E90D" w14:textId="77777777" w:rsidR="00FC516E" w:rsidRDefault="0031407B">
                  <w:pPr>
                    <w:spacing w:after="0" w:line="240" w:lineRule="auto"/>
                  </w:pPr>
                  <w:r>
                    <w:rPr>
                      <w:rFonts w:eastAsia="Cambria"/>
                      <w:b/>
                      <w:color w:val="000000"/>
                    </w:rPr>
                    <w:t xml:space="preserve"> </w:t>
                  </w:r>
                </w:p>
              </w:tc>
            </w:tr>
            <w:tr w:rsidR="00FC516E" w14:paraId="1A81335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DC020A"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7369D" w14:textId="77777777" w:rsidR="00FC516E" w:rsidRDefault="0031407B">
                  <w:pPr>
                    <w:spacing w:after="0" w:line="240" w:lineRule="auto"/>
                  </w:pPr>
                  <w:r>
                    <w:rPr>
                      <w:rFonts w:eastAsia="Cambria"/>
                      <w:color w:val="000000"/>
                    </w:rPr>
                    <w:t>je uvedený odkaz na akúkoľvek prácu, ktorú pre laboratórium vykonalo spolupracujúce laboratórium alebo konzultant?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06FDF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4A2A9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511436" w14:textId="77777777" w:rsidR="00FC516E" w:rsidRDefault="0031407B">
                  <w:pPr>
                    <w:spacing w:after="0" w:line="240" w:lineRule="auto"/>
                  </w:pPr>
                  <w:r>
                    <w:rPr>
                      <w:rFonts w:eastAsia="Cambria"/>
                      <w:b/>
                      <w:color w:val="000000"/>
                    </w:rPr>
                    <w:t xml:space="preserve"> </w:t>
                  </w:r>
                </w:p>
              </w:tc>
            </w:tr>
            <w:tr w:rsidR="00FC516E" w14:paraId="49672C3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9C1ECB" w14:textId="77777777" w:rsidR="00FC516E" w:rsidRDefault="0031407B">
                  <w:pPr>
                    <w:spacing w:after="0" w:line="240" w:lineRule="auto"/>
                    <w:jc w:val="center"/>
                  </w:pPr>
                  <w:r>
                    <w:rPr>
                      <w:rFonts w:eastAsia="Cambria"/>
                      <w:b/>
                      <w:color w:val="000000"/>
                      <w:sz w:val="24"/>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5651CD" w14:textId="77777777" w:rsidR="00FC516E" w:rsidRDefault="0031407B">
                  <w:pPr>
                    <w:spacing w:after="0" w:line="240" w:lineRule="auto"/>
                  </w:pPr>
                  <w:r>
                    <w:rPr>
                      <w:rFonts w:eastAsia="Cambria"/>
                      <w:b/>
                      <w:color w:val="000000"/>
                      <w:sz w:val="24"/>
                    </w:rPr>
                    <w:t>Preskúmanie dohôd o službách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8CE93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DB77E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9930D03" w14:textId="77777777" w:rsidR="00FC516E" w:rsidRDefault="0031407B">
                  <w:pPr>
                    <w:spacing w:after="0" w:line="240" w:lineRule="auto"/>
                  </w:pPr>
                  <w:r>
                    <w:rPr>
                      <w:rFonts w:eastAsia="Cambria"/>
                      <w:b/>
                      <w:color w:val="000000"/>
                    </w:rPr>
                    <w:t xml:space="preserve"> </w:t>
                  </w:r>
                </w:p>
              </w:tc>
            </w:tr>
            <w:tr w:rsidR="00FC516E" w14:paraId="76C58B6A"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182B0D" w14:textId="77777777" w:rsidR="00FC516E" w:rsidRDefault="0031407B">
                  <w:pPr>
                    <w:spacing w:after="0" w:line="240" w:lineRule="auto"/>
                    <w:jc w:val="center"/>
                  </w:pPr>
                  <w:r>
                    <w:rPr>
                      <w:rFonts w:eastAsia="Cambria"/>
                      <w:b/>
                      <w:color w:val="000000"/>
                      <w:sz w:val="16"/>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3848DF" w14:textId="77777777" w:rsidR="00FC516E" w:rsidRDefault="0031407B">
                  <w:pPr>
                    <w:spacing w:after="0" w:line="240" w:lineRule="auto"/>
                  </w:pPr>
                  <w:r>
                    <w:rPr>
                      <w:rFonts w:eastAsia="Cambria"/>
                      <w:color w:val="000000"/>
                    </w:rPr>
                    <w:t>Vedú sa záznamy z preskúmaní dohôd o poskytovaní laboratórnych služieb aj o akýchkoľvek zmenách k dohodám a o akýchkoľvek relevantných diskusiách?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5060D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A0CD8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FAC787" w14:textId="77777777" w:rsidR="00FC516E" w:rsidRDefault="0031407B">
                  <w:pPr>
                    <w:spacing w:after="0" w:line="240" w:lineRule="auto"/>
                  </w:pPr>
                  <w:r>
                    <w:rPr>
                      <w:rFonts w:eastAsia="Cambria"/>
                      <w:b/>
                      <w:color w:val="000000"/>
                    </w:rPr>
                    <w:t xml:space="preserve"> </w:t>
                  </w:r>
                </w:p>
              </w:tc>
            </w:tr>
            <w:tr w:rsidR="00FC516E" w14:paraId="6826D64B"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8247A3" w14:textId="77777777" w:rsidR="00FC516E" w:rsidRDefault="0031407B">
                  <w:pPr>
                    <w:spacing w:after="0" w:line="240" w:lineRule="auto"/>
                    <w:jc w:val="center"/>
                  </w:pPr>
                  <w:r>
                    <w:rPr>
                      <w:rFonts w:eastAsia="Cambria"/>
                      <w:b/>
                      <w:color w:val="000000"/>
                      <w:sz w:val="16"/>
                    </w:rPr>
                    <w:t>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0301E0" w14:textId="77777777" w:rsidR="00FC516E" w:rsidRDefault="0031407B">
                  <w:pPr>
                    <w:spacing w:after="0" w:line="240" w:lineRule="auto"/>
                  </w:pPr>
                  <w:r>
                    <w:rPr>
                      <w:rFonts w:eastAsia="Cambria"/>
                      <w:color w:val="000000"/>
                    </w:rPr>
                    <w:t>Ak je potrebné po začatí práce dohodu doplniť, zopakuje sa rovnaký proces preskúmania dohody a každý dodatok sa oznámi všetkým dotknutým stranám?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6B90B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AB77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7DDA27" w14:textId="77777777" w:rsidR="00FC516E" w:rsidRDefault="0031407B">
                  <w:pPr>
                    <w:spacing w:after="0" w:line="240" w:lineRule="auto"/>
                  </w:pPr>
                  <w:r>
                    <w:rPr>
                      <w:rFonts w:eastAsia="Cambria"/>
                      <w:b/>
                      <w:color w:val="000000"/>
                    </w:rPr>
                    <w:t xml:space="preserve"> </w:t>
                  </w:r>
                </w:p>
              </w:tc>
            </w:tr>
            <w:tr w:rsidR="00FC516E" w14:paraId="0215902E"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34F7EA11"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25DB5A74"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B29EA88"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2174DCE"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1310AEFB" w14:textId="77777777" w:rsidR="00FC516E" w:rsidRDefault="00FC516E">
                  <w:pPr>
                    <w:spacing w:after="0" w:line="240" w:lineRule="auto"/>
                  </w:pPr>
                </w:p>
              </w:tc>
            </w:tr>
            <w:tr w:rsidR="00FC516E" w14:paraId="02F3009E" w14:textId="77777777">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48E2A5" w14:textId="77777777" w:rsidR="00FC516E" w:rsidRDefault="0031407B">
                  <w:pPr>
                    <w:spacing w:after="0" w:line="240" w:lineRule="auto"/>
                    <w:jc w:val="center"/>
                  </w:pPr>
                  <w:r>
                    <w:rPr>
                      <w:rFonts w:eastAsia="Cambria"/>
                      <w:b/>
                      <w:color w:val="000000"/>
                      <w:sz w:val="28"/>
                    </w:rPr>
                    <w:lastRenderedPageBreak/>
                    <w:t>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2B94AE" w14:textId="77777777" w:rsidR="00FC516E" w:rsidRDefault="0031407B">
                  <w:pPr>
                    <w:spacing w:after="0" w:line="240" w:lineRule="auto"/>
                  </w:pPr>
                  <w:r>
                    <w:rPr>
                      <w:rFonts w:eastAsia="Cambria"/>
                      <w:b/>
                      <w:color w:val="000000"/>
                      <w:sz w:val="28"/>
                    </w:rPr>
                    <w:t>Vyšetrenie v spolupracujúcich laboratóriách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F3C5A8" w14:textId="77777777" w:rsidR="00FC516E" w:rsidRDefault="0031407B">
                  <w:pPr>
                    <w:spacing w:after="0" w:line="240" w:lineRule="auto"/>
                    <w:jc w:val="center"/>
                  </w:pPr>
                  <w:r>
                    <w:rPr>
                      <w:rFonts w:eastAsia="Cambria"/>
                      <w:b/>
                      <w:color w:val="000000"/>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28DD4"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37E904" w14:textId="77777777" w:rsidR="00FC516E" w:rsidRDefault="0031407B">
                  <w:pPr>
                    <w:spacing w:after="0" w:line="240" w:lineRule="auto"/>
                    <w:jc w:val="center"/>
                  </w:pPr>
                  <w:r>
                    <w:rPr>
                      <w:rFonts w:eastAsia="Cambria"/>
                      <w:b/>
                      <w:color w:val="000000"/>
                    </w:rPr>
                    <w:t xml:space="preserve">Poznámka </w:t>
                  </w:r>
                  <w:r>
                    <w:rPr>
                      <w:rFonts w:eastAsia="Cambria"/>
                      <w:color w:val="000000"/>
                    </w:rPr>
                    <w:t>*/</w:t>
                  </w:r>
                </w:p>
              </w:tc>
            </w:tr>
            <w:tr w:rsidR="00FC516E" w14:paraId="632B5502" w14:textId="77777777">
              <w:trPr>
                <w:trHeight w:val="5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B6FC9" w14:textId="77777777" w:rsidR="00FC516E" w:rsidRDefault="0031407B">
                  <w:pPr>
                    <w:spacing w:after="0" w:line="240" w:lineRule="auto"/>
                    <w:jc w:val="center"/>
                  </w:pPr>
                  <w:r>
                    <w:rPr>
                      <w:rFonts w:eastAsia="Cambria"/>
                      <w:b/>
                      <w:color w:val="000000"/>
                      <w:sz w:val="24"/>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AC4951" w14:textId="77777777" w:rsidR="00FC516E" w:rsidRDefault="0031407B">
                  <w:pPr>
                    <w:spacing w:after="0" w:line="240" w:lineRule="auto"/>
                  </w:pPr>
                  <w:r>
                    <w:rPr>
                      <w:rFonts w:eastAsia="Cambria"/>
                      <w:b/>
                      <w:color w:val="000000"/>
                      <w:sz w:val="24"/>
                    </w:rPr>
                    <w:t>Výber a hodnotenie spolupracujúcich laboratórií a konzultantov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8563FE"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59F09F"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C70EC71" w14:textId="77777777" w:rsidR="00FC516E" w:rsidRDefault="0031407B">
                  <w:pPr>
                    <w:spacing w:after="0" w:line="240" w:lineRule="auto"/>
                  </w:pPr>
                  <w:r>
                    <w:rPr>
                      <w:rFonts w:eastAsia="Cambria"/>
                      <w:b/>
                      <w:color w:val="000000"/>
                    </w:rPr>
                    <w:t xml:space="preserve"> </w:t>
                  </w:r>
                </w:p>
              </w:tc>
            </w:tr>
            <w:tr w:rsidR="00FC516E" w14:paraId="38B49FE4"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92324" w14:textId="77777777" w:rsidR="00FC516E" w:rsidRDefault="0031407B">
                  <w:pPr>
                    <w:spacing w:after="0" w:line="240" w:lineRule="auto"/>
                    <w:jc w:val="center"/>
                  </w:pPr>
                  <w:r>
                    <w:rPr>
                      <w:rFonts w:eastAsia="Cambria"/>
                      <w:b/>
                      <w:color w:val="000000"/>
                      <w:sz w:val="16"/>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5E7C2" w14:textId="77777777" w:rsidR="00FC516E" w:rsidRDefault="0031407B">
                  <w:pPr>
                    <w:spacing w:after="0" w:line="240" w:lineRule="auto"/>
                  </w:pPr>
                  <w:r>
                    <w:rPr>
                      <w:rFonts w:eastAsia="Cambria"/>
                      <w:color w:val="000000"/>
                    </w:rPr>
                    <w:t>Má laboratórium dokumentovaný postup na výber a hodnotenie spolupracujúcich laboratórií, ako aj konzultantov, ktorí poskytujú názory a interpretácie komplexného skúšania v akejkoľvek disciplíne?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48C2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59F40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1F46ADF" w14:textId="77777777" w:rsidR="00FC516E" w:rsidRDefault="0031407B">
                  <w:pPr>
                    <w:spacing w:after="0" w:line="240" w:lineRule="auto"/>
                  </w:pPr>
                  <w:r>
                    <w:rPr>
                      <w:rFonts w:eastAsia="Cambria"/>
                      <w:b/>
                      <w:color w:val="000000"/>
                    </w:rPr>
                    <w:t xml:space="preserve"> </w:t>
                  </w:r>
                </w:p>
              </w:tc>
            </w:tr>
            <w:tr w:rsidR="00FC516E" w14:paraId="1C27433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66AE1F" w14:textId="77777777" w:rsidR="00FC516E" w:rsidRDefault="0031407B">
                  <w:pPr>
                    <w:spacing w:after="0" w:line="240" w:lineRule="auto"/>
                    <w:jc w:val="center"/>
                  </w:pPr>
                  <w:r>
                    <w:rPr>
                      <w:rFonts w:eastAsia="Cambria"/>
                      <w:b/>
                      <w:color w:val="000000"/>
                      <w:sz w:val="16"/>
                    </w:rPr>
                    <w:t>4.5.1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288E4" w14:textId="77777777" w:rsidR="00FC516E" w:rsidRDefault="0031407B">
                  <w:pPr>
                    <w:spacing w:after="0" w:line="240" w:lineRule="auto"/>
                  </w:pPr>
                  <w:r>
                    <w:rPr>
                      <w:rFonts w:eastAsia="Cambria"/>
                      <w:color w:val="000000"/>
                    </w:rPr>
                    <w:t>Zabezpečuje tento postup, že sa plnia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BA846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76E4C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343D7B" w14:textId="77777777" w:rsidR="00FC516E" w:rsidRDefault="0031407B">
                  <w:pPr>
                    <w:spacing w:after="0" w:line="240" w:lineRule="auto"/>
                  </w:pPr>
                  <w:r>
                    <w:rPr>
                      <w:rFonts w:eastAsia="Cambria"/>
                      <w:b/>
                      <w:color w:val="000000"/>
                    </w:rPr>
                    <w:t xml:space="preserve"> </w:t>
                  </w:r>
                </w:p>
              </w:tc>
            </w:tr>
            <w:tr w:rsidR="00FC516E" w14:paraId="1A701EE1" w14:textId="77777777">
              <w:trPr>
                <w:trHeight w:val="13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4A8347"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9AFCA8" w14:textId="77777777" w:rsidR="00FC516E" w:rsidRDefault="0031407B">
                  <w:pPr>
                    <w:spacing w:after="0" w:line="240" w:lineRule="auto"/>
                  </w:pPr>
                  <w:r>
                    <w:rPr>
                      <w:rFonts w:eastAsia="Cambria"/>
                      <w:color w:val="000000"/>
                    </w:rPr>
                    <w:t>laboratórium - na základe odporučenia používateľov laboratórnych služieb – ak je to aplikovateľné - je zodpovedné za výber spolupracujúceho laboratória a spolupracujúcich konzultantov, za sledovanie kvality ich výkonu a musí zabezpečiť, aby spolupracujúce laboratórium alebo spolupracujúci konzultanti boli spôsobilí vykonávať požadované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DB85E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ACFD0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74F1E1" w14:textId="77777777" w:rsidR="00FC516E" w:rsidRDefault="0031407B">
                  <w:pPr>
                    <w:spacing w:after="0" w:line="240" w:lineRule="auto"/>
                  </w:pPr>
                  <w:r>
                    <w:rPr>
                      <w:rFonts w:eastAsia="Cambria"/>
                      <w:b/>
                      <w:color w:val="000000"/>
                    </w:rPr>
                    <w:t xml:space="preserve"> </w:t>
                  </w:r>
                </w:p>
              </w:tc>
            </w:tr>
            <w:tr w:rsidR="00FC516E" w14:paraId="18D54552"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5D64EB"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57AA4" w14:textId="77777777" w:rsidR="00FC516E" w:rsidRDefault="0031407B">
                  <w:pPr>
                    <w:spacing w:after="0" w:line="240" w:lineRule="auto"/>
                  </w:pPr>
                  <w:r>
                    <w:rPr>
                      <w:rFonts w:eastAsia="Cambria"/>
                      <w:color w:val="000000"/>
                    </w:rPr>
                    <w:t>dohodnuté podmienky so spolupracujúcimi laboratóriami sa musia pravidelne preskúmavať a hodnotiť, aby sa zabezpečilo, že sa plnia relevantné časti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6EB54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E2F0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BCDFFA6" w14:textId="77777777" w:rsidR="00FC516E" w:rsidRDefault="0031407B">
                  <w:pPr>
                    <w:spacing w:after="0" w:line="240" w:lineRule="auto"/>
                  </w:pPr>
                  <w:r>
                    <w:rPr>
                      <w:rFonts w:eastAsia="Cambria"/>
                      <w:b/>
                      <w:color w:val="000000"/>
                    </w:rPr>
                    <w:t xml:space="preserve"> </w:t>
                  </w:r>
                </w:p>
              </w:tc>
            </w:tr>
            <w:tr w:rsidR="00FC516E" w14:paraId="70CC5F9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D10F3D"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4276B2" w14:textId="77777777" w:rsidR="00FC516E" w:rsidRDefault="0031407B">
                  <w:pPr>
                    <w:spacing w:after="0" w:line="240" w:lineRule="auto"/>
                  </w:pPr>
                  <w:r>
                    <w:rPr>
                      <w:rFonts w:eastAsia="Cambria"/>
                      <w:color w:val="000000"/>
                    </w:rPr>
                    <w:t>z týchto pravidelných preskúmavaní sa musia udržiavať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D054D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53B59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694016" w14:textId="77777777" w:rsidR="00FC516E" w:rsidRDefault="0031407B">
                  <w:pPr>
                    <w:spacing w:after="0" w:line="240" w:lineRule="auto"/>
                  </w:pPr>
                  <w:r>
                    <w:rPr>
                      <w:rFonts w:eastAsia="Cambria"/>
                      <w:b/>
                      <w:color w:val="000000"/>
                    </w:rPr>
                    <w:t xml:space="preserve"> </w:t>
                  </w:r>
                </w:p>
              </w:tc>
            </w:tr>
            <w:tr w:rsidR="00FC516E" w14:paraId="0861E4C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7CD8C8"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56D43" w14:textId="77777777" w:rsidR="00FC516E" w:rsidRDefault="0031407B">
                  <w:pPr>
                    <w:spacing w:after="0" w:line="240" w:lineRule="auto"/>
                  </w:pPr>
                  <w:r>
                    <w:rPr>
                      <w:rFonts w:eastAsia="Cambria"/>
                      <w:color w:val="000000"/>
                    </w:rPr>
                    <w:t>laboratórium musí mať zoznam všetkých spolupracujúcich laboratórií a konzultantov, ktorých názory využíva?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D7FE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6F9AB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8FB00E" w14:textId="77777777" w:rsidR="00FC516E" w:rsidRDefault="0031407B">
                  <w:pPr>
                    <w:spacing w:after="0" w:line="240" w:lineRule="auto"/>
                  </w:pPr>
                  <w:r>
                    <w:rPr>
                      <w:rFonts w:eastAsia="Cambria"/>
                      <w:b/>
                      <w:color w:val="000000"/>
                    </w:rPr>
                    <w:t xml:space="preserve"> </w:t>
                  </w:r>
                </w:p>
              </w:tc>
            </w:tr>
            <w:tr w:rsidR="00FC516E" w14:paraId="4BEA8540"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934C8A"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C0938" w14:textId="77777777" w:rsidR="00FC516E" w:rsidRDefault="0031407B">
                  <w:pPr>
                    <w:spacing w:after="0" w:line="240" w:lineRule="auto"/>
                  </w:pPr>
                  <w:r>
                    <w:rPr>
                      <w:rFonts w:eastAsia="Cambria"/>
                      <w:color w:val="000000"/>
                    </w:rPr>
                    <w:t>požiadavky aj výsledky všetkých zaslaných vzoriek sú udržiavané počas vopred určenej doby?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2AA74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60F56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B39F13" w14:textId="77777777" w:rsidR="00FC516E" w:rsidRDefault="0031407B">
                  <w:pPr>
                    <w:spacing w:after="0" w:line="240" w:lineRule="auto"/>
                  </w:pPr>
                  <w:r>
                    <w:rPr>
                      <w:rFonts w:eastAsia="Cambria"/>
                      <w:b/>
                      <w:color w:val="000000"/>
                    </w:rPr>
                    <w:t xml:space="preserve"> </w:t>
                  </w:r>
                </w:p>
              </w:tc>
            </w:tr>
            <w:tr w:rsidR="00FC516E" w14:paraId="464B2DB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06D112" w14:textId="77777777" w:rsidR="00FC516E" w:rsidRDefault="0031407B">
                  <w:pPr>
                    <w:spacing w:after="0" w:line="240" w:lineRule="auto"/>
                    <w:jc w:val="center"/>
                  </w:pPr>
                  <w:r>
                    <w:rPr>
                      <w:rFonts w:eastAsia="Cambria"/>
                      <w:b/>
                      <w:color w:val="000000"/>
                      <w:sz w:val="24"/>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FA42A" w14:textId="77777777" w:rsidR="00FC516E" w:rsidRDefault="0031407B">
                  <w:pPr>
                    <w:spacing w:after="0" w:line="240" w:lineRule="auto"/>
                  </w:pPr>
                  <w:r>
                    <w:rPr>
                      <w:rFonts w:eastAsia="Cambria"/>
                      <w:b/>
                      <w:color w:val="000000"/>
                      <w:sz w:val="24"/>
                    </w:rPr>
                    <w:t>Poskytovanie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99A63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8A665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851A35" w14:textId="77777777" w:rsidR="00FC516E" w:rsidRDefault="0031407B">
                  <w:pPr>
                    <w:spacing w:after="0" w:line="240" w:lineRule="auto"/>
                  </w:pPr>
                  <w:r>
                    <w:rPr>
                      <w:rFonts w:eastAsia="Cambria"/>
                      <w:b/>
                      <w:color w:val="000000"/>
                    </w:rPr>
                    <w:t xml:space="preserve"> </w:t>
                  </w:r>
                </w:p>
              </w:tc>
            </w:tr>
            <w:tr w:rsidR="00FC516E" w14:paraId="78A99FEC"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264DE7" w14:textId="77777777" w:rsidR="00FC516E" w:rsidRDefault="0031407B">
                  <w:pPr>
                    <w:spacing w:after="0" w:line="240" w:lineRule="auto"/>
                    <w:jc w:val="center"/>
                  </w:pPr>
                  <w:r>
                    <w:rPr>
                      <w:rFonts w:eastAsia="Cambria"/>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877122" w14:textId="77777777" w:rsidR="00FC516E" w:rsidRDefault="0031407B">
                  <w:pPr>
                    <w:spacing w:after="0" w:line="240" w:lineRule="auto"/>
                  </w:pPr>
                  <w:r>
                    <w:rPr>
                      <w:rFonts w:eastAsia="Cambria"/>
                      <w:color w:val="000000"/>
                    </w:rPr>
                    <w:t>Ak nie je inak určené v dohode, laboratórium oznamujúce výsledky (a nie spolupracujúce laboratórium)  je  zodpovedné za to, že výsledky vyšetrení spolupracujúceho laboratória budú poskytnuté osobe, ktorá o vyšetrenie žiadala?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BF38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960A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4D9067" w14:textId="77777777" w:rsidR="00FC516E" w:rsidRDefault="0031407B">
                  <w:pPr>
                    <w:spacing w:after="0" w:line="240" w:lineRule="auto"/>
                  </w:pPr>
                  <w:r>
                    <w:rPr>
                      <w:rFonts w:eastAsia="Cambria"/>
                      <w:b/>
                      <w:color w:val="000000"/>
                    </w:rPr>
                    <w:t xml:space="preserve"> </w:t>
                  </w:r>
                </w:p>
              </w:tc>
            </w:tr>
            <w:tr w:rsidR="00FC516E" w14:paraId="490A44CE"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691F24" w14:textId="77777777" w:rsidR="00FC516E" w:rsidRDefault="0031407B">
                  <w:pPr>
                    <w:spacing w:after="0" w:line="240" w:lineRule="auto"/>
                    <w:jc w:val="center"/>
                  </w:pPr>
                  <w:r>
                    <w:rPr>
                      <w:rFonts w:eastAsia="Cambria"/>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DC6C0A" w14:textId="77777777" w:rsidR="00FC516E" w:rsidRDefault="0031407B">
                  <w:pPr>
                    <w:spacing w:after="0" w:line="240" w:lineRule="auto"/>
                  </w:pPr>
                  <w:r>
                    <w:rPr>
                      <w:rFonts w:eastAsia="Cambria"/>
                      <w:color w:val="000000"/>
                    </w:rPr>
                    <w:t>Ak vyšetrujúce laboratórium pripravuje správu, obsahuje táto správa všetky dôležité informácie, ktoré poskytlo vo svojej správe spolupracujúce laboratórium alebo konzultant a to bez takých zmien, ktoré by mohli ovplyvniť klinickú interpretáciu?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98BC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E5455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A0E1FC" w14:textId="77777777" w:rsidR="00FC516E" w:rsidRDefault="0031407B">
                  <w:pPr>
                    <w:spacing w:after="0" w:line="240" w:lineRule="auto"/>
                  </w:pPr>
                  <w:r>
                    <w:rPr>
                      <w:rFonts w:eastAsia="Cambria"/>
                      <w:b/>
                      <w:color w:val="000000"/>
                    </w:rPr>
                    <w:t xml:space="preserve"> </w:t>
                  </w:r>
                </w:p>
              </w:tc>
            </w:tr>
            <w:tr w:rsidR="00FC516E" w14:paraId="195D1F6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FE7EE2" w14:textId="77777777" w:rsidR="00FC516E" w:rsidRDefault="0031407B">
                  <w:pPr>
                    <w:spacing w:after="0" w:line="240" w:lineRule="auto"/>
                    <w:jc w:val="center"/>
                  </w:pPr>
                  <w:r>
                    <w:rPr>
                      <w:rFonts w:eastAsia="Cambria"/>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567B18" w14:textId="77777777" w:rsidR="00FC516E" w:rsidRDefault="0031407B">
                  <w:pPr>
                    <w:spacing w:after="0" w:line="240" w:lineRule="auto"/>
                  </w:pPr>
                  <w:r>
                    <w:rPr>
                      <w:rFonts w:eastAsia="Cambria"/>
                      <w:color w:val="000000"/>
                    </w:rPr>
                    <w:t>Je v správe uvedené, ktoré vyšetrenia vykonalo spolupracujúce laboratórium alebo konzultant?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BD1D2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13A44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91119A" w14:textId="77777777" w:rsidR="00FC516E" w:rsidRDefault="0031407B">
                  <w:pPr>
                    <w:spacing w:after="0" w:line="240" w:lineRule="auto"/>
                  </w:pPr>
                  <w:r>
                    <w:rPr>
                      <w:rFonts w:eastAsia="Cambria"/>
                      <w:b/>
                      <w:color w:val="000000"/>
                    </w:rPr>
                    <w:t xml:space="preserve"> </w:t>
                  </w:r>
                </w:p>
              </w:tc>
            </w:tr>
            <w:tr w:rsidR="00FC516E" w14:paraId="31217F7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B9AAD" w14:textId="77777777" w:rsidR="00FC516E" w:rsidRDefault="0031407B">
                  <w:pPr>
                    <w:spacing w:after="0" w:line="240" w:lineRule="auto"/>
                    <w:jc w:val="center"/>
                  </w:pPr>
                  <w:r>
                    <w:rPr>
                      <w:rFonts w:eastAsia="Cambria"/>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99EEA" w14:textId="77777777" w:rsidR="00FC516E" w:rsidRDefault="0031407B">
                  <w:pPr>
                    <w:spacing w:after="0" w:line="240" w:lineRule="auto"/>
                  </w:pPr>
                  <w:r>
                    <w:rPr>
                      <w:rFonts w:eastAsia="Cambria"/>
                      <w:color w:val="000000"/>
                    </w:rPr>
                    <w:t>Je jasne identifikovaný autor akýchkoľvek dodatočných poznámok?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12361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234A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9B9148" w14:textId="77777777" w:rsidR="00FC516E" w:rsidRDefault="0031407B">
                  <w:pPr>
                    <w:spacing w:after="0" w:line="240" w:lineRule="auto"/>
                  </w:pPr>
                  <w:r>
                    <w:rPr>
                      <w:rFonts w:eastAsia="Cambria"/>
                      <w:b/>
                      <w:color w:val="000000"/>
                    </w:rPr>
                    <w:t xml:space="preserve"> </w:t>
                  </w:r>
                </w:p>
              </w:tc>
            </w:tr>
            <w:tr w:rsidR="00FC516E" w14:paraId="25E7ADFD"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34833" w14:textId="77777777" w:rsidR="00FC516E" w:rsidRDefault="0031407B">
                  <w:pPr>
                    <w:spacing w:after="0" w:line="240" w:lineRule="auto"/>
                    <w:jc w:val="center"/>
                  </w:pPr>
                  <w:r>
                    <w:rPr>
                      <w:rFonts w:eastAsia="Cambria"/>
                      <w:b/>
                      <w:color w:val="000000"/>
                      <w:sz w:val="16"/>
                    </w:rPr>
                    <w:t>4.5.2</w:t>
                  </w:r>
                  <w:r>
                    <w:rPr>
                      <w:rFonts w:eastAsia="Cambria"/>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95BC2B" w14:textId="77777777" w:rsidR="00FC516E" w:rsidRDefault="0031407B">
                  <w:pPr>
                    <w:spacing w:after="0" w:line="240" w:lineRule="auto"/>
                  </w:pPr>
                  <w:r>
                    <w:rPr>
                      <w:rFonts w:eastAsia="Cambria"/>
                      <w:color w:val="000000"/>
                    </w:rPr>
                    <w:t>Navrhli si laboratóriá najvhodnejší spôsob oznamovania výsledkov spolupracujúceho laboratória zohľadňujúci čas dodania výsledkov, presnosť merania, procesy prepisovania a požiadavky na interpretačné zručnosti?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60B05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9B0A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DBCA2B" w14:textId="77777777" w:rsidR="00FC516E" w:rsidRDefault="0031407B">
                  <w:pPr>
                    <w:spacing w:after="0" w:line="240" w:lineRule="auto"/>
                  </w:pPr>
                  <w:r>
                    <w:rPr>
                      <w:rFonts w:eastAsia="Cambria"/>
                      <w:b/>
                      <w:color w:val="000000"/>
                    </w:rPr>
                    <w:t xml:space="preserve"> </w:t>
                  </w:r>
                </w:p>
              </w:tc>
            </w:tr>
            <w:tr w:rsidR="00FC516E" w14:paraId="204219ED"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0A78A2" w14:textId="77777777" w:rsidR="00FC516E" w:rsidRDefault="0031407B">
                  <w:pPr>
                    <w:spacing w:after="0" w:line="240" w:lineRule="auto"/>
                    <w:jc w:val="center"/>
                  </w:pPr>
                  <w:r>
                    <w:rPr>
                      <w:rFonts w:eastAsia="Cambria"/>
                      <w:b/>
                      <w:color w:val="000000"/>
                      <w:sz w:val="16"/>
                    </w:rPr>
                    <w:t>4.5.2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C2C1C1" w14:textId="77777777" w:rsidR="00FC516E" w:rsidRDefault="0031407B">
                  <w:pPr>
                    <w:spacing w:after="0" w:line="240" w:lineRule="auto"/>
                  </w:pPr>
                  <w:r>
                    <w:rPr>
                      <w:rFonts w:eastAsia="Cambria"/>
                      <w:color w:val="000000"/>
                    </w:rPr>
                    <w:t xml:space="preserve">V prípade, kedy správna interpretácia a aplikácia výsledkov vyšetrenia si vyžaduje spoluprácu medzi </w:t>
                  </w:r>
                  <w:proofErr w:type="spellStart"/>
                  <w:r>
                    <w:rPr>
                      <w:rFonts w:eastAsia="Cambria"/>
                      <w:color w:val="000000"/>
                    </w:rPr>
                    <w:t>klinikmi</w:t>
                  </w:r>
                  <w:proofErr w:type="spellEnd"/>
                  <w:r>
                    <w:rPr>
                      <w:rFonts w:eastAsia="Cambria"/>
                      <w:color w:val="000000"/>
                    </w:rPr>
                    <w:t xml:space="preserve"> a odborníkmi z vyšetrujúceho a spolupracujúceho laboratória, je tento proces ovplyvnený komerčnými alebo finančnými okolnosťami?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90005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69499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3A0797" w14:textId="77777777" w:rsidR="00FC516E" w:rsidRDefault="0031407B">
                  <w:pPr>
                    <w:spacing w:after="0" w:line="240" w:lineRule="auto"/>
                  </w:pPr>
                  <w:r>
                    <w:rPr>
                      <w:rFonts w:eastAsia="Cambria"/>
                      <w:b/>
                      <w:color w:val="000000"/>
                    </w:rPr>
                    <w:t xml:space="preserve"> </w:t>
                  </w:r>
                </w:p>
              </w:tc>
            </w:tr>
            <w:tr w:rsidR="00FC516E" w14:paraId="4AF26D00"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22E96C7F"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6FF3FDFB"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E6368B6"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6B508ED"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2A243AD9" w14:textId="77777777" w:rsidR="00FC516E" w:rsidRDefault="00FC516E">
                  <w:pPr>
                    <w:spacing w:after="0" w:line="240" w:lineRule="auto"/>
                  </w:pPr>
                </w:p>
              </w:tc>
            </w:tr>
            <w:tr w:rsidR="00FC516E" w14:paraId="71B576DD" w14:textId="77777777">
              <w:trPr>
                <w:trHeight w:val="3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C6E7E" w14:textId="77777777" w:rsidR="00FC516E" w:rsidRDefault="0031407B">
                  <w:pPr>
                    <w:spacing w:after="0" w:line="240" w:lineRule="auto"/>
                    <w:jc w:val="center"/>
                  </w:pPr>
                  <w:r>
                    <w:rPr>
                      <w:rFonts w:eastAsia="Cambria"/>
                      <w:b/>
                      <w:color w:val="000000"/>
                      <w:sz w:val="28"/>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37BB46" w14:textId="77777777" w:rsidR="00FC516E" w:rsidRDefault="0031407B">
                  <w:pPr>
                    <w:spacing w:after="0" w:line="240" w:lineRule="auto"/>
                  </w:pPr>
                  <w:r>
                    <w:rPr>
                      <w:rFonts w:eastAsia="Cambria"/>
                      <w:b/>
                      <w:color w:val="000000"/>
                      <w:sz w:val="28"/>
                    </w:rPr>
                    <w:t>Externé služby a dodávky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187507"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4E461E"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E4A5B2" w14:textId="77777777" w:rsidR="00FC516E" w:rsidRDefault="0031407B">
                  <w:pPr>
                    <w:spacing w:after="0" w:line="240" w:lineRule="auto"/>
                    <w:jc w:val="center"/>
                  </w:pPr>
                  <w:r>
                    <w:rPr>
                      <w:rFonts w:eastAsia="Cambria"/>
                      <w:b/>
                      <w:color w:val="000000"/>
                    </w:rPr>
                    <w:t>Poznámka */</w:t>
                  </w:r>
                </w:p>
              </w:tc>
            </w:tr>
            <w:tr w:rsidR="00FC516E" w14:paraId="06C98E38"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DF2A2" w14:textId="77777777" w:rsidR="00FC516E" w:rsidRDefault="0031407B">
                  <w:pPr>
                    <w:spacing w:after="0" w:line="240" w:lineRule="auto"/>
                    <w:jc w:val="center"/>
                  </w:pPr>
                  <w:r>
                    <w:rPr>
                      <w:rFonts w:eastAsia="Cambria"/>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21A21" w14:textId="77777777" w:rsidR="00FC516E" w:rsidRDefault="0031407B">
                  <w:pPr>
                    <w:spacing w:after="0" w:line="240" w:lineRule="auto"/>
                  </w:pPr>
                  <w:r>
                    <w:rPr>
                      <w:rFonts w:eastAsia="Cambria"/>
                      <w:color w:val="000000"/>
                    </w:rPr>
                    <w:t>Má laboratórium dokumentovaný postup na výber a nakupovanie externých služieb, zariadení, činidiel a spotrebného materiálu, ktoré ovplyvňujú kvalitu laboratórnych služieb (pozri aj 5.3)?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611F5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FBD45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B0D42D4" w14:textId="77777777" w:rsidR="00FC516E" w:rsidRDefault="0031407B">
                  <w:pPr>
                    <w:spacing w:after="0" w:line="240" w:lineRule="auto"/>
                  </w:pPr>
                  <w:r>
                    <w:rPr>
                      <w:rFonts w:eastAsia="Cambria"/>
                      <w:b/>
                      <w:color w:val="000000"/>
                    </w:rPr>
                    <w:t xml:space="preserve"> </w:t>
                  </w:r>
                </w:p>
              </w:tc>
            </w:tr>
            <w:tr w:rsidR="00FC516E" w14:paraId="4D459FE7" w14:textId="77777777">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61AD97" w14:textId="77777777" w:rsidR="00FC516E" w:rsidRDefault="0031407B">
                  <w:pPr>
                    <w:spacing w:after="0" w:line="240" w:lineRule="auto"/>
                    <w:jc w:val="center"/>
                  </w:pPr>
                  <w:r>
                    <w:rPr>
                      <w:rFonts w:eastAsia="Cambria"/>
                      <w:b/>
                      <w:color w:val="000000"/>
                      <w:sz w:val="16"/>
                    </w:rPr>
                    <w:lastRenderedPageBreak/>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4D835A" w14:textId="77777777" w:rsidR="00FC516E" w:rsidRDefault="0031407B">
                  <w:pPr>
                    <w:spacing w:after="0" w:line="240" w:lineRule="auto"/>
                  </w:pPr>
                  <w:r>
                    <w:rPr>
                      <w:rFonts w:eastAsia="Cambria"/>
                      <w:color w:val="000000"/>
                    </w:rPr>
                    <w:t>Laboratórium vyberá a schvaľuje dodávateľov na základe ich schopnosti poskytovať a dodávať externé služby, zariadenia, činidlá a spotrebný materiál v súlade s požiadavkami laboratória; pri tejto činnosti spolupracuje s inými organizačnými útvarmi alebo s inými pracovníkmi organizácie zodpovednými za nákupnú činnosť, aby sa plnila táto požiadavka?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B4D32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159FF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7A698EC" w14:textId="77777777" w:rsidR="00FC516E" w:rsidRDefault="0031407B">
                  <w:pPr>
                    <w:spacing w:after="0" w:line="240" w:lineRule="auto"/>
                  </w:pPr>
                  <w:r>
                    <w:rPr>
                      <w:rFonts w:eastAsia="Cambria"/>
                      <w:b/>
                      <w:color w:val="000000"/>
                    </w:rPr>
                    <w:t xml:space="preserve"> </w:t>
                  </w:r>
                </w:p>
              </w:tc>
            </w:tr>
            <w:tr w:rsidR="00FC516E" w14:paraId="175A7DA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1438AA" w14:textId="77777777" w:rsidR="00FC516E" w:rsidRDefault="0031407B">
                  <w:pPr>
                    <w:spacing w:after="0" w:line="240" w:lineRule="auto"/>
                    <w:jc w:val="center"/>
                  </w:pPr>
                  <w:r>
                    <w:rPr>
                      <w:rFonts w:eastAsia="Cambria"/>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CE79C5" w14:textId="77777777" w:rsidR="00FC516E" w:rsidRDefault="0031407B">
                  <w:pPr>
                    <w:spacing w:after="0" w:line="240" w:lineRule="auto"/>
                  </w:pPr>
                  <w:r>
                    <w:rPr>
                      <w:rFonts w:eastAsia="Cambria"/>
                      <w:color w:val="000000"/>
                    </w:rPr>
                    <w:t>Sú zavedené kritériá na výber?</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2544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0742B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A973F0B" w14:textId="77777777" w:rsidR="00FC516E" w:rsidRDefault="0031407B">
                  <w:pPr>
                    <w:spacing w:after="0" w:line="240" w:lineRule="auto"/>
                  </w:pPr>
                  <w:r>
                    <w:rPr>
                      <w:rFonts w:eastAsia="Cambria"/>
                      <w:b/>
                      <w:color w:val="000000"/>
                    </w:rPr>
                    <w:t xml:space="preserve"> </w:t>
                  </w:r>
                </w:p>
              </w:tc>
            </w:tr>
            <w:tr w:rsidR="00FC516E" w14:paraId="2C934917"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938F32" w14:textId="77777777" w:rsidR="00FC516E" w:rsidRDefault="0031407B">
                  <w:pPr>
                    <w:spacing w:after="0" w:line="240" w:lineRule="auto"/>
                    <w:jc w:val="center"/>
                  </w:pPr>
                  <w:r>
                    <w:rPr>
                      <w:rFonts w:eastAsia="Cambria"/>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E919A1" w14:textId="77777777" w:rsidR="00FC516E" w:rsidRDefault="0031407B">
                  <w:pPr>
                    <w:spacing w:after="0" w:line="240" w:lineRule="auto"/>
                  </w:pPr>
                  <w:r>
                    <w:rPr>
                      <w:rFonts w:eastAsia="Cambria"/>
                      <w:color w:val="000000"/>
                    </w:rPr>
                    <w:t>Laboratórium vedie zoznam vybraných a schválených dodávateľov zariadení, činidiel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88EC4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DC97B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B50526" w14:textId="77777777" w:rsidR="00FC516E" w:rsidRDefault="0031407B">
                  <w:pPr>
                    <w:spacing w:after="0" w:line="240" w:lineRule="auto"/>
                  </w:pPr>
                  <w:r>
                    <w:rPr>
                      <w:rFonts w:eastAsia="Cambria"/>
                      <w:b/>
                      <w:color w:val="000000"/>
                    </w:rPr>
                    <w:t xml:space="preserve"> </w:t>
                  </w:r>
                </w:p>
              </w:tc>
            </w:tr>
            <w:tr w:rsidR="00FC516E" w14:paraId="630E3C1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67B95E" w14:textId="77777777" w:rsidR="00FC516E" w:rsidRDefault="0031407B">
                  <w:pPr>
                    <w:spacing w:after="0" w:line="240" w:lineRule="auto"/>
                    <w:jc w:val="center"/>
                  </w:pPr>
                  <w:r>
                    <w:rPr>
                      <w:rFonts w:eastAsia="Cambria"/>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3F25F7" w14:textId="77777777" w:rsidR="00FC516E" w:rsidRDefault="0031407B">
                  <w:pPr>
                    <w:spacing w:after="0" w:line="240" w:lineRule="auto"/>
                  </w:pPr>
                  <w:r>
                    <w:rPr>
                      <w:rFonts w:eastAsia="Cambria"/>
                      <w:color w:val="000000"/>
                    </w:rPr>
                    <w:t>Informácie o nákupoch opisujú požiadavky na výrobok alebo službu, ktoré sa kupujú?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A02DE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0DC11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B5AF2D" w14:textId="77777777" w:rsidR="00FC516E" w:rsidRDefault="0031407B">
                  <w:pPr>
                    <w:spacing w:after="0" w:line="240" w:lineRule="auto"/>
                  </w:pPr>
                  <w:r>
                    <w:rPr>
                      <w:rFonts w:eastAsia="Cambria"/>
                      <w:b/>
                      <w:color w:val="000000"/>
                    </w:rPr>
                    <w:t xml:space="preserve"> </w:t>
                  </w:r>
                </w:p>
              </w:tc>
            </w:tr>
            <w:tr w:rsidR="00FC516E" w14:paraId="338DE2D7"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2544E2" w14:textId="77777777" w:rsidR="00FC516E" w:rsidRDefault="0031407B">
                  <w:pPr>
                    <w:spacing w:after="0" w:line="240" w:lineRule="auto"/>
                    <w:jc w:val="center"/>
                  </w:pPr>
                  <w:r>
                    <w:rPr>
                      <w:rFonts w:eastAsia="Cambria"/>
                      <w:b/>
                      <w:color w:val="000000"/>
                      <w:sz w:val="16"/>
                    </w:rPr>
                    <w:t>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060DB" w14:textId="77777777" w:rsidR="00FC516E" w:rsidRDefault="0031407B">
                  <w:pPr>
                    <w:spacing w:after="0" w:line="240" w:lineRule="auto"/>
                  </w:pPr>
                  <w:r>
                    <w:rPr>
                      <w:rFonts w:eastAsia="Cambria"/>
                      <w:color w:val="000000"/>
                    </w:rPr>
                    <w:t>Laboratórium monitoruje činnosť dodávateľov, aby sa zabezpečilo, že nakupované služby alebo predmety trvale spĺňajú stanovené kritériá?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0615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4024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18414C" w14:textId="77777777" w:rsidR="00FC516E" w:rsidRDefault="0031407B">
                  <w:pPr>
                    <w:spacing w:after="0" w:line="240" w:lineRule="auto"/>
                  </w:pPr>
                  <w:r>
                    <w:rPr>
                      <w:rFonts w:eastAsia="Cambria"/>
                      <w:b/>
                      <w:color w:val="000000"/>
                    </w:rPr>
                    <w:t xml:space="preserve"> </w:t>
                  </w:r>
                </w:p>
              </w:tc>
            </w:tr>
            <w:tr w:rsidR="00FC516E" w14:paraId="396421AF"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6544310A"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041A2BCC"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B0ED872"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392751E"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24A3C25D" w14:textId="77777777" w:rsidR="00FC516E" w:rsidRDefault="00FC516E">
                  <w:pPr>
                    <w:spacing w:after="0" w:line="240" w:lineRule="auto"/>
                  </w:pPr>
                </w:p>
              </w:tc>
            </w:tr>
            <w:tr w:rsidR="00FC516E" w14:paraId="13F79CE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6CFD61" w14:textId="77777777" w:rsidR="00FC516E" w:rsidRDefault="0031407B">
                  <w:pPr>
                    <w:spacing w:after="0" w:line="240" w:lineRule="auto"/>
                    <w:jc w:val="center"/>
                  </w:pPr>
                  <w:r>
                    <w:rPr>
                      <w:rFonts w:eastAsia="Cambria"/>
                      <w:b/>
                      <w:color w:val="000000"/>
                      <w:sz w:val="28"/>
                    </w:rPr>
                    <w:t>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16507" w14:textId="77777777" w:rsidR="00FC516E" w:rsidRDefault="0031407B">
                  <w:pPr>
                    <w:spacing w:after="0" w:line="240" w:lineRule="auto"/>
                  </w:pPr>
                  <w:r>
                    <w:rPr>
                      <w:rFonts w:eastAsia="Cambria"/>
                      <w:b/>
                      <w:color w:val="000000"/>
                      <w:sz w:val="28"/>
                    </w:rPr>
                    <w:t>Poradenské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CDA1E0"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C7CA2B"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A3AB84" w14:textId="77777777" w:rsidR="00FC516E" w:rsidRDefault="0031407B">
                  <w:pPr>
                    <w:spacing w:after="0" w:line="240" w:lineRule="auto"/>
                    <w:jc w:val="center"/>
                  </w:pPr>
                  <w:r>
                    <w:rPr>
                      <w:rFonts w:eastAsia="Cambria"/>
                      <w:b/>
                      <w:color w:val="000000"/>
                    </w:rPr>
                    <w:t>Poznámka */</w:t>
                  </w:r>
                </w:p>
              </w:tc>
            </w:tr>
            <w:tr w:rsidR="00FC516E" w14:paraId="0D4D421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4B1B5E" w14:textId="77777777" w:rsidR="00FC516E" w:rsidRDefault="0031407B">
                  <w:pPr>
                    <w:spacing w:after="0" w:line="240" w:lineRule="auto"/>
                    <w:jc w:val="center"/>
                  </w:pPr>
                  <w:r>
                    <w:rPr>
                      <w:rFonts w:eastAsia="Cambria"/>
                      <w:b/>
                      <w:color w:val="000000"/>
                      <w:sz w:val="16"/>
                    </w:rPr>
                    <w:t>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65A9A2" w14:textId="77777777" w:rsidR="00FC516E" w:rsidRDefault="0031407B">
                  <w:pPr>
                    <w:spacing w:after="0" w:line="240" w:lineRule="auto"/>
                  </w:pPr>
                  <w:r>
                    <w:rPr>
                      <w:rFonts w:eastAsia="Cambria"/>
                      <w:color w:val="000000"/>
                    </w:rPr>
                    <w:t>Má laboratórium zavedené opatrenia, aby prebiehala komunikácia s používateľmi, ktoré obsahujú: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98672"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1767AE"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F154C0" w14:textId="77777777" w:rsidR="00FC516E" w:rsidRDefault="0031407B">
                  <w:pPr>
                    <w:spacing w:after="0" w:line="240" w:lineRule="auto"/>
                  </w:pPr>
                  <w:r>
                    <w:rPr>
                      <w:rFonts w:eastAsia="Cambria"/>
                      <w:b/>
                      <w:color w:val="000000"/>
                    </w:rPr>
                    <w:t xml:space="preserve"> </w:t>
                  </w:r>
                </w:p>
              </w:tc>
            </w:tr>
            <w:tr w:rsidR="00FC516E" w14:paraId="24B6B0EF"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ED14E4"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752F0" w14:textId="77777777" w:rsidR="00FC516E" w:rsidRDefault="0031407B">
                  <w:pPr>
                    <w:spacing w:after="0" w:line="240" w:lineRule="auto"/>
                  </w:pPr>
                  <w:r>
                    <w:rPr>
                      <w:rFonts w:eastAsia="Cambria"/>
                      <w:color w:val="000000"/>
                    </w:rPr>
                    <w:t>poradenstvo o výbere vyšetrení a o používaní služieb laboratória vrátane odporúčaní na požadovaný typ vzorky (pozri aj 5.4), klinické indikácie a  limity vyšetrovacích postupov, ako aj častosť opakovania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45681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6852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1F2AB7" w14:textId="77777777" w:rsidR="00FC516E" w:rsidRDefault="0031407B">
                  <w:pPr>
                    <w:spacing w:after="0" w:line="240" w:lineRule="auto"/>
                  </w:pPr>
                  <w:r>
                    <w:rPr>
                      <w:rFonts w:eastAsia="Cambria"/>
                      <w:b/>
                      <w:color w:val="000000"/>
                    </w:rPr>
                    <w:t xml:space="preserve">   </w:t>
                  </w:r>
                </w:p>
              </w:tc>
            </w:tr>
            <w:tr w:rsidR="00FC516E" w14:paraId="19580EF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E7D72"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F2FDE" w14:textId="77777777" w:rsidR="00FC516E" w:rsidRDefault="0031407B">
                  <w:pPr>
                    <w:spacing w:after="0" w:line="240" w:lineRule="auto"/>
                  </w:pPr>
                  <w:r>
                    <w:rPr>
                      <w:rFonts w:eastAsia="Cambria"/>
                      <w:color w:val="000000"/>
                    </w:rPr>
                    <w:t>poradenstvo v individuálnych klinických prípadoch?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C2CF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46E1D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F52DF94" w14:textId="77777777" w:rsidR="00FC516E" w:rsidRDefault="0031407B">
                  <w:pPr>
                    <w:spacing w:after="0" w:line="240" w:lineRule="auto"/>
                  </w:pPr>
                  <w:r>
                    <w:rPr>
                      <w:rFonts w:eastAsia="Cambria"/>
                      <w:b/>
                      <w:color w:val="000000"/>
                    </w:rPr>
                    <w:t xml:space="preserve"> </w:t>
                  </w:r>
                </w:p>
              </w:tc>
            </w:tr>
            <w:tr w:rsidR="00FC516E" w14:paraId="17448A58"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42667A"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624D3C" w14:textId="77777777" w:rsidR="00FC516E" w:rsidRDefault="0031407B">
                  <w:pPr>
                    <w:spacing w:after="0" w:line="240" w:lineRule="auto"/>
                  </w:pPr>
                  <w:r>
                    <w:rPr>
                      <w:rFonts w:eastAsia="Cambria"/>
                      <w:color w:val="000000"/>
                    </w:rPr>
                    <w:t>profesionálny úsudok pri interpretácii výsledkov vyšetrení (pozri 5.1.2 a 5.1.6)?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39B46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CA1FA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2CC312" w14:textId="77777777" w:rsidR="00FC516E" w:rsidRDefault="0031407B">
                  <w:pPr>
                    <w:spacing w:after="0" w:line="240" w:lineRule="auto"/>
                  </w:pPr>
                  <w:r>
                    <w:rPr>
                      <w:rFonts w:eastAsia="Cambria"/>
                      <w:b/>
                      <w:color w:val="000000"/>
                    </w:rPr>
                    <w:t xml:space="preserve"> </w:t>
                  </w:r>
                </w:p>
              </w:tc>
            </w:tr>
            <w:tr w:rsidR="00FC516E" w14:paraId="3A311FF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7C0EBC"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4E280D" w14:textId="77777777" w:rsidR="00FC516E" w:rsidRDefault="0031407B">
                  <w:pPr>
                    <w:spacing w:after="0" w:line="240" w:lineRule="auto"/>
                  </w:pPr>
                  <w:r>
                    <w:rPr>
                      <w:rFonts w:eastAsia="Cambria"/>
                      <w:color w:val="000000"/>
                    </w:rPr>
                    <w:t>podporu účinného využívania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6347D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C73FF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3EDF086" w14:textId="77777777" w:rsidR="00FC516E" w:rsidRDefault="0031407B">
                  <w:pPr>
                    <w:spacing w:after="0" w:line="240" w:lineRule="auto"/>
                  </w:pPr>
                  <w:r>
                    <w:rPr>
                      <w:rFonts w:eastAsia="Cambria"/>
                      <w:b/>
                      <w:color w:val="000000"/>
                    </w:rPr>
                    <w:t xml:space="preserve"> </w:t>
                  </w:r>
                </w:p>
              </w:tc>
            </w:tr>
            <w:tr w:rsidR="00FC516E" w14:paraId="3D1415FC"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34389"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29039" w14:textId="77777777" w:rsidR="00FC516E" w:rsidRDefault="0031407B">
                  <w:pPr>
                    <w:spacing w:after="0" w:line="240" w:lineRule="auto"/>
                  </w:pPr>
                  <w:r>
                    <w:rPr>
                      <w:rFonts w:eastAsia="Cambria"/>
                      <w:color w:val="000000"/>
                    </w:rPr>
                    <w:t>konzultácie o vedeckých a logistických záležitostiach, ako sú napr. prípady, kedy vzorka (vzorky) nespĺňa (nespĺňajú) kritériá prijateľnosti.?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43B00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5B84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23BD982" w14:textId="77777777" w:rsidR="00FC516E" w:rsidRDefault="0031407B">
                  <w:pPr>
                    <w:spacing w:after="0" w:line="240" w:lineRule="auto"/>
                  </w:pPr>
                  <w:r>
                    <w:rPr>
                      <w:rFonts w:eastAsia="Cambria"/>
                      <w:b/>
                      <w:color w:val="000000"/>
                    </w:rPr>
                    <w:t xml:space="preserve"> </w:t>
                  </w:r>
                </w:p>
              </w:tc>
            </w:tr>
            <w:tr w:rsidR="00FC516E" w14:paraId="1214CA84"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469C4282"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73B04685"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C8E5F97"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CF606B0"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556B57D1" w14:textId="77777777" w:rsidR="00FC516E" w:rsidRDefault="00FC516E">
                  <w:pPr>
                    <w:spacing w:after="0" w:line="240" w:lineRule="auto"/>
                  </w:pPr>
                </w:p>
              </w:tc>
            </w:tr>
            <w:tr w:rsidR="00FC516E" w14:paraId="4F3B391C"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A9D869" w14:textId="77777777" w:rsidR="00FC516E" w:rsidRDefault="0031407B">
                  <w:pPr>
                    <w:spacing w:after="0" w:line="240" w:lineRule="auto"/>
                    <w:jc w:val="center"/>
                  </w:pPr>
                  <w:r>
                    <w:rPr>
                      <w:rFonts w:eastAsia="Cambria"/>
                      <w:b/>
                      <w:color w:val="000000"/>
                      <w:sz w:val="28"/>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DFFF4D" w14:textId="77777777" w:rsidR="00FC516E" w:rsidRDefault="0031407B">
                  <w:pPr>
                    <w:spacing w:after="0" w:line="240" w:lineRule="auto"/>
                  </w:pPr>
                  <w:r>
                    <w:rPr>
                      <w:rFonts w:eastAsia="Cambria"/>
                      <w:b/>
                      <w:color w:val="000000"/>
                      <w:sz w:val="28"/>
                    </w:rPr>
                    <w:t>Riešenie sťažností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51E792"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2D812A"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C0F9C7" w14:textId="77777777" w:rsidR="00FC516E" w:rsidRDefault="0031407B">
                  <w:pPr>
                    <w:spacing w:after="0" w:line="240" w:lineRule="auto"/>
                    <w:jc w:val="center"/>
                  </w:pPr>
                  <w:r>
                    <w:rPr>
                      <w:rFonts w:eastAsia="Cambria"/>
                      <w:b/>
                      <w:color w:val="000000"/>
                    </w:rPr>
                    <w:t>Poznámka */</w:t>
                  </w:r>
                </w:p>
              </w:tc>
            </w:tr>
            <w:tr w:rsidR="00FC516E" w14:paraId="1C1F15FF"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ABDA4" w14:textId="77777777" w:rsidR="00FC516E" w:rsidRDefault="0031407B">
                  <w:pPr>
                    <w:spacing w:after="0" w:line="240" w:lineRule="auto"/>
                    <w:jc w:val="center"/>
                  </w:pPr>
                  <w:r>
                    <w:rPr>
                      <w:rFonts w:eastAsia="Cambria"/>
                      <w:b/>
                      <w:color w:val="000000"/>
                      <w:sz w:val="16"/>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1A0794" w14:textId="77777777" w:rsidR="00FC516E" w:rsidRDefault="0031407B">
                  <w:pPr>
                    <w:spacing w:after="0" w:line="240" w:lineRule="auto"/>
                  </w:pPr>
                  <w:r>
                    <w:rPr>
                      <w:rFonts w:eastAsia="Cambria"/>
                      <w:color w:val="000000"/>
                    </w:rPr>
                    <w:t>Laboratórium má dokumentovaný  postup na riadenie sťažností a iných foriem spätnej väzby, ktoré dostáva od lekárov, pacientov, pracovníkov laboratória alebo od iných strán?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A1B22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C3F8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5E3B8B" w14:textId="77777777" w:rsidR="00FC516E" w:rsidRDefault="0031407B">
                  <w:pPr>
                    <w:spacing w:after="0" w:line="240" w:lineRule="auto"/>
                  </w:pPr>
                  <w:r>
                    <w:rPr>
                      <w:rFonts w:eastAsia="Cambria"/>
                      <w:b/>
                      <w:color w:val="000000"/>
                    </w:rPr>
                    <w:t xml:space="preserve"> </w:t>
                  </w:r>
                </w:p>
              </w:tc>
            </w:tr>
            <w:tr w:rsidR="00FC516E" w14:paraId="5DBB86C9"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9B8A96" w14:textId="77777777" w:rsidR="00FC516E" w:rsidRDefault="0031407B">
                  <w:pPr>
                    <w:spacing w:after="0" w:line="240" w:lineRule="auto"/>
                    <w:jc w:val="center"/>
                  </w:pPr>
                  <w:r>
                    <w:rPr>
                      <w:rFonts w:eastAsia="Cambria"/>
                      <w:b/>
                      <w:color w:val="000000"/>
                      <w:sz w:val="16"/>
                    </w:rPr>
                    <w:t>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208A1D" w14:textId="77777777" w:rsidR="00FC516E" w:rsidRDefault="0031407B">
                  <w:pPr>
                    <w:spacing w:after="0" w:line="240" w:lineRule="auto"/>
                  </w:pPr>
                  <w:r>
                    <w:rPr>
                      <w:rFonts w:eastAsia="Cambria"/>
                      <w:color w:val="000000"/>
                    </w:rPr>
                    <w:t>Vedú a udržiavajú sa záznamy  o všetkých sťažnostiach a ich preskúmaniach a o prijatých nápravných opatreniach (pozri aj 4.13.3)?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F4A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9499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4A12AF" w14:textId="77777777" w:rsidR="00FC516E" w:rsidRDefault="0031407B">
                  <w:pPr>
                    <w:spacing w:after="0" w:line="240" w:lineRule="auto"/>
                  </w:pPr>
                  <w:r>
                    <w:rPr>
                      <w:rFonts w:eastAsia="Cambria"/>
                      <w:b/>
                      <w:color w:val="000000"/>
                    </w:rPr>
                    <w:t xml:space="preserve"> </w:t>
                  </w:r>
                </w:p>
              </w:tc>
            </w:tr>
            <w:tr w:rsidR="00FC516E" w14:paraId="53EF2927"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7E2EA43C"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5E5F7C1E"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10298183"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35A46AC"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59560448" w14:textId="77777777" w:rsidR="00FC516E" w:rsidRDefault="00FC516E">
                  <w:pPr>
                    <w:spacing w:after="0" w:line="240" w:lineRule="auto"/>
                  </w:pPr>
                </w:p>
              </w:tc>
            </w:tr>
            <w:tr w:rsidR="00FC516E" w14:paraId="66B67384"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0AA5B2" w14:textId="77777777" w:rsidR="00FC516E" w:rsidRDefault="0031407B">
                  <w:pPr>
                    <w:spacing w:after="0" w:line="240" w:lineRule="auto"/>
                    <w:jc w:val="center"/>
                  </w:pPr>
                  <w:r>
                    <w:rPr>
                      <w:rFonts w:eastAsia="Cambria"/>
                      <w:b/>
                      <w:color w:val="000000"/>
                      <w:sz w:val="28"/>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3600D" w14:textId="77777777" w:rsidR="00FC516E" w:rsidRDefault="0031407B">
                  <w:pPr>
                    <w:spacing w:after="0" w:line="240" w:lineRule="auto"/>
                  </w:pPr>
                  <w:r>
                    <w:rPr>
                      <w:rFonts w:eastAsia="Cambria"/>
                      <w:b/>
                      <w:color w:val="000000"/>
                      <w:sz w:val="28"/>
                    </w:rPr>
                    <w:t>Identifikácia a riadenie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08AA03"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6F2662"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2049A7" w14:textId="77777777" w:rsidR="00FC516E" w:rsidRDefault="0031407B">
                  <w:pPr>
                    <w:spacing w:after="0" w:line="240" w:lineRule="auto"/>
                    <w:jc w:val="center"/>
                  </w:pPr>
                  <w:r>
                    <w:rPr>
                      <w:rFonts w:eastAsia="Cambria"/>
                      <w:b/>
                      <w:color w:val="000000"/>
                    </w:rPr>
                    <w:t>Poznámka */</w:t>
                  </w:r>
                </w:p>
              </w:tc>
            </w:tr>
            <w:tr w:rsidR="00FC516E" w14:paraId="783D91B0"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7A85DE" w14:textId="77777777" w:rsidR="00FC516E" w:rsidRDefault="0031407B">
                  <w:pPr>
                    <w:spacing w:after="0" w:line="240" w:lineRule="auto"/>
                    <w:jc w:val="center"/>
                  </w:pPr>
                  <w:r>
                    <w:rPr>
                      <w:rFonts w:eastAsia="Cambria"/>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E533D" w14:textId="77777777" w:rsidR="00FC516E" w:rsidRDefault="0031407B">
                  <w:pPr>
                    <w:spacing w:after="0" w:line="240" w:lineRule="auto"/>
                  </w:pPr>
                  <w:r>
                    <w:rPr>
                      <w:rFonts w:eastAsia="Cambria"/>
                      <w:color w:val="000000"/>
                    </w:rPr>
                    <w:t>Laboratórium má dokumentovaný postup na identifikáciu a riadenie nezhôd akéhokoľvek aspektu systému manažérstva kvality, vrátane procesov pred vyšetrením (predanalytická fáza), vyšetrovania alebo po vyšetrení (</w:t>
                  </w:r>
                  <w:proofErr w:type="spellStart"/>
                  <w:r>
                    <w:rPr>
                      <w:rFonts w:eastAsia="Cambria"/>
                      <w:color w:val="000000"/>
                    </w:rPr>
                    <w:t>postanalytická</w:t>
                  </w:r>
                  <w:proofErr w:type="spellEnd"/>
                  <w:r>
                    <w:rPr>
                      <w:rFonts w:eastAsia="Cambria"/>
                      <w:color w:val="000000"/>
                    </w:rPr>
                    <w:t xml:space="preserve"> fáza)?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7C30D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A79D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D1808D" w14:textId="77777777" w:rsidR="00FC516E" w:rsidRDefault="0031407B">
                  <w:pPr>
                    <w:spacing w:after="0" w:line="240" w:lineRule="auto"/>
                  </w:pPr>
                  <w:r>
                    <w:rPr>
                      <w:rFonts w:eastAsia="Cambria"/>
                      <w:b/>
                      <w:color w:val="000000"/>
                    </w:rPr>
                    <w:t xml:space="preserve"> </w:t>
                  </w:r>
                </w:p>
              </w:tc>
            </w:tr>
            <w:tr w:rsidR="00FC516E" w14:paraId="42E80BA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0AFF6D" w14:textId="77777777" w:rsidR="00FC516E" w:rsidRDefault="0031407B">
                  <w:pPr>
                    <w:spacing w:after="0" w:line="240" w:lineRule="auto"/>
                    <w:jc w:val="center"/>
                  </w:pPr>
                  <w:r>
                    <w:rPr>
                      <w:rFonts w:eastAsia="Cambria"/>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F5E76A" w14:textId="77777777" w:rsidR="00FC516E" w:rsidRDefault="0031407B">
                  <w:pPr>
                    <w:spacing w:after="0" w:line="240" w:lineRule="auto"/>
                  </w:pPr>
                  <w:r>
                    <w:rPr>
                      <w:rFonts w:eastAsia="Cambria"/>
                      <w:color w:val="000000"/>
                    </w:rPr>
                    <w:t>Zabezpečuje tento postup,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BBC039"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CA2811"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6FFA74" w14:textId="77777777" w:rsidR="00FC516E" w:rsidRDefault="0031407B">
                  <w:pPr>
                    <w:spacing w:after="0" w:line="240" w:lineRule="auto"/>
                  </w:pPr>
                  <w:r>
                    <w:rPr>
                      <w:rFonts w:eastAsia="Cambria"/>
                      <w:b/>
                      <w:color w:val="000000"/>
                    </w:rPr>
                    <w:t xml:space="preserve"> </w:t>
                  </w:r>
                </w:p>
              </w:tc>
            </w:tr>
            <w:tr w:rsidR="00FC516E" w14:paraId="1FBC10F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40BDD"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180357" w14:textId="77777777" w:rsidR="00FC516E" w:rsidRDefault="0031407B">
                  <w:pPr>
                    <w:spacing w:after="0" w:line="240" w:lineRule="auto"/>
                  </w:pPr>
                  <w:r>
                    <w:rPr>
                      <w:rFonts w:eastAsia="Cambria"/>
                      <w:color w:val="000000"/>
                    </w:rPr>
                    <w:t>boli určené zodpovednosti a oprávnenia za riešenie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4E33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DA12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FAD2047" w14:textId="77777777" w:rsidR="00FC516E" w:rsidRDefault="0031407B">
                  <w:pPr>
                    <w:spacing w:after="0" w:line="240" w:lineRule="auto"/>
                  </w:pPr>
                  <w:r>
                    <w:rPr>
                      <w:rFonts w:eastAsia="Cambria"/>
                      <w:b/>
                      <w:color w:val="000000"/>
                    </w:rPr>
                    <w:t xml:space="preserve"> </w:t>
                  </w:r>
                </w:p>
              </w:tc>
            </w:tr>
            <w:tr w:rsidR="00FC516E" w14:paraId="59BCB2F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E3D762"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CA838D" w14:textId="77777777" w:rsidR="00FC516E" w:rsidRDefault="0031407B">
                  <w:pPr>
                    <w:spacing w:after="0" w:line="240" w:lineRule="auto"/>
                  </w:pPr>
                  <w:r>
                    <w:rPr>
                      <w:rFonts w:eastAsia="Cambria"/>
                      <w:color w:val="000000"/>
                    </w:rPr>
                    <w:t>boli určené okamžité činnosti, ktoré treba vykonať?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256D7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6809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E030CB" w14:textId="77777777" w:rsidR="00FC516E" w:rsidRDefault="0031407B">
                  <w:pPr>
                    <w:spacing w:after="0" w:line="240" w:lineRule="auto"/>
                  </w:pPr>
                  <w:r>
                    <w:rPr>
                      <w:rFonts w:eastAsia="Cambria"/>
                      <w:b/>
                      <w:color w:val="000000"/>
                    </w:rPr>
                    <w:t xml:space="preserve"> </w:t>
                  </w:r>
                </w:p>
              </w:tc>
            </w:tr>
            <w:tr w:rsidR="00FC516E" w14:paraId="3C28C86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A71B1"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586379" w14:textId="77777777" w:rsidR="00FC516E" w:rsidRDefault="0031407B">
                  <w:pPr>
                    <w:spacing w:after="0" w:line="240" w:lineRule="auto"/>
                  </w:pPr>
                  <w:r>
                    <w:rPr>
                      <w:rFonts w:eastAsia="Cambria"/>
                      <w:color w:val="000000"/>
                    </w:rPr>
                    <w:t>sa určil rozsah nezhody?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ED006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36765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65F305" w14:textId="77777777" w:rsidR="00FC516E" w:rsidRDefault="0031407B">
                  <w:pPr>
                    <w:spacing w:after="0" w:line="240" w:lineRule="auto"/>
                  </w:pPr>
                  <w:r>
                    <w:rPr>
                      <w:rFonts w:eastAsia="Cambria"/>
                      <w:b/>
                      <w:color w:val="000000"/>
                    </w:rPr>
                    <w:t xml:space="preserve"> </w:t>
                  </w:r>
                </w:p>
              </w:tc>
            </w:tr>
            <w:tr w:rsidR="00FC516E" w14:paraId="135E46C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9C089C" w14:textId="77777777" w:rsidR="00FC516E" w:rsidRDefault="0031407B">
                  <w:pPr>
                    <w:spacing w:after="0" w:line="240" w:lineRule="auto"/>
                    <w:jc w:val="center"/>
                  </w:pPr>
                  <w:r>
                    <w:rPr>
                      <w:rFonts w:eastAsia="Cambria"/>
                      <w:b/>
                      <w:color w:val="000000"/>
                      <w:sz w:val="16"/>
                    </w:rPr>
                    <w:lastRenderedPageBreak/>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02F435" w14:textId="77777777" w:rsidR="00FC516E" w:rsidRDefault="0031407B">
                  <w:pPr>
                    <w:spacing w:after="0" w:line="240" w:lineRule="auto"/>
                  </w:pPr>
                  <w:r>
                    <w:rPr>
                      <w:rFonts w:eastAsia="Cambria"/>
                      <w:color w:val="000000"/>
                    </w:rPr>
                    <w:t>boli príslušné vyšetrenia zastavené a ak je potrebné, správy sa neodoslali?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5F5D2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86BC4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F2A2D9" w14:textId="77777777" w:rsidR="00FC516E" w:rsidRDefault="0031407B">
                  <w:pPr>
                    <w:spacing w:after="0" w:line="240" w:lineRule="auto"/>
                  </w:pPr>
                  <w:r>
                    <w:rPr>
                      <w:rFonts w:eastAsia="Cambria"/>
                      <w:b/>
                      <w:color w:val="000000"/>
                    </w:rPr>
                    <w:t xml:space="preserve"> </w:t>
                  </w:r>
                </w:p>
              </w:tc>
            </w:tr>
            <w:tr w:rsidR="00FC516E" w14:paraId="02AB6E16"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D57D8"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AFCB5E" w14:textId="77777777" w:rsidR="00FC516E" w:rsidRDefault="0031407B">
                  <w:pPr>
                    <w:spacing w:after="0" w:line="240" w:lineRule="auto"/>
                  </w:pPr>
                  <w:r>
                    <w:rPr>
                      <w:rFonts w:eastAsia="Cambria"/>
                      <w:color w:val="000000"/>
                    </w:rPr>
                    <w:t>sa posúdil lekársky význam nezhodných vyšetrení a ak je potrebné, aby bol príslušný lekár alebo oprávnený jednotlivec zodpovedný za použitie výsledkov informovaný?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99D1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ABF07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35DEA6" w14:textId="77777777" w:rsidR="00FC516E" w:rsidRDefault="0031407B">
                  <w:pPr>
                    <w:spacing w:after="0" w:line="240" w:lineRule="auto"/>
                  </w:pPr>
                  <w:r>
                    <w:rPr>
                      <w:rFonts w:eastAsia="Cambria"/>
                      <w:b/>
                      <w:color w:val="000000"/>
                    </w:rPr>
                    <w:t xml:space="preserve"> </w:t>
                  </w:r>
                </w:p>
              </w:tc>
            </w:tr>
            <w:tr w:rsidR="00FC516E" w14:paraId="2D1518CC"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AAE510"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24A98" w14:textId="77777777" w:rsidR="00FC516E" w:rsidRDefault="0031407B">
                  <w:pPr>
                    <w:spacing w:after="0" w:line="240" w:lineRule="auto"/>
                  </w:pPr>
                  <w:r>
                    <w:rPr>
                      <w:rFonts w:eastAsia="Cambria"/>
                      <w:color w:val="000000"/>
                    </w:rPr>
                    <w:t>výsledky nezhodných alebo potenciálne nezhodných vyšetrení, ktoré sa už uvoľnili, ak je potrebné, sa odvolali alebo vhodne identifikovali?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94610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5B46D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9B9EF10" w14:textId="77777777" w:rsidR="00FC516E" w:rsidRDefault="0031407B">
                  <w:pPr>
                    <w:spacing w:after="0" w:line="240" w:lineRule="auto"/>
                  </w:pPr>
                  <w:r>
                    <w:rPr>
                      <w:rFonts w:eastAsia="Cambria"/>
                      <w:b/>
                      <w:color w:val="000000"/>
                    </w:rPr>
                    <w:t xml:space="preserve"> </w:t>
                  </w:r>
                </w:p>
              </w:tc>
            </w:tr>
            <w:tr w:rsidR="00FC516E" w14:paraId="6374F71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6517BD"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4C6807" w14:textId="77777777" w:rsidR="00FC516E" w:rsidRDefault="0031407B">
                  <w:pPr>
                    <w:spacing w:after="0" w:line="240" w:lineRule="auto"/>
                  </w:pPr>
                  <w:r>
                    <w:rPr>
                      <w:rFonts w:eastAsia="Cambria"/>
                      <w:color w:val="000000"/>
                    </w:rPr>
                    <w:t>sa určila zodpovednosť za rozhodnutie pokračovať vo vyšetreniach?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3FC1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EB64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D44C03" w14:textId="77777777" w:rsidR="00FC516E" w:rsidRDefault="0031407B">
                  <w:pPr>
                    <w:spacing w:after="0" w:line="240" w:lineRule="auto"/>
                  </w:pPr>
                  <w:r>
                    <w:rPr>
                      <w:rFonts w:eastAsia="Cambria"/>
                      <w:b/>
                      <w:color w:val="000000"/>
                    </w:rPr>
                    <w:t xml:space="preserve"> </w:t>
                  </w:r>
                </w:p>
              </w:tc>
            </w:tr>
            <w:tr w:rsidR="00FC516E" w14:paraId="697704AE"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380BB1"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255314" w14:textId="77777777" w:rsidR="00FC516E" w:rsidRDefault="0031407B">
                  <w:pPr>
                    <w:spacing w:after="0" w:line="240" w:lineRule="auto"/>
                  </w:pPr>
                  <w:r>
                    <w:rPr>
                      <w:rFonts w:eastAsia="Cambria"/>
                      <w:color w:val="000000"/>
                    </w:rPr>
                    <w:t>sa každý prípad nezhody dokumentoval a zaznamenal a tieto záznamy sa v pravidelných určených intervaloch preskúmavali, aby sa zistili trendy a iniciovali nápravné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F0EE9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FD3BB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E9C6A8" w14:textId="77777777" w:rsidR="00FC516E" w:rsidRDefault="0031407B">
                  <w:pPr>
                    <w:spacing w:after="0" w:line="240" w:lineRule="auto"/>
                  </w:pPr>
                  <w:r>
                    <w:rPr>
                      <w:rFonts w:eastAsia="Cambria"/>
                      <w:b/>
                      <w:color w:val="000000"/>
                    </w:rPr>
                    <w:t xml:space="preserve"> </w:t>
                  </w:r>
                </w:p>
              </w:tc>
            </w:tr>
            <w:tr w:rsidR="00FC516E" w14:paraId="0E28086E" w14:textId="77777777">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FB658C" w14:textId="77777777" w:rsidR="00FC516E" w:rsidRDefault="0031407B">
                  <w:pPr>
                    <w:spacing w:after="0" w:line="240" w:lineRule="auto"/>
                    <w:jc w:val="center"/>
                  </w:pPr>
                  <w:r>
                    <w:rPr>
                      <w:rFonts w:eastAsia="Cambria"/>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379A2" w14:textId="77777777" w:rsidR="00FC516E" w:rsidRDefault="0031407B">
                  <w:pPr>
                    <w:spacing w:after="0" w:line="240" w:lineRule="auto"/>
                  </w:pPr>
                  <w:r>
                    <w:rPr>
                      <w:rFonts w:eastAsia="Cambria"/>
                      <w:color w:val="000000"/>
                    </w:rPr>
                    <w:t xml:space="preserve">Ak sa zistí, že nezhody v procesoch  predanalytickej fázy, vyšetrovacích postupov a </w:t>
                  </w:r>
                  <w:proofErr w:type="spellStart"/>
                  <w:r>
                    <w:rPr>
                      <w:rFonts w:eastAsia="Cambria"/>
                      <w:color w:val="000000"/>
                    </w:rPr>
                    <w:t>postanalytickej</w:t>
                  </w:r>
                  <w:proofErr w:type="spellEnd"/>
                  <w:r>
                    <w:rPr>
                      <w:rFonts w:eastAsia="Cambria"/>
                      <w:color w:val="000000"/>
                    </w:rPr>
                    <w:t xml:space="preserve"> fázy by sa mohli opäť vyskytnúť, alebo že vznikla pochybnosť o zhode činnosti laboratória s vlastnými postupmi, vykonáva laboratórium činnosti, aby identifikovalo, dokumentovalo a eliminovalo príčinu (príčiny)?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0E2A8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82150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46D3F74" w14:textId="77777777" w:rsidR="00FC516E" w:rsidRDefault="0031407B">
                  <w:pPr>
                    <w:spacing w:after="0" w:line="240" w:lineRule="auto"/>
                  </w:pPr>
                  <w:r>
                    <w:rPr>
                      <w:rFonts w:eastAsia="Cambria"/>
                      <w:b/>
                      <w:color w:val="000000"/>
                    </w:rPr>
                    <w:t xml:space="preserve"> </w:t>
                  </w:r>
                </w:p>
              </w:tc>
            </w:tr>
            <w:tr w:rsidR="00FC516E" w14:paraId="7A317A4E"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D81BC9" w14:textId="77777777" w:rsidR="00FC516E" w:rsidRDefault="0031407B">
                  <w:pPr>
                    <w:spacing w:after="0" w:line="240" w:lineRule="auto"/>
                    <w:jc w:val="center"/>
                  </w:pPr>
                  <w:r>
                    <w:rPr>
                      <w:rFonts w:eastAsia="Cambria"/>
                      <w:b/>
                      <w:color w:val="000000"/>
                      <w:sz w:val="16"/>
                    </w:rPr>
                    <w:t>4.9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AEADDB" w14:textId="77777777" w:rsidR="00FC516E" w:rsidRDefault="0031407B">
                  <w:pPr>
                    <w:spacing w:after="0" w:line="240" w:lineRule="auto"/>
                  </w:pPr>
                  <w:r>
                    <w:rPr>
                      <w:rFonts w:eastAsia="Cambria"/>
                      <w:color w:val="000000"/>
                    </w:rPr>
                    <w:t>Sú určené a dokumentované nápravné opatrenia, ktoré je potrebné prijať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50A17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F5C9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A12C69" w14:textId="77777777" w:rsidR="00FC516E" w:rsidRDefault="0031407B">
                  <w:pPr>
                    <w:spacing w:after="0" w:line="240" w:lineRule="auto"/>
                  </w:pPr>
                  <w:r>
                    <w:rPr>
                      <w:rFonts w:eastAsia="Cambria"/>
                      <w:b/>
                      <w:color w:val="000000"/>
                    </w:rPr>
                    <w:t xml:space="preserve"> </w:t>
                  </w:r>
                </w:p>
              </w:tc>
            </w:tr>
            <w:tr w:rsidR="00FC516E" w14:paraId="28D787C9"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572DEB16"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17A08270"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3B8B531"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00BDC9C"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421B3546" w14:textId="77777777" w:rsidR="00FC516E" w:rsidRDefault="00FC516E">
                  <w:pPr>
                    <w:spacing w:after="0" w:line="240" w:lineRule="auto"/>
                  </w:pPr>
                </w:p>
              </w:tc>
            </w:tr>
            <w:tr w:rsidR="00FC516E" w14:paraId="29E9253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0FD30" w14:textId="77777777" w:rsidR="00FC516E" w:rsidRDefault="0031407B">
                  <w:pPr>
                    <w:spacing w:after="0" w:line="240" w:lineRule="auto"/>
                    <w:jc w:val="center"/>
                  </w:pPr>
                  <w:r>
                    <w:rPr>
                      <w:rFonts w:eastAsia="Cambria"/>
                      <w:b/>
                      <w:color w:val="000000"/>
                      <w:sz w:val="28"/>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7E0C1B" w14:textId="77777777" w:rsidR="00FC516E" w:rsidRDefault="0031407B">
                  <w:pPr>
                    <w:spacing w:after="0" w:line="240" w:lineRule="auto"/>
                  </w:pPr>
                  <w:r>
                    <w:rPr>
                      <w:rFonts w:eastAsia="Cambria"/>
                      <w:b/>
                      <w:color w:val="000000"/>
                      <w:sz w:val="28"/>
                    </w:rPr>
                    <w:t>Nápravné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A33069"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852CB9"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11835C" w14:textId="77777777" w:rsidR="00FC516E" w:rsidRDefault="0031407B">
                  <w:pPr>
                    <w:spacing w:after="0" w:line="240" w:lineRule="auto"/>
                    <w:jc w:val="center"/>
                  </w:pPr>
                  <w:r>
                    <w:rPr>
                      <w:rFonts w:eastAsia="Cambria"/>
                      <w:b/>
                      <w:color w:val="000000"/>
                    </w:rPr>
                    <w:t>Poznámka */</w:t>
                  </w:r>
                </w:p>
              </w:tc>
            </w:tr>
            <w:tr w:rsidR="00FC516E" w14:paraId="51F83D63"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5325A" w14:textId="77777777" w:rsidR="00FC516E" w:rsidRDefault="0031407B">
                  <w:pPr>
                    <w:spacing w:after="0" w:line="240" w:lineRule="auto"/>
                    <w:jc w:val="center"/>
                  </w:pPr>
                  <w:r>
                    <w:rPr>
                      <w:rFonts w:eastAsia="Cambria"/>
                      <w:b/>
                      <w:color w:val="000000"/>
                      <w:sz w:val="16"/>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A98734" w14:textId="77777777" w:rsidR="00FC516E" w:rsidRDefault="0031407B">
                  <w:pPr>
                    <w:spacing w:after="0" w:line="240" w:lineRule="auto"/>
                  </w:pPr>
                  <w:r>
                    <w:rPr>
                      <w:rFonts w:eastAsia="Cambria"/>
                      <w:color w:val="000000"/>
                    </w:rPr>
                    <w:t>Laboratórium prijalo nápravné opatrenie, aby sa odstránila príčina (príčiny) nezhôd. Sú nápravné opatrenia primerané závažnosti zistených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B4ADE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816DB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5AA853" w14:textId="77777777" w:rsidR="00FC516E" w:rsidRDefault="0031407B">
                  <w:pPr>
                    <w:spacing w:after="0" w:line="240" w:lineRule="auto"/>
                  </w:pPr>
                  <w:r>
                    <w:rPr>
                      <w:rFonts w:eastAsia="Cambria"/>
                      <w:b/>
                      <w:color w:val="000000"/>
                    </w:rPr>
                    <w:t xml:space="preserve"> </w:t>
                  </w:r>
                </w:p>
              </w:tc>
            </w:tr>
            <w:tr w:rsidR="00FC516E" w14:paraId="395CFF9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7D283" w14:textId="77777777" w:rsidR="00FC516E" w:rsidRDefault="0031407B">
                  <w:pPr>
                    <w:spacing w:after="0" w:line="240" w:lineRule="auto"/>
                    <w:jc w:val="center"/>
                  </w:pPr>
                  <w:r>
                    <w:rPr>
                      <w:rFonts w:eastAsia="Cambria"/>
                      <w:b/>
                      <w:color w:val="000000"/>
                      <w:sz w:val="16"/>
                    </w:rPr>
                    <w:t>4.10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33B35F" w14:textId="77777777" w:rsidR="00FC516E" w:rsidRDefault="0031407B">
                  <w:pPr>
                    <w:spacing w:after="0" w:line="240" w:lineRule="auto"/>
                  </w:pPr>
                  <w:r>
                    <w:rPr>
                      <w:rFonts w:eastAsia="Cambria"/>
                      <w:color w:val="000000"/>
                    </w:rPr>
                    <w:t>Má laboratórium dokumentovaný postup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751DC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05169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4085E3" w14:textId="77777777" w:rsidR="00FC516E" w:rsidRDefault="0031407B">
                  <w:pPr>
                    <w:spacing w:after="0" w:line="240" w:lineRule="auto"/>
                  </w:pPr>
                  <w:r>
                    <w:rPr>
                      <w:rFonts w:eastAsia="Cambria"/>
                      <w:b/>
                      <w:color w:val="000000"/>
                    </w:rPr>
                    <w:t xml:space="preserve"> </w:t>
                  </w:r>
                </w:p>
              </w:tc>
            </w:tr>
            <w:tr w:rsidR="00FC516E" w14:paraId="753FE47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58764"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7CAC4" w14:textId="77777777" w:rsidR="00FC516E" w:rsidRDefault="0031407B">
                  <w:pPr>
                    <w:spacing w:after="0" w:line="240" w:lineRule="auto"/>
                  </w:pPr>
                  <w:r>
                    <w:rPr>
                      <w:rFonts w:eastAsia="Cambria"/>
                      <w:color w:val="000000"/>
                    </w:rPr>
                    <w:t>preskúmavanie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5A86F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F8695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ED8CD0" w14:textId="77777777" w:rsidR="00FC516E" w:rsidRDefault="0031407B">
                  <w:pPr>
                    <w:spacing w:after="0" w:line="240" w:lineRule="auto"/>
                  </w:pPr>
                  <w:r>
                    <w:rPr>
                      <w:rFonts w:eastAsia="Cambria"/>
                      <w:b/>
                      <w:color w:val="000000"/>
                    </w:rPr>
                    <w:t xml:space="preserve"> </w:t>
                  </w:r>
                </w:p>
              </w:tc>
            </w:tr>
            <w:tr w:rsidR="00FC516E" w14:paraId="71AA590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CD8CA"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858756" w14:textId="77777777" w:rsidR="00FC516E" w:rsidRDefault="0031407B">
                  <w:pPr>
                    <w:spacing w:after="0" w:line="240" w:lineRule="auto"/>
                  </w:pPr>
                  <w:r>
                    <w:rPr>
                      <w:rFonts w:eastAsia="Cambria"/>
                      <w:color w:val="000000"/>
                    </w:rPr>
                    <w:t>stanovenie hlavných príčin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5D2C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4ACC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B64CBA" w14:textId="77777777" w:rsidR="00FC516E" w:rsidRDefault="0031407B">
                  <w:pPr>
                    <w:spacing w:after="0" w:line="240" w:lineRule="auto"/>
                  </w:pPr>
                  <w:r>
                    <w:rPr>
                      <w:rFonts w:eastAsia="Cambria"/>
                      <w:b/>
                      <w:color w:val="000000"/>
                    </w:rPr>
                    <w:t xml:space="preserve"> </w:t>
                  </w:r>
                </w:p>
              </w:tc>
            </w:tr>
            <w:tr w:rsidR="00FC516E" w14:paraId="578D65A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25689C"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2AFC37" w14:textId="77777777" w:rsidR="00FC516E" w:rsidRDefault="0031407B">
                  <w:pPr>
                    <w:spacing w:after="0" w:line="240" w:lineRule="auto"/>
                  </w:pPr>
                  <w:r>
                    <w:rPr>
                      <w:rFonts w:eastAsia="Cambria"/>
                      <w:color w:val="000000"/>
                    </w:rPr>
                    <w:t>hodnotenie nutnosti nápravnej činnosti, aby sa zabezpečilo, že sa nezhody opäť nevyskytnú?</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AB82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67DE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E94F1F" w14:textId="77777777" w:rsidR="00FC516E" w:rsidRDefault="0031407B">
                  <w:pPr>
                    <w:spacing w:after="0" w:line="240" w:lineRule="auto"/>
                  </w:pPr>
                  <w:r>
                    <w:rPr>
                      <w:rFonts w:eastAsia="Cambria"/>
                      <w:b/>
                      <w:color w:val="000000"/>
                    </w:rPr>
                    <w:t xml:space="preserve"> </w:t>
                  </w:r>
                </w:p>
              </w:tc>
            </w:tr>
            <w:tr w:rsidR="00FC516E" w14:paraId="40FEBA0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818837"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5389F0" w14:textId="77777777" w:rsidR="00FC516E" w:rsidRDefault="0031407B">
                  <w:pPr>
                    <w:spacing w:after="0" w:line="240" w:lineRule="auto"/>
                  </w:pPr>
                  <w:r>
                    <w:rPr>
                      <w:rFonts w:eastAsia="Cambria"/>
                      <w:color w:val="000000"/>
                    </w:rPr>
                    <w:t>určenie a zavedenie potrebných nápravných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DF7B8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91C9F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FF1613" w14:textId="77777777" w:rsidR="00FC516E" w:rsidRDefault="0031407B">
                  <w:pPr>
                    <w:spacing w:after="0" w:line="240" w:lineRule="auto"/>
                  </w:pPr>
                  <w:r>
                    <w:rPr>
                      <w:rFonts w:eastAsia="Cambria"/>
                      <w:b/>
                      <w:color w:val="000000"/>
                    </w:rPr>
                    <w:t xml:space="preserve"> </w:t>
                  </w:r>
                </w:p>
              </w:tc>
            </w:tr>
            <w:tr w:rsidR="00FC516E" w14:paraId="4D0FBDF4"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33AAAA"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26E27E" w14:textId="77777777" w:rsidR="00FC516E" w:rsidRDefault="0031407B">
                  <w:pPr>
                    <w:spacing w:after="0" w:line="240" w:lineRule="auto"/>
                  </w:pPr>
                  <w:r>
                    <w:rPr>
                      <w:rFonts w:eastAsia="Cambria"/>
                      <w:color w:val="000000"/>
                    </w:rPr>
                    <w:t>zaznamenávanie výsledkov prijatých nápravných opatrení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CBF87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075D9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39D854E" w14:textId="77777777" w:rsidR="00FC516E" w:rsidRDefault="0031407B">
                  <w:pPr>
                    <w:spacing w:after="0" w:line="240" w:lineRule="auto"/>
                  </w:pPr>
                  <w:r>
                    <w:rPr>
                      <w:rFonts w:eastAsia="Cambria"/>
                      <w:b/>
                      <w:color w:val="000000"/>
                    </w:rPr>
                    <w:t xml:space="preserve"> </w:t>
                  </w:r>
                </w:p>
              </w:tc>
            </w:tr>
            <w:tr w:rsidR="00FC516E" w14:paraId="3ECDDD5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F71174"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658AD8" w14:textId="77777777" w:rsidR="00FC516E" w:rsidRDefault="0031407B">
                  <w:pPr>
                    <w:spacing w:after="0" w:line="240" w:lineRule="auto"/>
                  </w:pPr>
                  <w:r>
                    <w:rPr>
                      <w:rFonts w:eastAsia="Cambria"/>
                      <w:color w:val="000000"/>
                    </w:rPr>
                    <w:t>preskúmanie účinnosti prijatých nápravných opatrení (pozri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8C7C7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01F7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21445FD" w14:textId="77777777" w:rsidR="00FC516E" w:rsidRDefault="0031407B">
                  <w:pPr>
                    <w:spacing w:after="0" w:line="240" w:lineRule="auto"/>
                  </w:pPr>
                  <w:r>
                    <w:rPr>
                      <w:rFonts w:eastAsia="Cambria"/>
                      <w:b/>
                      <w:color w:val="000000"/>
                    </w:rPr>
                    <w:t xml:space="preserve"> </w:t>
                  </w:r>
                </w:p>
              </w:tc>
            </w:tr>
            <w:tr w:rsidR="00FC516E" w14:paraId="5CDB20C2"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7AB22C8C"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2063E90D"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33F06AAB"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938FEE2"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0A96F900" w14:textId="77777777" w:rsidR="00FC516E" w:rsidRDefault="00FC516E">
                  <w:pPr>
                    <w:spacing w:after="0" w:line="240" w:lineRule="auto"/>
                  </w:pPr>
                </w:p>
              </w:tc>
            </w:tr>
            <w:tr w:rsidR="00FC516E" w14:paraId="0825CC41"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848F50" w14:textId="77777777" w:rsidR="00FC516E" w:rsidRDefault="0031407B">
                  <w:pPr>
                    <w:spacing w:after="0" w:line="240" w:lineRule="auto"/>
                    <w:jc w:val="center"/>
                  </w:pPr>
                  <w:r>
                    <w:rPr>
                      <w:rFonts w:eastAsia="Cambria"/>
                      <w:b/>
                      <w:color w:val="000000"/>
                      <w:sz w:val="28"/>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7ACBED" w14:textId="77777777" w:rsidR="00FC516E" w:rsidRDefault="0031407B">
                  <w:pPr>
                    <w:spacing w:after="0" w:line="240" w:lineRule="auto"/>
                  </w:pPr>
                  <w:r>
                    <w:rPr>
                      <w:rFonts w:eastAsia="Cambria"/>
                      <w:b/>
                      <w:color w:val="000000"/>
                      <w:sz w:val="28"/>
                    </w:rPr>
                    <w:t>Preventívne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EE111A"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12C94B"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11A97" w14:textId="77777777" w:rsidR="00FC516E" w:rsidRDefault="0031407B">
                  <w:pPr>
                    <w:spacing w:after="0" w:line="240" w:lineRule="auto"/>
                    <w:jc w:val="center"/>
                  </w:pPr>
                  <w:r>
                    <w:rPr>
                      <w:rFonts w:eastAsia="Cambria"/>
                      <w:b/>
                      <w:color w:val="000000"/>
                    </w:rPr>
                    <w:t>Poznámka */</w:t>
                  </w:r>
                </w:p>
              </w:tc>
            </w:tr>
            <w:tr w:rsidR="00FC516E" w14:paraId="6A3E8290"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199256" w14:textId="77777777" w:rsidR="00FC516E" w:rsidRDefault="0031407B">
                  <w:pPr>
                    <w:spacing w:after="0" w:line="240" w:lineRule="auto"/>
                    <w:jc w:val="center"/>
                  </w:pPr>
                  <w:r>
                    <w:rPr>
                      <w:rFonts w:eastAsia="Cambria"/>
                      <w:b/>
                      <w:color w:val="000000"/>
                      <w:sz w:val="16"/>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0FB3F9" w14:textId="77777777" w:rsidR="00FC516E" w:rsidRDefault="0031407B">
                  <w:pPr>
                    <w:spacing w:after="0" w:line="240" w:lineRule="auto"/>
                  </w:pPr>
                  <w:r>
                    <w:rPr>
                      <w:rFonts w:eastAsia="Cambria"/>
                      <w:color w:val="000000"/>
                    </w:rPr>
                    <w:t>Laboratórium určilo opatrenia, ktoré sú potrebné na odstránenie príčin potenciálnych nezhôd, aby sa zabránilo ich výskytu? Sú preventívne opatrenia primerané závažnosti potenciálnych problémov?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78434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B9E33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4FA374" w14:textId="77777777" w:rsidR="00FC516E" w:rsidRDefault="0031407B">
                  <w:pPr>
                    <w:spacing w:after="0" w:line="240" w:lineRule="auto"/>
                  </w:pPr>
                  <w:r>
                    <w:rPr>
                      <w:rFonts w:eastAsia="Cambria"/>
                      <w:b/>
                      <w:color w:val="000000"/>
                    </w:rPr>
                    <w:t xml:space="preserve"> </w:t>
                  </w:r>
                </w:p>
              </w:tc>
            </w:tr>
            <w:tr w:rsidR="00FC516E" w14:paraId="0DE7A31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23BDF4" w14:textId="77777777" w:rsidR="00FC516E" w:rsidRDefault="0031407B">
                  <w:pPr>
                    <w:spacing w:after="0" w:line="240" w:lineRule="auto"/>
                    <w:jc w:val="center"/>
                  </w:pPr>
                  <w:r>
                    <w:rPr>
                      <w:rFonts w:eastAsia="Cambria"/>
                      <w:b/>
                      <w:color w:val="000000"/>
                      <w:sz w:val="16"/>
                    </w:rPr>
                    <w:t>4.11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3B2C35" w14:textId="77777777" w:rsidR="00FC516E" w:rsidRDefault="0031407B">
                  <w:pPr>
                    <w:spacing w:after="0" w:line="240" w:lineRule="auto"/>
                  </w:pPr>
                  <w:r>
                    <w:rPr>
                      <w:rFonts w:eastAsia="Cambria"/>
                      <w:color w:val="000000"/>
                    </w:rPr>
                    <w:t>Má laboratórium dokumentovaný postup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BBCC0"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5073D"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9381CF" w14:textId="77777777" w:rsidR="00FC516E" w:rsidRDefault="0031407B">
                  <w:pPr>
                    <w:spacing w:after="0" w:line="240" w:lineRule="auto"/>
                  </w:pPr>
                  <w:r>
                    <w:rPr>
                      <w:rFonts w:eastAsia="Cambria"/>
                      <w:b/>
                      <w:color w:val="000000"/>
                    </w:rPr>
                    <w:t xml:space="preserve"> </w:t>
                  </w:r>
                </w:p>
              </w:tc>
            </w:tr>
            <w:tr w:rsidR="00FC516E" w14:paraId="5F7091C9"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686860"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78D522" w14:textId="77777777" w:rsidR="00FC516E" w:rsidRDefault="0031407B">
                  <w:pPr>
                    <w:spacing w:after="0" w:line="240" w:lineRule="auto"/>
                  </w:pPr>
                  <w:r>
                    <w:rPr>
                      <w:rFonts w:eastAsia="Cambria"/>
                      <w:color w:val="000000"/>
                    </w:rPr>
                    <w:t>preskúmavanie laboratórnych údajov a informácií, aby sa zistilo, kde sa vyskytujú potenciálne nezhody?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95644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4B2F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6C35A6C" w14:textId="77777777" w:rsidR="00FC516E" w:rsidRDefault="0031407B">
                  <w:pPr>
                    <w:spacing w:after="0" w:line="240" w:lineRule="auto"/>
                  </w:pPr>
                  <w:r>
                    <w:rPr>
                      <w:rFonts w:eastAsia="Cambria"/>
                      <w:b/>
                      <w:color w:val="000000"/>
                    </w:rPr>
                    <w:t xml:space="preserve"> </w:t>
                  </w:r>
                </w:p>
              </w:tc>
            </w:tr>
            <w:tr w:rsidR="00FC516E" w14:paraId="07A2C86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5C0D4"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38C0A" w14:textId="77777777" w:rsidR="00FC516E" w:rsidRDefault="0031407B">
                  <w:pPr>
                    <w:spacing w:after="0" w:line="240" w:lineRule="auto"/>
                  </w:pPr>
                  <w:r>
                    <w:rPr>
                      <w:rFonts w:eastAsia="Cambria"/>
                      <w:color w:val="000000"/>
                    </w:rPr>
                    <w:t>určenie hlavnej príčiny (príčin) potenciálnych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01B6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57E1A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477EBEE" w14:textId="77777777" w:rsidR="00FC516E" w:rsidRDefault="0031407B">
                  <w:pPr>
                    <w:spacing w:after="0" w:line="240" w:lineRule="auto"/>
                  </w:pPr>
                  <w:r>
                    <w:rPr>
                      <w:rFonts w:eastAsia="Cambria"/>
                      <w:b/>
                      <w:color w:val="000000"/>
                    </w:rPr>
                    <w:t xml:space="preserve"> </w:t>
                  </w:r>
                </w:p>
              </w:tc>
            </w:tr>
            <w:tr w:rsidR="00FC516E" w14:paraId="1C515351"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EEE113"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D5E96" w14:textId="77777777" w:rsidR="00FC516E" w:rsidRDefault="0031407B">
                  <w:pPr>
                    <w:spacing w:after="0" w:line="240" w:lineRule="auto"/>
                  </w:pPr>
                  <w:r>
                    <w:rPr>
                      <w:rFonts w:eastAsia="Cambria"/>
                      <w:color w:val="000000"/>
                    </w:rPr>
                    <w:t>hodnotenie potreby preventívnych opatrení, aby sa zabránilo výskytu nezhôd?</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625B5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55D61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2031BE1" w14:textId="77777777" w:rsidR="00FC516E" w:rsidRDefault="0031407B">
                  <w:pPr>
                    <w:spacing w:after="0" w:line="240" w:lineRule="auto"/>
                  </w:pPr>
                  <w:r>
                    <w:rPr>
                      <w:rFonts w:eastAsia="Cambria"/>
                      <w:b/>
                      <w:color w:val="000000"/>
                    </w:rPr>
                    <w:t xml:space="preserve"> </w:t>
                  </w:r>
                </w:p>
              </w:tc>
            </w:tr>
            <w:tr w:rsidR="00FC516E" w14:paraId="11C8DB5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F61653"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C36E6E" w14:textId="77777777" w:rsidR="00FC516E" w:rsidRDefault="0031407B">
                  <w:pPr>
                    <w:spacing w:after="0" w:line="240" w:lineRule="auto"/>
                  </w:pPr>
                  <w:r>
                    <w:rPr>
                      <w:rFonts w:eastAsia="Cambria"/>
                      <w:color w:val="000000"/>
                    </w:rPr>
                    <w:t>určenie a zavedenie potrebných preventívnych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04A9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ACB3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82CB96" w14:textId="77777777" w:rsidR="00FC516E" w:rsidRDefault="0031407B">
                  <w:pPr>
                    <w:spacing w:after="0" w:line="240" w:lineRule="auto"/>
                  </w:pPr>
                  <w:r>
                    <w:rPr>
                      <w:rFonts w:eastAsia="Cambria"/>
                      <w:b/>
                      <w:color w:val="000000"/>
                    </w:rPr>
                    <w:t xml:space="preserve"> </w:t>
                  </w:r>
                </w:p>
              </w:tc>
            </w:tr>
            <w:tr w:rsidR="00FC516E" w14:paraId="2192433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43628" w14:textId="77777777" w:rsidR="00FC516E" w:rsidRDefault="0031407B">
                  <w:pPr>
                    <w:spacing w:after="0" w:line="240" w:lineRule="auto"/>
                    <w:jc w:val="center"/>
                  </w:pPr>
                  <w:r>
                    <w:rPr>
                      <w:rFonts w:eastAsia="Cambria"/>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E8ACB" w14:textId="77777777" w:rsidR="00FC516E" w:rsidRDefault="0031407B">
                  <w:pPr>
                    <w:spacing w:after="0" w:line="240" w:lineRule="auto"/>
                  </w:pPr>
                  <w:r>
                    <w:rPr>
                      <w:rFonts w:eastAsia="Cambria"/>
                      <w:color w:val="000000"/>
                    </w:rPr>
                    <w:t>zaznamenávanie výsledkov prijatého preventívneho opatrenia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4F38E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46E7B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834EDC3" w14:textId="77777777" w:rsidR="00FC516E" w:rsidRDefault="0031407B">
                  <w:pPr>
                    <w:spacing w:after="0" w:line="240" w:lineRule="auto"/>
                  </w:pPr>
                  <w:r>
                    <w:rPr>
                      <w:rFonts w:eastAsia="Cambria"/>
                      <w:b/>
                      <w:color w:val="000000"/>
                    </w:rPr>
                    <w:t xml:space="preserve"> </w:t>
                  </w:r>
                </w:p>
              </w:tc>
            </w:tr>
            <w:tr w:rsidR="00FC516E" w14:paraId="0E479C1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91B5A"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B1007" w14:textId="77777777" w:rsidR="00FC516E" w:rsidRDefault="0031407B">
                  <w:pPr>
                    <w:spacing w:after="0" w:line="240" w:lineRule="auto"/>
                  </w:pPr>
                  <w:r>
                    <w:rPr>
                      <w:rFonts w:eastAsia="Cambria"/>
                      <w:color w:val="000000"/>
                    </w:rPr>
                    <w:t>preskúmavanie účinnosti prijatého preventívneho opatrenia?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2CF8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918AD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F878D60" w14:textId="77777777" w:rsidR="00FC516E" w:rsidRDefault="0031407B">
                  <w:pPr>
                    <w:spacing w:after="0" w:line="240" w:lineRule="auto"/>
                  </w:pPr>
                  <w:r>
                    <w:rPr>
                      <w:rFonts w:eastAsia="Cambria"/>
                      <w:b/>
                      <w:color w:val="000000"/>
                    </w:rPr>
                    <w:t xml:space="preserve"> </w:t>
                  </w:r>
                </w:p>
              </w:tc>
            </w:tr>
            <w:tr w:rsidR="00FC516E" w14:paraId="15046983"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6C3B7D03"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4137BC73"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12455209"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868D6F9"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390BCEAC" w14:textId="77777777" w:rsidR="00FC516E" w:rsidRDefault="00FC516E">
                  <w:pPr>
                    <w:spacing w:after="0" w:line="240" w:lineRule="auto"/>
                  </w:pPr>
                </w:p>
              </w:tc>
            </w:tr>
            <w:tr w:rsidR="00FC516E" w14:paraId="3FA8ABF0"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5095F0" w14:textId="77777777" w:rsidR="00FC516E" w:rsidRDefault="0031407B">
                  <w:pPr>
                    <w:spacing w:after="0" w:line="240" w:lineRule="auto"/>
                    <w:jc w:val="center"/>
                  </w:pPr>
                  <w:r>
                    <w:rPr>
                      <w:rFonts w:eastAsia="Cambria"/>
                      <w:b/>
                      <w:color w:val="000000"/>
                      <w:sz w:val="28"/>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94FFBD" w14:textId="77777777" w:rsidR="00FC516E" w:rsidRDefault="0031407B">
                  <w:pPr>
                    <w:spacing w:after="0" w:line="240" w:lineRule="auto"/>
                  </w:pPr>
                  <w:r>
                    <w:rPr>
                      <w:rFonts w:eastAsia="Cambria"/>
                      <w:b/>
                      <w:color w:val="000000"/>
                      <w:sz w:val="28"/>
                    </w:rPr>
                    <w:t>Trvalé zlepšovanie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23D08C"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04715C"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7DC2D8" w14:textId="77777777" w:rsidR="00FC516E" w:rsidRDefault="0031407B">
                  <w:pPr>
                    <w:spacing w:after="0" w:line="240" w:lineRule="auto"/>
                    <w:jc w:val="center"/>
                  </w:pPr>
                  <w:r>
                    <w:rPr>
                      <w:rFonts w:eastAsia="Cambria"/>
                      <w:b/>
                      <w:color w:val="000000"/>
                    </w:rPr>
                    <w:t>Poznámka */</w:t>
                  </w:r>
                </w:p>
              </w:tc>
            </w:tr>
            <w:tr w:rsidR="00FC516E" w14:paraId="2D599493" w14:textId="77777777">
              <w:trPr>
                <w:trHeight w:val="13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8FD5D" w14:textId="77777777" w:rsidR="00FC516E" w:rsidRDefault="0031407B">
                  <w:pPr>
                    <w:spacing w:after="0" w:line="240" w:lineRule="auto"/>
                    <w:jc w:val="center"/>
                  </w:pPr>
                  <w:r>
                    <w:rPr>
                      <w:rFonts w:eastAsia="Cambria"/>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7CB732" w14:textId="77777777" w:rsidR="00FC516E" w:rsidRDefault="0031407B">
                  <w:pPr>
                    <w:spacing w:after="0" w:line="240" w:lineRule="auto"/>
                  </w:pPr>
                  <w:r>
                    <w:rPr>
                      <w:rFonts w:eastAsia="Cambria"/>
                      <w:color w:val="000000"/>
                    </w:rPr>
                    <w:t xml:space="preserve">Zlepšuje trvale laboratórium účinnosť svojho systému manažérstva kvality, vrátane procesov predanalytickej fázy, vyšetrovania a </w:t>
                  </w:r>
                  <w:proofErr w:type="spellStart"/>
                  <w:r>
                    <w:rPr>
                      <w:rFonts w:eastAsia="Cambria"/>
                      <w:color w:val="000000"/>
                    </w:rPr>
                    <w:t>postanalytickej</w:t>
                  </w:r>
                  <w:proofErr w:type="spellEnd"/>
                  <w:r>
                    <w:rPr>
                      <w:rFonts w:eastAsia="Cambria"/>
                      <w:color w:val="000000"/>
                    </w:rPr>
                    <w:t xml:space="preserve"> fázy, využívaním preskúmaní manažmentom a porovnávaním skutočnej výkonnosti laboratória na základe hodnotenia jeho činnosti, porovnaním nápravných a preventívnych činností s plánmi uvedenými v politike a v cieľoch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CCDE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427D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38D53E" w14:textId="77777777" w:rsidR="00FC516E" w:rsidRDefault="0031407B">
                  <w:pPr>
                    <w:spacing w:after="0" w:line="240" w:lineRule="auto"/>
                  </w:pPr>
                  <w:r>
                    <w:rPr>
                      <w:rFonts w:eastAsia="Cambria"/>
                      <w:b/>
                      <w:color w:val="000000"/>
                    </w:rPr>
                    <w:t xml:space="preserve"> </w:t>
                  </w:r>
                </w:p>
              </w:tc>
            </w:tr>
            <w:tr w:rsidR="00FC516E" w14:paraId="54B1FDC2"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A59834" w14:textId="77777777" w:rsidR="00FC516E" w:rsidRDefault="0031407B">
                  <w:pPr>
                    <w:spacing w:after="0" w:line="240" w:lineRule="auto"/>
                    <w:jc w:val="center"/>
                  </w:pPr>
                  <w:r>
                    <w:rPr>
                      <w:rFonts w:eastAsia="Cambria"/>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CCE3B3" w14:textId="77777777" w:rsidR="00FC516E" w:rsidRDefault="0031407B">
                  <w:pPr>
                    <w:spacing w:after="0" w:line="240" w:lineRule="auto"/>
                  </w:pPr>
                  <w:r>
                    <w:rPr>
                      <w:rFonts w:eastAsia="Cambria"/>
                      <w:color w:val="000000"/>
                    </w:rPr>
                    <w:t>Má vypracované, dokumentované a zavedené vhodné plány činnosti (akčné plány) na zlepšenie?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48179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D628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79C61C" w14:textId="77777777" w:rsidR="00FC516E" w:rsidRDefault="0031407B">
                  <w:pPr>
                    <w:spacing w:after="0" w:line="240" w:lineRule="auto"/>
                  </w:pPr>
                  <w:r>
                    <w:rPr>
                      <w:rFonts w:eastAsia="Cambria"/>
                      <w:b/>
                      <w:color w:val="000000"/>
                    </w:rPr>
                    <w:t xml:space="preserve"> </w:t>
                  </w:r>
                </w:p>
              </w:tc>
            </w:tr>
            <w:tr w:rsidR="00FC516E" w14:paraId="5DF36A43"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0D04C" w14:textId="77777777" w:rsidR="00FC516E" w:rsidRDefault="0031407B">
                  <w:pPr>
                    <w:spacing w:after="0" w:line="240" w:lineRule="auto"/>
                    <w:jc w:val="center"/>
                  </w:pPr>
                  <w:r>
                    <w:rPr>
                      <w:rFonts w:eastAsia="Cambria"/>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3BEC3" w14:textId="77777777" w:rsidR="00FC516E" w:rsidRDefault="0031407B">
                  <w:pPr>
                    <w:spacing w:after="0" w:line="240" w:lineRule="auto"/>
                  </w:pPr>
                  <w:r>
                    <w:rPr>
                      <w:rFonts w:eastAsia="Cambria"/>
                      <w:color w:val="000000"/>
                    </w:rPr>
                    <w:t>Je účinnosť vykonaných činností stanovená pomocou cieleného preskúmania alebo auditu relevantnej oblasti (pozri aj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5A1FC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82B09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BDAF1A" w14:textId="77777777" w:rsidR="00FC516E" w:rsidRDefault="0031407B">
                  <w:pPr>
                    <w:spacing w:after="0" w:line="240" w:lineRule="auto"/>
                  </w:pPr>
                  <w:r>
                    <w:rPr>
                      <w:rFonts w:eastAsia="Cambria"/>
                      <w:b/>
                      <w:color w:val="000000"/>
                    </w:rPr>
                    <w:t xml:space="preserve"> </w:t>
                  </w:r>
                </w:p>
              </w:tc>
            </w:tr>
            <w:tr w:rsidR="00FC516E" w14:paraId="514E92CD"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4062CE" w14:textId="77777777" w:rsidR="00FC516E" w:rsidRDefault="0031407B">
                  <w:pPr>
                    <w:spacing w:after="0" w:line="240" w:lineRule="auto"/>
                    <w:jc w:val="center"/>
                  </w:pPr>
                  <w:r>
                    <w:rPr>
                      <w:rFonts w:eastAsia="Cambria"/>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1B6A33" w14:textId="77777777" w:rsidR="00FC516E" w:rsidRDefault="0031407B">
                  <w:pPr>
                    <w:spacing w:after="0" w:line="240" w:lineRule="auto"/>
                  </w:pPr>
                  <w:r>
                    <w:rPr>
                      <w:rFonts w:eastAsia="Cambria"/>
                      <w:color w:val="000000"/>
                    </w:rPr>
                    <w:t>Zabezpečuje manažment laboratória, aby sa laboratórium zúčastňovalo takých činností, ktoré sú zamerané na trvalé zlepšovanie v relevantných oblastiach a výsledkoch starostlivosti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61FE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C3116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7E60A5" w14:textId="77777777" w:rsidR="00FC516E" w:rsidRDefault="0031407B">
                  <w:pPr>
                    <w:spacing w:after="0" w:line="240" w:lineRule="auto"/>
                  </w:pPr>
                  <w:r>
                    <w:rPr>
                      <w:rFonts w:eastAsia="Cambria"/>
                      <w:b/>
                      <w:color w:val="000000"/>
                    </w:rPr>
                    <w:t xml:space="preserve"> </w:t>
                  </w:r>
                </w:p>
              </w:tc>
            </w:tr>
            <w:tr w:rsidR="00FC516E" w14:paraId="356BD9A1"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629BDD" w14:textId="77777777" w:rsidR="00FC516E" w:rsidRDefault="0031407B">
                  <w:pPr>
                    <w:spacing w:after="0" w:line="240" w:lineRule="auto"/>
                    <w:jc w:val="center"/>
                  </w:pPr>
                  <w:r>
                    <w:rPr>
                      <w:rFonts w:eastAsia="Cambria"/>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23B83" w14:textId="77777777" w:rsidR="00FC516E" w:rsidRDefault="0031407B">
                  <w:pPr>
                    <w:spacing w:after="0" w:line="240" w:lineRule="auto"/>
                  </w:pPr>
                  <w:r>
                    <w:rPr>
                      <w:rFonts w:eastAsia="Cambria"/>
                      <w:color w:val="000000"/>
                    </w:rPr>
                    <w:t>Ak sú na základe programu pre trvalé zlepšovanie identifikované možnosti na zlepšenie, zaoberá sa s nimi manažment laboratória  bez ohľadu na to, kde sa vyskytli?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1DC5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5EE7F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F50FCC" w14:textId="77777777" w:rsidR="00FC516E" w:rsidRDefault="0031407B">
                  <w:pPr>
                    <w:spacing w:after="0" w:line="240" w:lineRule="auto"/>
                  </w:pPr>
                  <w:r>
                    <w:rPr>
                      <w:rFonts w:eastAsia="Cambria"/>
                      <w:b/>
                      <w:color w:val="000000"/>
                    </w:rPr>
                    <w:t xml:space="preserve"> </w:t>
                  </w:r>
                </w:p>
              </w:tc>
            </w:tr>
            <w:tr w:rsidR="00FC516E" w14:paraId="4C455CE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8CB23" w14:textId="77777777" w:rsidR="00FC516E" w:rsidRDefault="0031407B">
                  <w:pPr>
                    <w:spacing w:after="0" w:line="240" w:lineRule="auto"/>
                    <w:jc w:val="center"/>
                  </w:pPr>
                  <w:r>
                    <w:rPr>
                      <w:rFonts w:eastAsia="Cambria"/>
                      <w:b/>
                      <w:color w:val="000000"/>
                      <w:sz w:val="16"/>
                    </w:rPr>
                    <w:t>4.12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E5A26D" w14:textId="77777777" w:rsidR="00FC516E" w:rsidRDefault="0031407B">
                  <w:pPr>
                    <w:spacing w:after="0" w:line="240" w:lineRule="auto"/>
                  </w:pPr>
                  <w:r>
                    <w:rPr>
                      <w:rFonts w:eastAsia="Cambria"/>
                      <w:color w:val="000000"/>
                    </w:rPr>
                    <w:t>Informuje manažment laboratória pracovníkov o plánoch na zlepšenie a o súvisiacich cieľoch?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52FF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D5CF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C4217C" w14:textId="77777777" w:rsidR="00FC516E" w:rsidRDefault="0031407B">
                  <w:pPr>
                    <w:spacing w:after="0" w:line="240" w:lineRule="auto"/>
                  </w:pPr>
                  <w:r>
                    <w:rPr>
                      <w:rFonts w:eastAsia="Cambria"/>
                      <w:b/>
                      <w:color w:val="000000"/>
                    </w:rPr>
                    <w:t xml:space="preserve"> </w:t>
                  </w:r>
                </w:p>
              </w:tc>
            </w:tr>
            <w:tr w:rsidR="00FC516E" w14:paraId="4EFBE286"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1C09CF01"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3F571EF9"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C4C067C"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BA17639"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5C4144DE" w14:textId="77777777" w:rsidR="00FC516E" w:rsidRDefault="00FC516E">
                  <w:pPr>
                    <w:spacing w:after="0" w:line="240" w:lineRule="auto"/>
                  </w:pPr>
                </w:p>
              </w:tc>
            </w:tr>
            <w:tr w:rsidR="00FC516E" w14:paraId="34469B4A" w14:textId="77777777">
              <w:trPr>
                <w:trHeight w:val="3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2DFB68" w14:textId="77777777" w:rsidR="00FC516E" w:rsidRDefault="0031407B">
                  <w:pPr>
                    <w:spacing w:after="0" w:line="240" w:lineRule="auto"/>
                    <w:jc w:val="center"/>
                  </w:pPr>
                  <w:r>
                    <w:rPr>
                      <w:rFonts w:eastAsia="Cambria"/>
                      <w:b/>
                      <w:color w:val="000000"/>
                      <w:sz w:val="28"/>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129E9E" w14:textId="77777777" w:rsidR="00FC516E" w:rsidRDefault="0031407B">
                  <w:pPr>
                    <w:spacing w:after="0" w:line="240" w:lineRule="auto"/>
                  </w:pPr>
                  <w:r>
                    <w:rPr>
                      <w:rFonts w:eastAsia="Cambria"/>
                      <w:b/>
                      <w:color w:val="000000"/>
                      <w:sz w:val="28"/>
                    </w:rPr>
                    <w:t>Záznamy o kvalite a odborné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5C0B6F"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2F7ADD"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894C73" w14:textId="77777777" w:rsidR="00FC516E" w:rsidRDefault="0031407B">
                  <w:pPr>
                    <w:spacing w:after="0" w:line="240" w:lineRule="auto"/>
                    <w:jc w:val="center"/>
                  </w:pPr>
                  <w:r>
                    <w:rPr>
                      <w:rFonts w:eastAsia="Cambria"/>
                      <w:b/>
                      <w:color w:val="000000"/>
                    </w:rPr>
                    <w:t>Poznámka</w:t>
                  </w:r>
                  <w:r>
                    <w:rPr>
                      <w:rFonts w:eastAsia="Cambria"/>
                      <w:b/>
                      <w:i/>
                      <w:color w:val="000000"/>
                    </w:rPr>
                    <w:t xml:space="preserve"> */</w:t>
                  </w:r>
                </w:p>
              </w:tc>
            </w:tr>
            <w:tr w:rsidR="00FC516E" w14:paraId="1FF912A6"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C0329D" w14:textId="77777777" w:rsidR="00FC516E" w:rsidRDefault="0031407B">
                  <w:pPr>
                    <w:spacing w:after="0" w:line="240" w:lineRule="auto"/>
                    <w:jc w:val="center"/>
                  </w:pPr>
                  <w:r>
                    <w:rPr>
                      <w:rFonts w:eastAsia="Cambria"/>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626483" w14:textId="77777777" w:rsidR="00FC516E" w:rsidRDefault="0031407B">
                  <w:pPr>
                    <w:spacing w:after="0" w:line="240" w:lineRule="auto"/>
                  </w:pPr>
                  <w:r>
                    <w:rPr>
                      <w:rFonts w:eastAsia="Cambria"/>
                      <w:color w:val="000000"/>
                    </w:rPr>
                    <w:t>Má laboratórium  dokumentovaný postup na identifikáciu, zber, označovanie, prístup, uskladnenie, udržovanie, opravy a bezpečnú likvidáciu záznamov o kvalite aj odborných záznamov?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B6C74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072EB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988A29" w14:textId="77777777" w:rsidR="00FC516E" w:rsidRDefault="0031407B">
                  <w:pPr>
                    <w:spacing w:after="0" w:line="240" w:lineRule="auto"/>
                  </w:pPr>
                  <w:r>
                    <w:rPr>
                      <w:rFonts w:eastAsia="Cambria"/>
                      <w:b/>
                      <w:color w:val="000000"/>
                    </w:rPr>
                    <w:t xml:space="preserve"> </w:t>
                  </w:r>
                </w:p>
              </w:tc>
            </w:tr>
            <w:tr w:rsidR="00FC516E" w14:paraId="2431BD7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4D3648" w14:textId="77777777" w:rsidR="00FC516E" w:rsidRDefault="0031407B">
                  <w:pPr>
                    <w:spacing w:after="0" w:line="240" w:lineRule="auto"/>
                    <w:jc w:val="center"/>
                  </w:pPr>
                  <w:r>
                    <w:rPr>
                      <w:rFonts w:eastAsia="Cambria"/>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284909" w14:textId="77777777" w:rsidR="00FC516E" w:rsidRDefault="0031407B">
                  <w:pPr>
                    <w:spacing w:after="0" w:line="240" w:lineRule="auto"/>
                  </w:pPr>
                  <w:r>
                    <w:rPr>
                      <w:rFonts w:eastAsia="Cambria"/>
                      <w:color w:val="000000"/>
                    </w:rPr>
                    <w:t>Vytvárajú sa záznamy počas každej činnosti, ktorá ovplyvňuje kvalitu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86D92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4582D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BB830B7" w14:textId="77777777" w:rsidR="00FC516E" w:rsidRDefault="0031407B">
                  <w:pPr>
                    <w:spacing w:after="0" w:line="240" w:lineRule="auto"/>
                  </w:pPr>
                  <w:r>
                    <w:rPr>
                      <w:rFonts w:eastAsia="Cambria"/>
                      <w:b/>
                      <w:color w:val="000000"/>
                    </w:rPr>
                    <w:t xml:space="preserve"> </w:t>
                  </w:r>
                </w:p>
              </w:tc>
            </w:tr>
            <w:tr w:rsidR="00FC516E" w14:paraId="59903D39"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D4D2D" w14:textId="77777777" w:rsidR="00FC516E" w:rsidRDefault="0031407B">
                  <w:pPr>
                    <w:spacing w:after="0" w:line="240" w:lineRule="auto"/>
                    <w:jc w:val="center"/>
                  </w:pPr>
                  <w:r>
                    <w:rPr>
                      <w:rFonts w:eastAsia="Cambria"/>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688E0" w14:textId="77777777" w:rsidR="00FC516E" w:rsidRDefault="0031407B">
                  <w:pPr>
                    <w:spacing w:after="0" w:line="240" w:lineRule="auto"/>
                  </w:pPr>
                  <w:r>
                    <w:rPr>
                      <w:rFonts w:eastAsia="Cambria"/>
                      <w:color w:val="000000"/>
                    </w:rPr>
                    <w:t>Ak sa robia opravy/dodatky k záznamom, je  uvedený dátum a ak je relevantné aj čas a identifikácia osoby, ktorá opravu/dodatok vykonala (pozri 5.8.6)?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D9E7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3511B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F4E208" w14:textId="77777777" w:rsidR="00FC516E" w:rsidRDefault="0031407B">
                  <w:pPr>
                    <w:spacing w:after="0" w:line="240" w:lineRule="auto"/>
                  </w:pPr>
                  <w:r>
                    <w:rPr>
                      <w:rFonts w:eastAsia="Cambria"/>
                      <w:b/>
                      <w:color w:val="000000"/>
                    </w:rPr>
                    <w:t xml:space="preserve"> </w:t>
                  </w:r>
                </w:p>
              </w:tc>
            </w:tr>
            <w:tr w:rsidR="00FC516E" w14:paraId="529ADC08"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899857" w14:textId="77777777" w:rsidR="00FC516E" w:rsidRDefault="0031407B">
                  <w:pPr>
                    <w:spacing w:after="0" w:line="240" w:lineRule="auto"/>
                    <w:jc w:val="center"/>
                  </w:pPr>
                  <w:r>
                    <w:rPr>
                      <w:rFonts w:eastAsia="Cambria"/>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5F2E8" w14:textId="77777777" w:rsidR="00FC516E" w:rsidRDefault="0031407B">
                  <w:pPr>
                    <w:spacing w:after="0" w:line="240" w:lineRule="auto"/>
                  </w:pPr>
                  <w:r>
                    <w:rPr>
                      <w:rFonts w:eastAsia="Cambria"/>
                      <w:color w:val="000000"/>
                    </w:rPr>
                    <w:t xml:space="preserve">Určilo laboratórium čas uchovávania rôznych druhov záznamov systému manažérstva kvality vrátane procesov predanalytickej fázy, vyšetrení a </w:t>
                  </w:r>
                  <w:proofErr w:type="spellStart"/>
                  <w:r>
                    <w:rPr>
                      <w:rFonts w:eastAsia="Cambria"/>
                      <w:color w:val="000000"/>
                    </w:rPr>
                    <w:t>postanalytickej</w:t>
                  </w:r>
                  <w:proofErr w:type="spellEnd"/>
                  <w:r>
                    <w:rPr>
                      <w:rFonts w:eastAsia="Cambria"/>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649C0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37C9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903700" w14:textId="77777777" w:rsidR="00FC516E" w:rsidRDefault="0031407B">
                  <w:pPr>
                    <w:spacing w:after="0" w:line="240" w:lineRule="auto"/>
                  </w:pPr>
                  <w:r>
                    <w:rPr>
                      <w:rFonts w:eastAsia="Cambria"/>
                      <w:b/>
                      <w:color w:val="000000"/>
                    </w:rPr>
                    <w:t xml:space="preserve"> </w:t>
                  </w:r>
                </w:p>
              </w:tc>
            </w:tr>
            <w:tr w:rsidR="00FC516E" w14:paraId="195B9012"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8015D" w14:textId="77777777" w:rsidR="00FC516E" w:rsidRDefault="0031407B">
                  <w:pPr>
                    <w:spacing w:after="0" w:line="240" w:lineRule="auto"/>
                    <w:jc w:val="center"/>
                  </w:pPr>
                  <w:r>
                    <w:rPr>
                      <w:rFonts w:eastAsia="Cambria"/>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591A2F" w14:textId="77777777" w:rsidR="00FC516E" w:rsidRDefault="0031407B">
                  <w:pPr>
                    <w:spacing w:after="0" w:line="240" w:lineRule="auto"/>
                  </w:pPr>
                  <w:r>
                    <w:rPr>
                      <w:rFonts w:eastAsia="Cambria"/>
                      <w:color w:val="000000"/>
                    </w:rPr>
                    <w:t>Poskytujú priestory vhodné prostredie na uskladňovanie záznamov, aby nedošlo k ich poškodeniu, zničeniu, strate alebo k neoprávnenému prístupu (pozri 5.2.6)?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4E6F4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F56A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27BFB10" w14:textId="77777777" w:rsidR="00FC516E" w:rsidRDefault="0031407B">
                  <w:pPr>
                    <w:spacing w:after="0" w:line="240" w:lineRule="auto"/>
                  </w:pPr>
                  <w:r>
                    <w:rPr>
                      <w:rFonts w:eastAsia="Cambria"/>
                      <w:b/>
                      <w:color w:val="000000"/>
                    </w:rPr>
                    <w:t xml:space="preserve"> </w:t>
                  </w:r>
                </w:p>
              </w:tc>
            </w:tr>
            <w:tr w:rsidR="00FC516E" w14:paraId="36FE4E2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2D4BC" w14:textId="77777777" w:rsidR="00FC516E" w:rsidRDefault="0031407B">
                  <w:pPr>
                    <w:spacing w:after="0" w:line="240" w:lineRule="auto"/>
                    <w:jc w:val="center"/>
                  </w:pPr>
                  <w:r>
                    <w:rPr>
                      <w:rFonts w:eastAsia="Cambria"/>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98141A" w14:textId="77777777" w:rsidR="00FC516E" w:rsidRDefault="0031407B">
                  <w:pPr>
                    <w:spacing w:after="0" w:line="240" w:lineRule="auto"/>
                  </w:pPr>
                  <w:r>
                    <w:rPr>
                      <w:rFonts w:eastAsia="Cambria"/>
                      <w:color w:val="000000"/>
                    </w:rPr>
                    <w:t>Obsahujú  záznamy aspoň tieto nasledujúce položky: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48012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625CCF"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8F7167" w14:textId="77777777" w:rsidR="00FC516E" w:rsidRDefault="0031407B">
                  <w:pPr>
                    <w:spacing w:after="0" w:line="240" w:lineRule="auto"/>
                  </w:pPr>
                  <w:r>
                    <w:rPr>
                      <w:rFonts w:eastAsia="Cambria"/>
                      <w:b/>
                      <w:color w:val="000000"/>
                    </w:rPr>
                    <w:t xml:space="preserve"> </w:t>
                  </w:r>
                </w:p>
              </w:tc>
            </w:tr>
            <w:tr w:rsidR="00FC516E" w14:paraId="2C48040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9819D"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E5480" w14:textId="77777777" w:rsidR="00FC516E" w:rsidRDefault="0031407B">
                  <w:pPr>
                    <w:spacing w:after="0" w:line="240" w:lineRule="auto"/>
                  </w:pPr>
                  <w:r>
                    <w:rPr>
                      <w:rFonts w:eastAsia="Cambria"/>
                      <w:color w:val="000000"/>
                    </w:rPr>
                    <w:t>výber a hodnotenie činnosti dodávateľa a zmeny schváleného zoznamu dodávateľov?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CA4F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126CB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E20E35" w14:textId="77777777" w:rsidR="00FC516E" w:rsidRDefault="0031407B">
                  <w:pPr>
                    <w:spacing w:after="0" w:line="240" w:lineRule="auto"/>
                  </w:pPr>
                  <w:r>
                    <w:rPr>
                      <w:rFonts w:eastAsia="Cambria"/>
                      <w:b/>
                      <w:color w:val="000000"/>
                    </w:rPr>
                    <w:t xml:space="preserve"> </w:t>
                  </w:r>
                </w:p>
              </w:tc>
            </w:tr>
            <w:tr w:rsidR="00FC516E" w14:paraId="02F9629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CEAB1F"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87C1C4" w14:textId="77777777" w:rsidR="00FC516E" w:rsidRDefault="0031407B">
                  <w:pPr>
                    <w:spacing w:after="0" w:line="240" w:lineRule="auto"/>
                  </w:pPr>
                  <w:r>
                    <w:rPr>
                      <w:rFonts w:eastAsia="Cambria"/>
                      <w:color w:val="000000"/>
                    </w:rPr>
                    <w:t>záznamy o kvalifikácii, školení a  kompetentnosti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15F9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5BC53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5AAC2A2" w14:textId="77777777" w:rsidR="00FC516E" w:rsidRDefault="0031407B">
                  <w:pPr>
                    <w:spacing w:after="0" w:line="240" w:lineRule="auto"/>
                  </w:pPr>
                  <w:r>
                    <w:rPr>
                      <w:rFonts w:eastAsia="Cambria"/>
                      <w:b/>
                      <w:color w:val="000000"/>
                    </w:rPr>
                    <w:t xml:space="preserve"> </w:t>
                  </w:r>
                </w:p>
              </w:tc>
            </w:tr>
            <w:tr w:rsidR="00FC516E" w14:paraId="06A5EE1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474AD7"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EDEBE" w14:textId="77777777" w:rsidR="00FC516E" w:rsidRDefault="0031407B">
                  <w:pPr>
                    <w:spacing w:after="0" w:line="240" w:lineRule="auto"/>
                  </w:pPr>
                  <w:r>
                    <w:rPr>
                      <w:rFonts w:eastAsia="Cambria"/>
                      <w:color w:val="000000"/>
                    </w:rPr>
                    <w:t>žiadosť o vyšetrenie?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83F83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D5291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C976260" w14:textId="77777777" w:rsidR="00FC516E" w:rsidRDefault="0031407B">
                  <w:pPr>
                    <w:spacing w:after="0" w:line="240" w:lineRule="auto"/>
                  </w:pPr>
                  <w:r>
                    <w:rPr>
                      <w:rFonts w:eastAsia="Cambria"/>
                      <w:b/>
                      <w:color w:val="000000"/>
                    </w:rPr>
                    <w:t xml:space="preserve"> </w:t>
                  </w:r>
                </w:p>
              </w:tc>
            </w:tr>
            <w:tr w:rsidR="00FC516E" w14:paraId="3B3D233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ABD3E1"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EC2B51" w14:textId="77777777" w:rsidR="00FC516E" w:rsidRDefault="0031407B">
                  <w:pPr>
                    <w:spacing w:after="0" w:line="240" w:lineRule="auto"/>
                  </w:pPr>
                  <w:r>
                    <w:rPr>
                      <w:rFonts w:eastAsia="Cambria"/>
                      <w:color w:val="000000"/>
                    </w:rPr>
                    <w:t>záznamy o príjme vzoriek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68E5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CF066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368299" w14:textId="77777777" w:rsidR="00FC516E" w:rsidRDefault="0031407B">
                  <w:pPr>
                    <w:spacing w:after="0" w:line="240" w:lineRule="auto"/>
                  </w:pPr>
                  <w:r>
                    <w:rPr>
                      <w:rFonts w:eastAsia="Cambria"/>
                      <w:b/>
                      <w:color w:val="000000"/>
                    </w:rPr>
                    <w:t xml:space="preserve"> </w:t>
                  </w:r>
                </w:p>
              </w:tc>
            </w:tr>
            <w:tr w:rsidR="00FC516E" w14:paraId="3966F74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CC3BB"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6DB31A" w14:textId="77777777" w:rsidR="00FC516E" w:rsidRDefault="0031407B">
                  <w:pPr>
                    <w:spacing w:after="0" w:line="240" w:lineRule="auto"/>
                  </w:pPr>
                  <w:r>
                    <w:rPr>
                      <w:rFonts w:eastAsia="Cambria"/>
                      <w:color w:val="000000"/>
                    </w:rPr>
                    <w:t>informácie o činidlách a materiáloch používaných na vyšetrenia (napr. dokumentácia šarží, certifikáty dodávateľov, dodacie listy)?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7CC1F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8F7B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B32387" w14:textId="77777777" w:rsidR="00FC516E" w:rsidRDefault="0031407B">
                  <w:pPr>
                    <w:spacing w:after="0" w:line="240" w:lineRule="auto"/>
                  </w:pPr>
                  <w:r>
                    <w:rPr>
                      <w:rFonts w:eastAsia="Cambria"/>
                      <w:b/>
                      <w:color w:val="000000"/>
                    </w:rPr>
                    <w:t xml:space="preserve"> </w:t>
                  </w:r>
                </w:p>
              </w:tc>
            </w:tr>
            <w:tr w:rsidR="00FC516E" w14:paraId="41A9B0A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28C40B" w14:textId="77777777" w:rsidR="00FC516E" w:rsidRDefault="0031407B">
                  <w:pPr>
                    <w:spacing w:after="0" w:line="240" w:lineRule="auto"/>
                    <w:jc w:val="center"/>
                  </w:pPr>
                  <w:r>
                    <w:rPr>
                      <w:rFonts w:eastAsia="Cambria"/>
                      <w:b/>
                      <w:color w:val="000000"/>
                      <w:sz w:val="16"/>
                    </w:rPr>
                    <w:lastRenderedPageBreak/>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F5B9C1" w14:textId="77777777" w:rsidR="00FC516E" w:rsidRDefault="0031407B">
                  <w:pPr>
                    <w:spacing w:after="0" w:line="240" w:lineRule="auto"/>
                  </w:pPr>
                  <w:r>
                    <w:rPr>
                      <w:rFonts w:eastAsia="Cambria"/>
                      <w:color w:val="000000"/>
                    </w:rPr>
                    <w:t>laboratórne denníky alebo listy?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4003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E86B4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67AECC" w14:textId="77777777" w:rsidR="00FC516E" w:rsidRDefault="0031407B">
                  <w:pPr>
                    <w:spacing w:after="0" w:line="240" w:lineRule="auto"/>
                  </w:pPr>
                  <w:r>
                    <w:rPr>
                      <w:rFonts w:eastAsia="Cambria"/>
                      <w:b/>
                      <w:color w:val="000000"/>
                    </w:rPr>
                    <w:t xml:space="preserve"> </w:t>
                  </w:r>
                </w:p>
              </w:tc>
            </w:tr>
            <w:tr w:rsidR="00FC516E" w14:paraId="6C1B673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EA1F9A"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CB2E3D" w14:textId="77777777" w:rsidR="00FC516E" w:rsidRDefault="0031407B">
                  <w:pPr>
                    <w:spacing w:after="0" w:line="240" w:lineRule="auto"/>
                  </w:pPr>
                  <w:r>
                    <w:rPr>
                      <w:rFonts w:eastAsia="Cambria"/>
                      <w:color w:val="000000"/>
                    </w:rPr>
                    <w:t>výstupy z prístrojov a zálohované údaje a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B9A51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FF2F6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CA90A1" w14:textId="77777777" w:rsidR="00FC516E" w:rsidRDefault="0031407B">
                  <w:pPr>
                    <w:spacing w:after="0" w:line="240" w:lineRule="auto"/>
                  </w:pPr>
                  <w:r>
                    <w:rPr>
                      <w:rFonts w:eastAsia="Cambria"/>
                      <w:b/>
                      <w:color w:val="000000"/>
                    </w:rPr>
                    <w:t xml:space="preserve"> </w:t>
                  </w:r>
                </w:p>
              </w:tc>
            </w:tr>
            <w:tr w:rsidR="00FC516E" w14:paraId="5C22B08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54D857"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FC7692" w14:textId="77777777" w:rsidR="00FC516E" w:rsidRDefault="0031407B">
                  <w:pPr>
                    <w:spacing w:after="0" w:line="240" w:lineRule="auto"/>
                  </w:pPr>
                  <w:r>
                    <w:rPr>
                      <w:rFonts w:eastAsia="Cambria"/>
                      <w:color w:val="000000"/>
                    </w:rPr>
                    <w:t>výsledky vyšetrení a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5D875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1E1FA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8B1E81E" w14:textId="77777777" w:rsidR="00FC516E" w:rsidRDefault="0031407B">
                  <w:pPr>
                    <w:spacing w:after="0" w:line="240" w:lineRule="auto"/>
                  </w:pPr>
                  <w:r>
                    <w:rPr>
                      <w:rFonts w:eastAsia="Cambria"/>
                      <w:b/>
                      <w:color w:val="000000"/>
                    </w:rPr>
                    <w:t xml:space="preserve"> </w:t>
                  </w:r>
                </w:p>
              </w:tc>
            </w:tr>
            <w:tr w:rsidR="00FC516E" w14:paraId="6EE6312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BC932" w14:textId="77777777" w:rsidR="00FC516E" w:rsidRDefault="0031407B">
                  <w:pPr>
                    <w:spacing w:after="0" w:line="240" w:lineRule="auto"/>
                    <w:jc w:val="center"/>
                  </w:pPr>
                  <w:r>
                    <w:rPr>
                      <w:rFonts w:eastAsia="Cambria"/>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C250F1" w14:textId="77777777" w:rsidR="00FC516E" w:rsidRDefault="0031407B">
                  <w:pPr>
                    <w:spacing w:after="0" w:line="240" w:lineRule="auto"/>
                  </w:pPr>
                  <w:r>
                    <w:rPr>
                      <w:rFonts w:eastAsia="Cambria"/>
                      <w:color w:val="000000"/>
                    </w:rPr>
                    <w:t>záznamy o údržbe prístrojov a zariadení, vrátane záznamov o internej a externej kalibrácii?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A7F5D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FB74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7663FA" w14:textId="77777777" w:rsidR="00FC516E" w:rsidRDefault="0031407B">
                  <w:pPr>
                    <w:spacing w:after="0" w:line="240" w:lineRule="auto"/>
                  </w:pPr>
                  <w:r>
                    <w:rPr>
                      <w:rFonts w:eastAsia="Cambria"/>
                      <w:b/>
                      <w:color w:val="000000"/>
                    </w:rPr>
                    <w:t xml:space="preserve"> </w:t>
                  </w:r>
                </w:p>
              </w:tc>
            </w:tr>
            <w:tr w:rsidR="00FC516E" w14:paraId="2ED3ABE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F996DE" w14:textId="77777777" w:rsidR="00FC516E" w:rsidRDefault="0031407B">
                  <w:pPr>
                    <w:spacing w:after="0" w:line="240" w:lineRule="auto"/>
                    <w:jc w:val="center"/>
                  </w:pPr>
                  <w:r>
                    <w:rPr>
                      <w:rFonts w:eastAsia="Cambria"/>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D7E83" w14:textId="77777777" w:rsidR="00FC516E" w:rsidRDefault="0031407B">
                  <w:pPr>
                    <w:spacing w:after="0" w:line="240" w:lineRule="auto"/>
                  </w:pPr>
                  <w:r>
                    <w:rPr>
                      <w:rFonts w:eastAsia="Cambria"/>
                      <w:color w:val="000000"/>
                    </w:rPr>
                    <w:t>kalibračné funkcie a konverzné faktory?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8B6CD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A3FE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D260AC" w14:textId="77777777" w:rsidR="00FC516E" w:rsidRDefault="0031407B">
                  <w:pPr>
                    <w:spacing w:after="0" w:line="240" w:lineRule="auto"/>
                  </w:pPr>
                  <w:r>
                    <w:rPr>
                      <w:rFonts w:eastAsia="Cambria"/>
                      <w:b/>
                      <w:color w:val="000000"/>
                    </w:rPr>
                    <w:t xml:space="preserve"> </w:t>
                  </w:r>
                </w:p>
              </w:tc>
            </w:tr>
            <w:tr w:rsidR="00FC516E" w14:paraId="7F701D2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77B6A3" w14:textId="77777777" w:rsidR="00FC516E" w:rsidRDefault="0031407B">
                  <w:pPr>
                    <w:spacing w:after="0" w:line="240" w:lineRule="auto"/>
                    <w:jc w:val="center"/>
                  </w:pPr>
                  <w:r>
                    <w:rPr>
                      <w:rFonts w:eastAsia="Cambria"/>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A63147" w14:textId="77777777" w:rsidR="00FC516E" w:rsidRDefault="0031407B">
                  <w:pPr>
                    <w:spacing w:after="0" w:line="240" w:lineRule="auto"/>
                  </w:pPr>
                  <w:r>
                    <w:rPr>
                      <w:rFonts w:eastAsia="Cambria"/>
                      <w:color w:val="000000"/>
                    </w:rPr>
                    <w:t>záznamy o kontrole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D552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77686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EDA8C2" w14:textId="77777777" w:rsidR="00FC516E" w:rsidRDefault="0031407B">
                  <w:pPr>
                    <w:spacing w:after="0" w:line="240" w:lineRule="auto"/>
                  </w:pPr>
                  <w:r>
                    <w:rPr>
                      <w:rFonts w:eastAsia="Cambria"/>
                      <w:b/>
                      <w:color w:val="000000"/>
                    </w:rPr>
                    <w:t xml:space="preserve"> </w:t>
                  </w:r>
                </w:p>
              </w:tc>
            </w:tr>
            <w:tr w:rsidR="00FC516E" w14:paraId="1C297F9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1B329E" w14:textId="77777777" w:rsidR="00FC516E" w:rsidRDefault="0031407B">
                  <w:pPr>
                    <w:spacing w:after="0" w:line="240" w:lineRule="auto"/>
                    <w:jc w:val="center"/>
                  </w:pPr>
                  <w:r>
                    <w:rPr>
                      <w:rFonts w:eastAsia="Cambria"/>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719BF6" w14:textId="77777777" w:rsidR="00FC516E" w:rsidRDefault="0031407B">
                  <w:pPr>
                    <w:spacing w:after="0" w:line="240" w:lineRule="auto"/>
                  </w:pPr>
                  <w:r>
                    <w:rPr>
                      <w:rFonts w:eastAsia="Cambria"/>
                      <w:color w:val="000000"/>
                    </w:rPr>
                    <w:t>záznamy o nezvyčajných udalostiach a prijatých opatreniach?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78E78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5845D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7B6048" w14:textId="77777777" w:rsidR="00FC516E" w:rsidRDefault="0031407B">
                  <w:pPr>
                    <w:spacing w:after="0" w:line="240" w:lineRule="auto"/>
                  </w:pPr>
                  <w:r>
                    <w:rPr>
                      <w:rFonts w:eastAsia="Cambria"/>
                      <w:b/>
                      <w:color w:val="000000"/>
                    </w:rPr>
                    <w:t xml:space="preserve"> </w:t>
                  </w:r>
                </w:p>
              </w:tc>
            </w:tr>
            <w:tr w:rsidR="00FC516E" w14:paraId="176B737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1006EF" w14:textId="77777777" w:rsidR="00FC516E" w:rsidRDefault="0031407B">
                  <w:pPr>
                    <w:spacing w:after="0" w:line="240" w:lineRule="auto"/>
                    <w:jc w:val="center"/>
                  </w:pPr>
                  <w:r>
                    <w:rPr>
                      <w:rFonts w:eastAsia="Cambria"/>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E70B8B" w14:textId="77777777" w:rsidR="00FC516E" w:rsidRDefault="0031407B">
                  <w:pPr>
                    <w:spacing w:after="0" w:line="240" w:lineRule="auto"/>
                  </w:pPr>
                  <w:r>
                    <w:rPr>
                      <w:rFonts w:eastAsia="Cambria"/>
                      <w:color w:val="000000"/>
                    </w:rPr>
                    <w:t>záznamy o nehodách a prijatých opatreniach?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B28BC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A8C7D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07D462" w14:textId="77777777" w:rsidR="00FC516E" w:rsidRDefault="0031407B">
                  <w:pPr>
                    <w:spacing w:after="0" w:line="240" w:lineRule="auto"/>
                  </w:pPr>
                  <w:r>
                    <w:rPr>
                      <w:rFonts w:eastAsia="Cambria"/>
                      <w:b/>
                      <w:color w:val="000000"/>
                    </w:rPr>
                    <w:t xml:space="preserve"> </w:t>
                  </w:r>
                </w:p>
              </w:tc>
            </w:tr>
            <w:tr w:rsidR="00FC516E" w14:paraId="0AD432B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38869A" w14:textId="77777777" w:rsidR="00FC516E" w:rsidRDefault="0031407B">
                  <w:pPr>
                    <w:spacing w:after="0" w:line="240" w:lineRule="auto"/>
                    <w:jc w:val="center"/>
                  </w:pPr>
                  <w:r>
                    <w:rPr>
                      <w:rFonts w:eastAsia="Cambria"/>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07F89" w14:textId="77777777" w:rsidR="00FC516E" w:rsidRDefault="0031407B">
                  <w:pPr>
                    <w:spacing w:after="0" w:line="240" w:lineRule="auto"/>
                  </w:pPr>
                  <w:r>
                    <w:rPr>
                      <w:rFonts w:eastAsia="Cambria"/>
                      <w:color w:val="000000"/>
                    </w:rPr>
                    <w:t>záznamy o riadení rizika?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9907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A751E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FE3215" w14:textId="77777777" w:rsidR="00FC516E" w:rsidRDefault="0031407B">
                  <w:pPr>
                    <w:spacing w:after="0" w:line="240" w:lineRule="auto"/>
                  </w:pPr>
                  <w:r>
                    <w:rPr>
                      <w:rFonts w:eastAsia="Cambria"/>
                      <w:b/>
                      <w:color w:val="000000"/>
                    </w:rPr>
                    <w:t xml:space="preserve"> </w:t>
                  </w:r>
                </w:p>
              </w:tc>
            </w:tr>
            <w:tr w:rsidR="00FC516E" w14:paraId="6A8CE7F6"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9425D" w14:textId="77777777" w:rsidR="00FC516E" w:rsidRDefault="0031407B">
                  <w:pPr>
                    <w:spacing w:after="0" w:line="240" w:lineRule="auto"/>
                    <w:jc w:val="center"/>
                  </w:pPr>
                  <w:r>
                    <w:rPr>
                      <w:rFonts w:eastAsia="Cambria"/>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6394A5" w14:textId="77777777" w:rsidR="00FC516E" w:rsidRDefault="0031407B">
                  <w:pPr>
                    <w:spacing w:after="0" w:line="240" w:lineRule="auto"/>
                  </w:pPr>
                  <w:r>
                    <w:rPr>
                      <w:rFonts w:eastAsia="Cambria"/>
                      <w:color w:val="000000"/>
                    </w:rPr>
                    <w:t>identifikované nezhody a vykonané okamžité alebo nápravné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4A53E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80EC0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EC9E98" w14:textId="77777777" w:rsidR="00FC516E" w:rsidRDefault="0031407B">
                  <w:pPr>
                    <w:spacing w:after="0" w:line="240" w:lineRule="auto"/>
                  </w:pPr>
                  <w:r>
                    <w:rPr>
                      <w:rFonts w:eastAsia="Cambria"/>
                      <w:b/>
                      <w:color w:val="000000"/>
                    </w:rPr>
                    <w:t xml:space="preserve"> </w:t>
                  </w:r>
                </w:p>
              </w:tc>
            </w:tr>
            <w:tr w:rsidR="00FC516E" w14:paraId="417C68B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ABB1CB" w14:textId="77777777" w:rsidR="00FC516E" w:rsidRDefault="0031407B">
                  <w:pPr>
                    <w:spacing w:after="0" w:line="240" w:lineRule="auto"/>
                    <w:jc w:val="center"/>
                  </w:pPr>
                  <w:r>
                    <w:rPr>
                      <w:rFonts w:eastAsia="Cambria"/>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D08206" w14:textId="77777777" w:rsidR="00FC516E" w:rsidRDefault="0031407B">
                  <w:pPr>
                    <w:spacing w:after="0" w:line="240" w:lineRule="auto"/>
                  </w:pPr>
                  <w:r>
                    <w:rPr>
                      <w:rFonts w:eastAsia="Cambria"/>
                      <w:color w:val="000000"/>
                    </w:rPr>
                    <w:t>vykonané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1912B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F0F8C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860BB8" w14:textId="77777777" w:rsidR="00FC516E" w:rsidRDefault="0031407B">
                  <w:pPr>
                    <w:spacing w:after="0" w:line="240" w:lineRule="auto"/>
                  </w:pPr>
                  <w:r>
                    <w:rPr>
                      <w:rFonts w:eastAsia="Cambria"/>
                      <w:b/>
                      <w:color w:val="000000"/>
                    </w:rPr>
                    <w:t xml:space="preserve"> </w:t>
                  </w:r>
                </w:p>
              </w:tc>
            </w:tr>
            <w:tr w:rsidR="00FC516E" w14:paraId="5324B62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8EF6B" w14:textId="77777777" w:rsidR="00FC516E" w:rsidRDefault="0031407B">
                  <w:pPr>
                    <w:spacing w:after="0" w:line="240" w:lineRule="auto"/>
                    <w:jc w:val="center"/>
                  </w:pPr>
                  <w:r>
                    <w:rPr>
                      <w:rFonts w:eastAsia="Cambria"/>
                      <w:b/>
                      <w:color w:val="000000"/>
                      <w:sz w:val="16"/>
                    </w:rPr>
                    <w:t>q)</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5C0A7" w14:textId="77777777" w:rsidR="00FC516E" w:rsidRDefault="0031407B">
                  <w:pPr>
                    <w:spacing w:after="0" w:line="240" w:lineRule="auto"/>
                  </w:pPr>
                  <w:r>
                    <w:rPr>
                      <w:rFonts w:eastAsia="Cambria"/>
                      <w:color w:val="000000"/>
                    </w:rPr>
                    <w:t>sťažnosti a vykonané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C85E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9FAC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C97B5C3" w14:textId="77777777" w:rsidR="00FC516E" w:rsidRDefault="0031407B">
                  <w:pPr>
                    <w:spacing w:after="0" w:line="240" w:lineRule="auto"/>
                  </w:pPr>
                  <w:r>
                    <w:rPr>
                      <w:rFonts w:eastAsia="Cambria"/>
                      <w:b/>
                      <w:color w:val="000000"/>
                    </w:rPr>
                    <w:t xml:space="preserve"> </w:t>
                  </w:r>
                </w:p>
              </w:tc>
            </w:tr>
            <w:tr w:rsidR="00FC516E" w14:paraId="69DF576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CFED6" w14:textId="77777777" w:rsidR="00FC516E" w:rsidRDefault="0031407B">
                  <w:pPr>
                    <w:spacing w:after="0" w:line="240" w:lineRule="auto"/>
                    <w:jc w:val="center"/>
                  </w:pPr>
                  <w:r>
                    <w:rPr>
                      <w:rFonts w:eastAsia="Cambria"/>
                      <w:b/>
                      <w:color w:val="000000"/>
                      <w:sz w:val="16"/>
                    </w:rPr>
                    <w:t>r)</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93D91" w14:textId="77777777" w:rsidR="00FC516E" w:rsidRDefault="0031407B">
                  <w:pPr>
                    <w:spacing w:after="0" w:line="240" w:lineRule="auto"/>
                  </w:pPr>
                  <w:r>
                    <w:rPr>
                      <w:rFonts w:eastAsia="Cambria"/>
                      <w:color w:val="000000"/>
                    </w:rPr>
                    <w:t>záznamy z interných a externých auditov?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BDE1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C4AA5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2C8BBF5" w14:textId="77777777" w:rsidR="00FC516E" w:rsidRDefault="0031407B">
                  <w:pPr>
                    <w:spacing w:after="0" w:line="240" w:lineRule="auto"/>
                  </w:pPr>
                  <w:r>
                    <w:rPr>
                      <w:rFonts w:eastAsia="Cambria"/>
                      <w:b/>
                      <w:color w:val="000000"/>
                    </w:rPr>
                    <w:t xml:space="preserve"> </w:t>
                  </w:r>
                </w:p>
              </w:tc>
            </w:tr>
            <w:tr w:rsidR="00FC516E" w14:paraId="6721611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2818FB" w14:textId="77777777" w:rsidR="00FC516E" w:rsidRDefault="0031407B">
                  <w:pPr>
                    <w:spacing w:after="0" w:line="240" w:lineRule="auto"/>
                    <w:jc w:val="center"/>
                  </w:pPr>
                  <w:r>
                    <w:rPr>
                      <w:rFonts w:eastAsia="Cambria"/>
                      <w:b/>
                      <w:color w:val="000000"/>
                      <w:sz w:val="16"/>
                    </w:rPr>
                    <w:t>s)</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531F82" w14:textId="77777777" w:rsidR="00FC516E" w:rsidRDefault="0031407B">
                  <w:pPr>
                    <w:spacing w:after="0" w:line="240" w:lineRule="auto"/>
                  </w:pPr>
                  <w:r>
                    <w:rPr>
                      <w:rFonts w:eastAsia="Cambria"/>
                      <w:color w:val="000000"/>
                    </w:rPr>
                    <w:t xml:space="preserve">výsledky </w:t>
                  </w:r>
                  <w:proofErr w:type="spellStart"/>
                  <w:r>
                    <w:rPr>
                      <w:rFonts w:eastAsia="Cambria"/>
                      <w:color w:val="000000"/>
                    </w:rPr>
                    <w:t>medzilaboratórnych</w:t>
                  </w:r>
                  <w:proofErr w:type="spellEnd"/>
                  <w:r>
                    <w:rPr>
                      <w:rFonts w:eastAsia="Cambria"/>
                      <w:color w:val="000000"/>
                    </w:rPr>
                    <w:t xml:space="preserve"> porovnávacích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ECC5A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6474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C9DC9D" w14:textId="77777777" w:rsidR="00FC516E" w:rsidRDefault="0031407B">
                  <w:pPr>
                    <w:spacing w:after="0" w:line="240" w:lineRule="auto"/>
                  </w:pPr>
                  <w:r>
                    <w:rPr>
                      <w:rFonts w:eastAsia="Cambria"/>
                      <w:b/>
                      <w:color w:val="000000"/>
                    </w:rPr>
                    <w:t xml:space="preserve"> </w:t>
                  </w:r>
                </w:p>
              </w:tc>
            </w:tr>
            <w:tr w:rsidR="00FC516E" w14:paraId="4378E09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71C35" w14:textId="77777777" w:rsidR="00FC516E" w:rsidRDefault="0031407B">
                  <w:pPr>
                    <w:spacing w:after="0" w:line="240" w:lineRule="auto"/>
                    <w:jc w:val="center"/>
                  </w:pPr>
                  <w:r>
                    <w:rPr>
                      <w:rFonts w:eastAsia="Cambria"/>
                      <w:b/>
                      <w:color w:val="000000"/>
                      <w:sz w:val="16"/>
                    </w:rPr>
                    <w:t>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21D719" w14:textId="77777777" w:rsidR="00FC516E" w:rsidRDefault="0031407B">
                  <w:pPr>
                    <w:spacing w:after="0" w:line="240" w:lineRule="auto"/>
                  </w:pPr>
                  <w:r>
                    <w:rPr>
                      <w:rFonts w:eastAsia="Cambria"/>
                      <w:color w:val="000000"/>
                    </w:rPr>
                    <w:t>záznamy o činnostiach zlepšovania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45BC9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61A77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62E85C" w14:textId="77777777" w:rsidR="00FC516E" w:rsidRDefault="0031407B">
                  <w:pPr>
                    <w:spacing w:after="0" w:line="240" w:lineRule="auto"/>
                  </w:pPr>
                  <w:r>
                    <w:rPr>
                      <w:rFonts w:eastAsia="Cambria"/>
                      <w:b/>
                      <w:color w:val="000000"/>
                    </w:rPr>
                    <w:t xml:space="preserve"> </w:t>
                  </w:r>
                </w:p>
              </w:tc>
            </w:tr>
            <w:tr w:rsidR="00FC516E" w14:paraId="5A14DBDB"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4E0D61" w14:textId="77777777" w:rsidR="00FC516E" w:rsidRDefault="0031407B">
                  <w:pPr>
                    <w:spacing w:after="0" w:line="240" w:lineRule="auto"/>
                    <w:jc w:val="center"/>
                  </w:pPr>
                  <w:r>
                    <w:rPr>
                      <w:rFonts w:eastAsia="Cambria"/>
                      <w:b/>
                      <w:color w:val="000000"/>
                      <w:sz w:val="16"/>
                    </w:rPr>
                    <w:t>u)</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63FF01" w14:textId="77777777" w:rsidR="00FC516E" w:rsidRDefault="0031407B">
                  <w:pPr>
                    <w:spacing w:after="0" w:line="240" w:lineRule="auto"/>
                  </w:pPr>
                  <w:r>
                    <w:rPr>
                      <w:rFonts w:eastAsia="Cambria"/>
                      <w:color w:val="000000"/>
                    </w:rPr>
                    <w:t>zápisnice zo schôdzí, kde sa robili rozhodnutia o činnostiach laboratórneho manažmentu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3AAF1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5CDF0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2E3D951" w14:textId="77777777" w:rsidR="00FC516E" w:rsidRDefault="0031407B">
                  <w:pPr>
                    <w:spacing w:after="0" w:line="240" w:lineRule="auto"/>
                  </w:pPr>
                  <w:r>
                    <w:rPr>
                      <w:rFonts w:eastAsia="Cambria"/>
                      <w:b/>
                      <w:color w:val="000000"/>
                    </w:rPr>
                    <w:t xml:space="preserve"> </w:t>
                  </w:r>
                </w:p>
              </w:tc>
            </w:tr>
            <w:tr w:rsidR="00FC516E" w14:paraId="261D81C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34748" w14:textId="77777777" w:rsidR="00FC516E" w:rsidRDefault="0031407B">
                  <w:pPr>
                    <w:spacing w:after="0" w:line="240" w:lineRule="auto"/>
                    <w:jc w:val="center"/>
                  </w:pPr>
                  <w:r>
                    <w:rPr>
                      <w:rFonts w:eastAsia="Cambria"/>
                      <w:b/>
                      <w:color w:val="000000"/>
                      <w:sz w:val="16"/>
                    </w:rPr>
                    <w:t>v)</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2967B" w14:textId="77777777" w:rsidR="00FC516E" w:rsidRDefault="0031407B">
                  <w:pPr>
                    <w:spacing w:after="0" w:line="240" w:lineRule="auto"/>
                  </w:pPr>
                  <w:r>
                    <w:rPr>
                      <w:rFonts w:eastAsia="Cambria"/>
                      <w:color w:val="000000"/>
                    </w:rPr>
                    <w:t>záznamy z preskúmania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23DA4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7AB23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138D38" w14:textId="77777777" w:rsidR="00FC516E" w:rsidRDefault="0031407B">
                  <w:pPr>
                    <w:spacing w:after="0" w:line="240" w:lineRule="auto"/>
                  </w:pPr>
                  <w:r>
                    <w:rPr>
                      <w:rFonts w:eastAsia="Cambria"/>
                      <w:b/>
                      <w:color w:val="000000"/>
                    </w:rPr>
                    <w:t xml:space="preserve"> </w:t>
                  </w:r>
                </w:p>
              </w:tc>
            </w:tr>
            <w:tr w:rsidR="00FC516E" w14:paraId="7F62B19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76583" w14:textId="77777777" w:rsidR="00FC516E" w:rsidRDefault="0031407B">
                  <w:pPr>
                    <w:spacing w:after="0" w:line="240" w:lineRule="auto"/>
                    <w:jc w:val="center"/>
                  </w:pPr>
                  <w:r>
                    <w:rPr>
                      <w:rFonts w:eastAsia="Cambria"/>
                      <w:b/>
                      <w:color w:val="000000"/>
                      <w:sz w:val="16"/>
                    </w:rPr>
                    <w:t>4.13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CE265D" w14:textId="77777777" w:rsidR="00FC516E" w:rsidRDefault="0031407B">
                  <w:pPr>
                    <w:spacing w:after="0" w:line="240" w:lineRule="auto"/>
                  </w:pPr>
                  <w:r>
                    <w:rPr>
                      <w:rFonts w:eastAsia="Cambria"/>
                      <w:color w:val="000000"/>
                    </w:rPr>
                    <w:t>Všetky tieto záznamy o kvalite aj technické záznamy sú dostupné na preskúmanie manažmentom laboratória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2741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D241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6EA954" w14:textId="77777777" w:rsidR="00FC516E" w:rsidRDefault="0031407B">
                  <w:pPr>
                    <w:spacing w:after="0" w:line="240" w:lineRule="auto"/>
                  </w:pPr>
                  <w:r>
                    <w:rPr>
                      <w:rFonts w:eastAsia="Cambria"/>
                      <w:b/>
                      <w:color w:val="000000"/>
                    </w:rPr>
                    <w:t xml:space="preserve"> </w:t>
                  </w:r>
                </w:p>
              </w:tc>
            </w:tr>
            <w:tr w:rsidR="00FC516E" w14:paraId="7711B2D3" w14:textId="77777777">
              <w:trPr>
                <w:trHeight w:val="727"/>
              </w:trPr>
              <w:tc>
                <w:tcPr>
                  <w:tcW w:w="1387" w:type="dxa"/>
                  <w:tcBorders>
                    <w:top w:val="nil"/>
                    <w:left w:val="nil"/>
                    <w:bottom w:val="nil"/>
                    <w:right w:val="nil"/>
                  </w:tcBorders>
                  <w:tcMar>
                    <w:top w:w="39" w:type="dxa"/>
                    <w:left w:w="39" w:type="dxa"/>
                    <w:bottom w:w="39" w:type="dxa"/>
                    <w:right w:w="39" w:type="dxa"/>
                  </w:tcMar>
                  <w:vAlign w:val="center"/>
                </w:tcPr>
                <w:p w14:paraId="0844B36C"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4EA3F28D"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29CED88"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95139DF"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1C25F416" w14:textId="77777777" w:rsidR="00FC516E" w:rsidRDefault="00FC516E">
                  <w:pPr>
                    <w:spacing w:after="0" w:line="240" w:lineRule="auto"/>
                  </w:pPr>
                </w:p>
              </w:tc>
            </w:tr>
            <w:tr w:rsidR="00FC516E" w14:paraId="3689CFF6" w14:textId="77777777">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0649C0" w14:textId="77777777" w:rsidR="00FC516E" w:rsidRDefault="0031407B">
                  <w:pPr>
                    <w:spacing w:after="0" w:line="240" w:lineRule="auto"/>
                    <w:jc w:val="center"/>
                  </w:pPr>
                  <w:r>
                    <w:rPr>
                      <w:rFonts w:eastAsia="Cambria"/>
                      <w:b/>
                      <w:color w:val="000000"/>
                      <w:sz w:val="28"/>
                    </w:rPr>
                    <w:t>4.14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4849C0" w14:textId="77777777" w:rsidR="00FC516E" w:rsidRDefault="0031407B">
                  <w:pPr>
                    <w:spacing w:after="0" w:line="240" w:lineRule="auto"/>
                  </w:pPr>
                  <w:r>
                    <w:rPr>
                      <w:rFonts w:eastAsia="Cambria"/>
                      <w:b/>
                      <w:color w:val="000000"/>
                      <w:sz w:val="28"/>
                    </w:rPr>
                    <w:t>Hodnotenie a audity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424674"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95CC26"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C598F6" w14:textId="77777777" w:rsidR="00FC516E" w:rsidRDefault="0031407B">
                  <w:pPr>
                    <w:spacing w:after="0" w:line="240" w:lineRule="auto"/>
                    <w:jc w:val="center"/>
                  </w:pPr>
                  <w:r>
                    <w:rPr>
                      <w:rFonts w:eastAsia="Cambria"/>
                      <w:b/>
                      <w:color w:val="000000"/>
                    </w:rPr>
                    <w:t>Poznámka */</w:t>
                  </w:r>
                </w:p>
              </w:tc>
            </w:tr>
            <w:tr w:rsidR="00FC516E" w14:paraId="176833C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FBEBDA" w14:textId="77777777" w:rsidR="00FC516E" w:rsidRDefault="0031407B">
                  <w:pPr>
                    <w:spacing w:after="0" w:line="240" w:lineRule="auto"/>
                    <w:jc w:val="center"/>
                  </w:pPr>
                  <w:r>
                    <w:rPr>
                      <w:rFonts w:eastAsia="Cambria"/>
                      <w:b/>
                      <w:color w:val="000000"/>
                      <w:sz w:val="24"/>
                    </w:rPr>
                    <w:t>4.14.1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940214" w14:textId="77777777" w:rsidR="00FC516E" w:rsidRDefault="0031407B">
                  <w:pPr>
                    <w:spacing w:after="0" w:line="240" w:lineRule="auto"/>
                  </w:pPr>
                  <w:r>
                    <w:rPr>
                      <w:rFonts w:eastAsia="Cambria"/>
                      <w:color w:val="000000"/>
                    </w:rPr>
                    <w:t>Plánuje a implementuje laboratórium  procesy hodnotenia a interných auditov, ktoré sú potrebné na: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20AB1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501B1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2C593C" w14:textId="77777777" w:rsidR="00FC516E" w:rsidRDefault="0031407B">
                  <w:pPr>
                    <w:spacing w:after="0" w:line="240" w:lineRule="auto"/>
                  </w:pPr>
                  <w:r>
                    <w:rPr>
                      <w:rFonts w:eastAsia="Cambria"/>
                      <w:b/>
                      <w:color w:val="000000"/>
                    </w:rPr>
                    <w:t xml:space="preserve"> </w:t>
                  </w:r>
                </w:p>
              </w:tc>
            </w:tr>
            <w:tr w:rsidR="00FC516E" w14:paraId="5AA622D6"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64E9B"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523B79" w14:textId="77777777" w:rsidR="00FC516E" w:rsidRDefault="0031407B">
                  <w:pPr>
                    <w:spacing w:after="0" w:line="240" w:lineRule="auto"/>
                  </w:pPr>
                  <w:r>
                    <w:rPr>
                      <w:rFonts w:eastAsia="Cambria"/>
                      <w:color w:val="000000"/>
                    </w:rPr>
                    <w:t>potvrdenie skutočnosti, že procesy pred vyšetrením, vyšetrenia aj po vyšetrení a všetky podporné procesy sú vykonávané tak, aby sa plnili potreby a požiadavky zákazníkov?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C0360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E640D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151D005" w14:textId="77777777" w:rsidR="00FC516E" w:rsidRDefault="0031407B">
                  <w:pPr>
                    <w:spacing w:after="0" w:line="240" w:lineRule="auto"/>
                  </w:pPr>
                  <w:r>
                    <w:rPr>
                      <w:rFonts w:eastAsia="Cambria"/>
                      <w:b/>
                      <w:color w:val="000000"/>
                    </w:rPr>
                    <w:t xml:space="preserve"> </w:t>
                  </w:r>
                </w:p>
              </w:tc>
            </w:tr>
            <w:tr w:rsidR="00FC516E" w14:paraId="4BCD4B9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934F79"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5CA5BB" w14:textId="77777777" w:rsidR="00FC516E" w:rsidRDefault="0031407B">
                  <w:pPr>
                    <w:spacing w:after="0" w:line="240" w:lineRule="auto"/>
                  </w:pPr>
                  <w:r>
                    <w:rPr>
                      <w:rFonts w:eastAsia="Cambria"/>
                      <w:color w:val="000000"/>
                    </w:rPr>
                    <w:t>zabezpečenie zhody so systémom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4EC96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25A4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9E1D0E" w14:textId="77777777" w:rsidR="00FC516E" w:rsidRDefault="0031407B">
                  <w:pPr>
                    <w:spacing w:after="0" w:line="240" w:lineRule="auto"/>
                  </w:pPr>
                  <w:r>
                    <w:rPr>
                      <w:rFonts w:eastAsia="Cambria"/>
                      <w:b/>
                      <w:color w:val="000000"/>
                    </w:rPr>
                    <w:t xml:space="preserve"> </w:t>
                  </w:r>
                </w:p>
              </w:tc>
            </w:tr>
            <w:tr w:rsidR="00FC516E" w14:paraId="2A6D8EC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D9F830"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3077A" w14:textId="77777777" w:rsidR="00FC516E" w:rsidRDefault="0031407B">
                  <w:pPr>
                    <w:spacing w:after="0" w:line="240" w:lineRule="auto"/>
                  </w:pPr>
                  <w:r>
                    <w:rPr>
                      <w:rFonts w:eastAsia="Cambria"/>
                      <w:color w:val="000000"/>
                    </w:rPr>
                    <w:t>sústavné zlepšovanie účinnosti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2BC7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D4353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0928C2" w14:textId="77777777" w:rsidR="00FC516E" w:rsidRDefault="0031407B">
                  <w:pPr>
                    <w:spacing w:after="0" w:line="240" w:lineRule="auto"/>
                  </w:pPr>
                  <w:r>
                    <w:rPr>
                      <w:rFonts w:eastAsia="Cambria"/>
                      <w:b/>
                      <w:color w:val="000000"/>
                    </w:rPr>
                    <w:t xml:space="preserve"> </w:t>
                  </w:r>
                </w:p>
              </w:tc>
            </w:tr>
            <w:tr w:rsidR="00FC516E" w14:paraId="70B72AA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0ACB72" w14:textId="77777777" w:rsidR="00FC516E" w:rsidRDefault="0031407B">
                  <w:pPr>
                    <w:spacing w:after="0" w:line="240" w:lineRule="auto"/>
                    <w:jc w:val="center"/>
                  </w:pPr>
                  <w:r>
                    <w:rPr>
                      <w:rFonts w:eastAsia="Cambria"/>
                      <w:b/>
                      <w:color w:val="000000"/>
                      <w:sz w:val="16"/>
                    </w:rPr>
                    <w:t>4.14.1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2BB0E0" w14:textId="77777777" w:rsidR="00FC516E" w:rsidRDefault="0031407B">
                  <w:pPr>
                    <w:spacing w:after="0" w:line="240" w:lineRule="auto"/>
                  </w:pPr>
                  <w:r>
                    <w:rPr>
                      <w:rFonts w:eastAsia="Cambria"/>
                      <w:color w:val="000000"/>
                    </w:rPr>
                    <w:t>Sú zahrnuté výsledky hodnotenia a činností na zlepšovanie vo vstupe z preskúmania manažmentom (pozri 4.15)?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2D60C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E5D51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2C61F7" w14:textId="77777777" w:rsidR="00FC516E" w:rsidRDefault="0031407B">
                  <w:pPr>
                    <w:spacing w:after="0" w:line="240" w:lineRule="auto"/>
                  </w:pPr>
                  <w:r>
                    <w:rPr>
                      <w:rFonts w:eastAsia="Cambria"/>
                      <w:b/>
                      <w:color w:val="000000"/>
                    </w:rPr>
                    <w:t xml:space="preserve"> </w:t>
                  </w:r>
                </w:p>
              </w:tc>
            </w:tr>
            <w:tr w:rsidR="00FC516E" w14:paraId="0F02DEC4" w14:textId="77777777">
              <w:trPr>
                <w:trHeight w:val="5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ED290E" w14:textId="77777777" w:rsidR="00FC516E" w:rsidRDefault="0031407B">
                  <w:pPr>
                    <w:spacing w:after="0" w:line="240" w:lineRule="auto"/>
                    <w:jc w:val="center"/>
                  </w:pPr>
                  <w:r>
                    <w:rPr>
                      <w:rFonts w:eastAsia="Cambria"/>
                      <w:b/>
                      <w:color w:val="000000"/>
                      <w:sz w:val="24"/>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4CE1D1" w14:textId="77777777" w:rsidR="00FC516E" w:rsidRDefault="0031407B">
                  <w:pPr>
                    <w:spacing w:after="0" w:line="240" w:lineRule="auto"/>
                  </w:pPr>
                  <w:r>
                    <w:rPr>
                      <w:rFonts w:eastAsia="Cambria"/>
                      <w:b/>
                      <w:color w:val="000000"/>
                      <w:sz w:val="24"/>
                    </w:rPr>
                    <w:t>Periodické preskúmanie žiadaniek a vhodnosti postupov a požiadaviek na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7FDFB2"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B5A88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0EF612" w14:textId="77777777" w:rsidR="00FC516E" w:rsidRDefault="0031407B">
                  <w:pPr>
                    <w:spacing w:after="0" w:line="240" w:lineRule="auto"/>
                  </w:pPr>
                  <w:r>
                    <w:rPr>
                      <w:rFonts w:eastAsia="Cambria"/>
                      <w:b/>
                      <w:color w:val="000000"/>
                    </w:rPr>
                    <w:t xml:space="preserve"> </w:t>
                  </w:r>
                </w:p>
              </w:tc>
            </w:tr>
            <w:tr w:rsidR="00FC516E" w14:paraId="12F80430"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8D0F4" w14:textId="77777777" w:rsidR="00FC516E" w:rsidRDefault="0031407B">
                  <w:pPr>
                    <w:spacing w:after="0" w:line="240" w:lineRule="auto"/>
                    <w:jc w:val="center"/>
                  </w:pPr>
                  <w:r>
                    <w:rPr>
                      <w:rFonts w:eastAsia="Cambria"/>
                      <w:b/>
                      <w:color w:val="000000"/>
                      <w:sz w:val="16"/>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E512FB" w14:textId="77777777" w:rsidR="00FC516E" w:rsidRDefault="0031407B">
                  <w:pPr>
                    <w:spacing w:after="0" w:line="240" w:lineRule="auto"/>
                  </w:pPr>
                  <w:r>
                    <w:rPr>
                      <w:rFonts w:eastAsia="Cambria"/>
                      <w:color w:val="000000"/>
                    </w:rPr>
                    <w:t>Sú pravidelne preskúmavané oprávneným  pracovníkom vyšetrenia poskytované laboratóriom, aby bolo zabezpečené, že sú klinicky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6083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6087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BE7E16" w14:textId="77777777" w:rsidR="00FC516E" w:rsidRDefault="0031407B">
                  <w:pPr>
                    <w:spacing w:after="0" w:line="240" w:lineRule="auto"/>
                  </w:pPr>
                  <w:r>
                    <w:rPr>
                      <w:rFonts w:eastAsia="Cambria"/>
                      <w:b/>
                      <w:color w:val="000000"/>
                    </w:rPr>
                    <w:t xml:space="preserve"> </w:t>
                  </w:r>
                </w:p>
              </w:tc>
            </w:tr>
            <w:tr w:rsidR="00FC516E" w14:paraId="78A7123E" w14:textId="77777777">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C55205" w14:textId="77777777" w:rsidR="00FC516E" w:rsidRDefault="0031407B">
                  <w:pPr>
                    <w:spacing w:after="0" w:line="240" w:lineRule="auto"/>
                    <w:jc w:val="center"/>
                  </w:pPr>
                  <w:r>
                    <w:rPr>
                      <w:rFonts w:eastAsia="Cambria"/>
                      <w:b/>
                      <w:color w:val="000000"/>
                      <w:sz w:val="16"/>
                    </w:rPr>
                    <w:t>4.14.2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E86693" w14:textId="77777777" w:rsidR="00FC516E" w:rsidRDefault="0031407B">
                  <w:pPr>
                    <w:spacing w:after="0" w:line="240" w:lineRule="auto"/>
                  </w:pPr>
                  <w:r>
                    <w:rPr>
                      <w:rFonts w:eastAsia="Cambria"/>
                      <w:color w:val="000000"/>
                    </w:rPr>
                    <w:t xml:space="preserve">Preskúmava laboratórium pravidelne objem vzoriek, pomôcky na odber a požiadavky na konzervačné látky pre krv, moč, ostatné telové tekutiny, tkanivá a iné typy vzoriek, aby bolo zabezpečené, že sa neodoberie nedostatočné ani nadbytočné množstvo vzorky a že vzorka bola správne odobraná  tak, aby meraný </w:t>
                  </w:r>
                  <w:proofErr w:type="spellStart"/>
                  <w:r>
                    <w:rPr>
                      <w:rFonts w:eastAsia="Cambria"/>
                      <w:color w:val="000000"/>
                    </w:rPr>
                    <w:t>analyt</w:t>
                  </w:r>
                  <w:proofErr w:type="spellEnd"/>
                  <w:r>
                    <w:rPr>
                      <w:rFonts w:eastAsia="Cambria"/>
                      <w:color w:val="000000"/>
                    </w:rPr>
                    <w:t xml:space="preserve"> bol chránený?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B410A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EFF58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AAA5CA" w14:textId="77777777" w:rsidR="00FC516E" w:rsidRDefault="0031407B">
                  <w:pPr>
                    <w:spacing w:after="0" w:line="240" w:lineRule="auto"/>
                  </w:pPr>
                  <w:r>
                    <w:rPr>
                      <w:rFonts w:eastAsia="Cambria"/>
                      <w:b/>
                      <w:color w:val="000000"/>
                    </w:rPr>
                    <w:t xml:space="preserve"> </w:t>
                  </w:r>
                </w:p>
              </w:tc>
            </w:tr>
            <w:tr w:rsidR="00FC516E" w14:paraId="0CC0098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73C8E3" w14:textId="77777777" w:rsidR="00FC516E" w:rsidRDefault="0031407B">
                  <w:pPr>
                    <w:spacing w:after="0" w:line="240" w:lineRule="auto"/>
                    <w:jc w:val="center"/>
                  </w:pPr>
                  <w:r>
                    <w:rPr>
                      <w:rFonts w:eastAsia="Cambria"/>
                      <w:b/>
                      <w:color w:val="000000"/>
                      <w:sz w:val="24"/>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EE89C0" w14:textId="77777777" w:rsidR="00FC516E" w:rsidRDefault="0031407B">
                  <w:pPr>
                    <w:spacing w:after="0" w:line="240" w:lineRule="auto"/>
                  </w:pPr>
                  <w:r>
                    <w:rPr>
                      <w:rFonts w:eastAsia="Cambria"/>
                      <w:b/>
                      <w:color w:val="000000"/>
                      <w:sz w:val="24"/>
                    </w:rPr>
                    <w:t>Hodnotenie spätnej väzby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276A10"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1C9D1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C33473" w14:textId="77777777" w:rsidR="00FC516E" w:rsidRDefault="0031407B">
                  <w:pPr>
                    <w:spacing w:after="0" w:line="240" w:lineRule="auto"/>
                  </w:pPr>
                  <w:r>
                    <w:rPr>
                      <w:rFonts w:eastAsia="Cambria"/>
                      <w:b/>
                      <w:color w:val="000000"/>
                    </w:rPr>
                    <w:t xml:space="preserve"> </w:t>
                  </w:r>
                </w:p>
              </w:tc>
            </w:tr>
            <w:tr w:rsidR="00FC516E" w14:paraId="69AAC94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958A7" w14:textId="77777777" w:rsidR="00FC516E" w:rsidRDefault="0031407B">
                  <w:pPr>
                    <w:spacing w:after="0" w:line="240" w:lineRule="auto"/>
                    <w:jc w:val="center"/>
                  </w:pPr>
                  <w:r>
                    <w:rPr>
                      <w:rFonts w:eastAsia="Cambria"/>
                      <w:b/>
                      <w:color w:val="000000"/>
                      <w:sz w:val="16"/>
                    </w:rPr>
                    <w:lastRenderedPageBreak/>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0AE0C0" w14:textId="77777777" w:rsidR="00FC516E" w:rsidRDefault="0031407B">
                  <w:pPr>
                    <w:spacing w:after="0" w:line="240" w:lineRule="auto"/>
                  </w:pPr>
                  <w:r>
                    <w:rPr>
                      <w:rFonts w:eastAsia="Cambria"/>
                      <w:color w:val="000000"/>
                    </w:rPr>
                    <w:t>Získava laboratórium informácie týkajúce sa toho, ako používatelia vnímajú plnenie ich potrieb a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5CF6A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7004E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2797C84" w14:textId="77777777" w:rsidR="00FC516E" w:rsidRDefault="0031407B">
                  <w:pPr>
                    <w:spacing w:after="0" w:line="240" w:lineRule="auto"/>
                  </w:pPr>
                  <w:r>
                    <w:rPr>
                      <w:rFonts w:eastAsia="Cambria"/>
                      <w:b/>
                      <w:color w:val="000000"/>
                    </w:rPr>
                    <w:t xml:space="preserve"> </w:t>
                  </w:r>
                </w:p>
              </w:tc>
            </w:tr>
            <w:tr w:rsidR="00FC516E" w14:paraId="2BE969C2"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906F4" w14:textId="77777777" w:rsidR="00FC516E" w:rsidRDefault="0031407B">
                  <w:pPr>
                    <w:spacing w:after="0" w:line="240" w:lineRule="auto"/>
                    <w:jc w:val="center"/>
                  </w:pPr>
                  <w:r>
                    <w:rPr>
                      <w:rFonts w:eastAsia="Cambria"/>
                      <w:b/>
                      <w:color w:val="000000"/>
                      <w:sz w:val="16"/>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8CAE23" w14:textId="77777777" w:rsidR="00FC516E" w:rsidRDefault="0031407B">
                  <w:pPr>
                    <w:spacing w:after="0" w:line="240" w:lineRule="auto"/>
                  </w:pPr>
                  <w:r>
                    <w:rPr>
                      <w:rFonts w:eastAsia="Cambria"/>
                      <w:color w:val="000000"/>
                    </w:rPr>
                    <w:t>Metódy ako získať a používať tieto informácie obsahujú spoluprácu s používateľmi alebo ich predstaviteľmi pri monitoringu činnosti laboratória za predpokladu, že laboratórium zabezpečí dôvernosť voči ostatným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0132F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D9ED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93D899" w14:textId="77777777" w:rsidR="00FC516E" w:rsidRDefault="0031407B">
                  <w:pPr>
                    <w:spacing w:after="0" w:line="240" w:lineRule="auto"/>
                  </w:pPr>
                  <w:r>
                    <w:rPr>
                      <w:rFonts w:eastAsia="Cambria"/>
                      <w:b/>
                      <w:color w:val="000000"/>
                    </w:rPr>
                    <w:t xml:space="preserve"> </w:t>
                  </w:r>
                </w:p>
              </w:tc>
            </w:tr>
            <w:tr w:rsidR="00FC516E" w14:paraId="210A1110"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8AFAD7" w14:textId="77777777" w:rsidR="00FC516E" w:rsidRDefault="0031407B">
                  <w:pPr>
                    <w:spacing w:after="0" w:line="240" w:lineRule="auto"/>
                    <w:jc w:val="center"/>
                  </w:pPr>
                  <w:r>
                    <w:rPr>
                      <w:rFonts w:eastAsia="Cambria"/>
                      <w:b/>
                      <w:color w:val="000000"/>
                      <w:sz w:val="16"/>
                    </w:rPr>
                    <w:t>4.14.3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C5C8E5" w14:textId="77777777" w:rsidR="00FC516E" w:rsidRDefault="0031407B">
                  <w:pPr>
                    <w:spacing w:after="0" w:line="240" w:lineRule="auto"/>
                  </w:pPr>
                  <w:r>
                    <w:rPr>
                      <w:rFonts w:eastAsia="Cambria"/>
                      <w:color w:val="000000"/>
                    </w:rPr>
                    <w:t>Vedú sa záznamy o získaných informáciách a o vykonaných činnostiach?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8DB4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C0DD5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FF8A621" w14:textId="77777777" w:rsidR="00FC516E" w:rsidRDefault="0031407B">
                  <w:pPr>
                    <w:spacing w:after="0" w:line="240" w:lineRule="auto"/>
                  </w:pPr>
                  <w:r>
                    <w:rPr>
                      <w:rFonts w:eastAsia="Cambria"/>
                      <w:b/>
                      <w:color w:val="000000"/>
                    </w:rPr>
                    <w:t xml:space="preserve"> </w:t>
                  </w:r>
                </w:p>
              </w:tc>
            </w:tr>
            <w:tr w:rsidR="00FC516E" w14:paraId="3573FBE1"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3D5AD2" w14:textId="77777777" w:rsidR="00FC516E" w:rsidRDefault="0031407B">
                  <w:pPr>
                    <w:spacing w:after="0" w:line="240" w:lineRule="auto"/>
                    <w:jc w:val="center"/>
                  </w:pPr>
                  <w:r>
                    <w:rPr>
                      <w:rFonts w:eastAsia="Cambria"/>
                      <w:b/>
                      <w:color w:val="000000"/>
                      <w:sz w:val="24"/>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1F31F" w14:textId="77777777" w:rsidR="00FC516E" w:rsidRDefault="0031407B">
                  <w:pPr>
                    <w:spacing w:after="0" w:line="240" w:lineRule="auto"/>
                  </w:pPr>
                  <w:r>
                    <w:rPr>
                      <w:rFonts w:eastAsia="Cambria"/>
                      <w:b/>
                      <w:color w:val="000000"/>
                      <w:sz w:val="24"/>
                    </w:rPr>
                    <w:t>Návrhy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68B505"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F5429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08FA38" w14:textId="77777777" w:rsidR="00FC516E" w:rsidRDefault="0031407B">
                  <w:pPr>
                    <w:spacing w:after="0" w:line="240" w:lineRule="auto"/>
                  </w:pPr>
                  <w:r>
                    <w:rPr>
                      <w:rFonts w:eastAsia="Cambria"/>
                      <w:b/>
                      <w:color w:val="000000"/>
                    </w:rPr>
                    <w:t xml:space="preserve"> </w:t>
                  </w:r>
                </w:p>
              </w:tc>
            </w:tr>
            <w:tr w:rsidR="00FC516E" w14:paraId="42C2630D"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92AFCB" w14:textId="77777777" w:rsidR="00FC516E" w:rsidRDefault="0031407B">
                  <w:pPr>
                    <w:spacing w:after="0" w:line="240" w:lineRule="auto"/>
                    <w:jc w:val="center"/>
                  </w:pPr>
                  <w:r>
                    <w:rPr>
                      <w:rFonts w:eastAsia="Cambria"/>
                      <w:b/>
                      <w:color w:val="000000"/>
                      <w:sz w:val="16"/>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6EDC68" w14:textId="77777777" w:rsidR="00FC516E" w:rsidRDefault="0031407B">
                  <w:pPr>
                    <w:spacing w:after="0" w:line="240" w:lineRule="auto"/>
                  </w:pPr>
                  <w:r>
                    <w:rPr>
                      <w:rFonts w:eastAsia="Cambria"/>
                      <w:color w:val="000000"/>
                    </w:rPr>
                    <w:t>Podporuje manažment laboratória svojich pracovníkov, aby podávali návrhy na zlepšenie akejkoľvek činnosti týkajúcej sa laboratórnych služieb?</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0A5D9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B4711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62A0DF" w14:textId="77777777" w:rsidR="00FC516E" w:rsidRDefault="0031407B">
                  <w:pPr>
                    <w:spacing w:after="0" w:line="240" w:lineRule="auto"/>
                  </w:pPr>
                  <w:r>
                    <w:rPr>
                      <w:rFonts w:eastAsia="Cambria"/>
                      <w:b/>
                      <w:color w:val="000000"/>
                    </w:rPr>
                    <w:t xml:space="preserve"> </w:t>
                  </w:r>
                </w:p>
              </w:tc>
            </w:tr>
            <w:tr w:rsidR="00FC516E" w14:paraId="360FFDD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ED3F9" w14:textId="77777777" w:rsidR="00FC516E" w:rsidRDefault="0031407B">
                  <w:pPr>
                    <w:spacing w:after="0" w:line="240" w:lineRule="auto"/>
                    <w:jc w:val="center"/>
                  </w:pPr>
                  <w:r>
                    <w:rPr>
                      <w:rFonts w:eastAsia="Cambria"/>
                      <w:b/>
                      <w:color w:val="000000"/>
                      <w:sz w:val="16"/>
                    </w:rPr>
                    <w:t>4.14.4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F6C0A9" w14:textId="77777777" w:rsidR="00FC516E" w:rsidRDefault="0031407B">
                  <w:pPr>
                    <w:spacing w:after="0" w:line="240" w:lineRule="auto"/>
                  </w:pPr>
                  <w:r>
                    <w:rPr>
                      <w:rFonts w:eastAsia="Cambria"/>
                      <w:color w:val="000000"/>
                    </w:rPr>
                    <w:t>Sú  návrhy hodnotené; ak sú vhodné, implementované a poskytuje sa pracovníkom spätná väzba?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9FEF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C829D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F92513" w14:textId="77777777" w:rsidR="00FC516E" w:rsidRDefault="0031407B">
                  <w:pPr>
                    <w:spacing w:after="0" w:line="240" w:lineRule="auto"/>
                  </w:pPr>
                  <w:r>
                    <w:rPr>
                      <w:rFonts w:eastAsia="Cambria"/>
                      <w:b/>
                      <w:color w:val="000000"/>
                    </w:rPr>
                    <w:t xml:space="preserve"> </w:t>
                  </w:r>
                </w:p>
              </w:tc>
            </w:tr>
            <w:tr w:rsidR="00FC516E" w14:paraId="432317A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898323" w14:textId="77777777" w:rsidR="00FC516E" w:rsidRDefault="0031407B">
                  <w:pPr>
                    <w:spacing w:after="0" w:line="240" w:lineRule="auto"/>
                    <w:jc w:val="center"/>
                  </w:pPr>
                  <w:r>
                    <w:rPr>
                      <w:rFonts w:eastAsia="Cambria"/>
                      <w:b/>
                      <w:color w:val="000000"/>
                      <w:sz w:val="24"/>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789661" w14:textId="77777777" w:rsidR="00FC516E" w:rsidRDefault="0031407B">
                  <w:pPr>
                    <w:spacing w:after="0" w:line="240" w:lineRule="auto"/>
                  </w:pPr>
                  <w:r>
                    <w:rPr>
                      <w:rFonts w:eastAsia="Cambria"/>
                      <w:b/>
                      <w:color w:val="000000"/>
                      <w:sz w:val="24"/>
                    </w:rPr>
                    <w:t>Interný audit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2DD7B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B93E1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390553F" w14:textId="77777777" w:rsidR="00FC516E" w:rsidRDefault="0031407B">
                  <w:pPr>
                    <w:spacing w:after="0" w:line="240" w:lineRule="auto"/>
                  </w:pPr>
                  <w:r>
                    <w:rPr>
                      <w:rFonts w:eastAsia="Cambria"/>
                      <w:b/>
                      <w:color w:val="000000"/>
                    </w:rPr>
                    <w:t xml:space="preserve"> </w:t>
                  </w:r>
                </w:p>
              </w:tc>
            </w:tr>
            <w:tr w:rsidR="00FC516E" w14:paraId="63B523E2"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4EF2E7" w14:textId="77777777" w:rsidR="00FC516E" w:rsidRDefault="0031407B">
                  <w:pPr>
                    <w:spacing w:after="0" w:line="240" w:lineRule="auto"/>
                    <w:jc w:val="center"/>
                  </w:pPr>
                  <w:r>
                    <w:rPr>
                      <w:rFonts w:eastAsia="Cambria"/>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C95937" w14:textId="77777777" w:rsidR="00FC516E" w:rsidRDefault="0031407B">
                  <w:pPr>
                    <w:spacing w:after="0" w:line="240" w:lineRule="auto"/>
                  </w:pPr>
                  <w:r>
                    <w:rPr>
                      <w:rFonts w:eastAsia="Cambria"/>
                      <w:color w:val="000000"/>
                    </w:rPr>
                    <w:t xml:space="preserve">Vykonáva laboratórium interné audity v plánovaných intervaloch, aby sa zistilo, či všetky činnosti systému manažérstva kvality vrátane postupov predanalytickej fázy, vyšetrení a </w:t>
                  </w:r>
                  <w:proofErr w:type="spellStart"/>
                  <w:r>
                    <w:rPr>
                      <w:rFonts w:eastAsia="Cambria"/>
                      <w:color w:val="000000"/>
                    </w:rPr>
                    <w:t>postanalytickej</w:t>
                  </w:r>
                  <w:proofErr w:type="spellEnd"/>
                  <w:r>
                    <w:rPr>
                      <w:rFonts w:eastAsia="Cambria"/>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706FE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160A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65FD5A" w14:textId="77777777" w:rsidR="00FC516E" w:rsidRDefault="0031407B">
                  <w:pPr>
                    <w:spacing w:after="0" w:line="240" w:lineRule="auto"/>
                  </w:pPr>
                  <w:r>
                    <w:rPr>
                      <w:rFonts w:eastAsia="Cambria"/>
                      <w:b/>
                      <w:color w:val="000000"/>
                    </w:rPr>
                    <w:t xml:space="preserve"> </w:t>
                  </w:r>
                </w:p>
              </w:tc>
            </w:tr>
            <w:tr w:rsidR="00FC516E" w14:paraId="6A10DA3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2E8C2A"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C4012D" w14:textId="77777777" w:rsidR="00FC516E" w:rsidRDefault="0031407B">
                  <w:pPr>
                    <w:spacing w:after="0" w:line="240" w:lineRule="auto"/>
                  </w:pPr>
                  <w:r>
                    <w:rPr>
                      <w:rFonts w:eastAsia="Cambria"/>
                      <w:color w:val="000000"/>
                    </w:rPr>
                    <w:t>sú v zhode s požiadavkami tejto medzinárodnej normy a s požiadavkami určenými laboratóriom?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6DCD9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76486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C41971" w14:textId="77777777" w:rsidR="00FC516E" w:rsidRDefault="0031407B">
                  <w:pPr>
                    <w:spacing w:after="0" w:line="240" w:lineRule="auto"/>
                  </w:pPr>
                  <w:r>
                    <w:rPr>
                      <w:rFonts w:eastAsia="Cambria"/>
                      <w:b/>
                      <w:color w:val="000000"/>
                    </w:rPr>
                    <w:t xml:space="preserve"> </w:t>
                  </w:r>
                </w:p>
              </w:tc>
            </w:tr>
            <w:tr w:rsidR="00FC516E" w14:paraId="128395D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906BD7"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85D43E" w14:textId="77777777" w:rsidR="00FC516E" w:rsidRDefault="0031407B">
                  <w:pPr>
                    <w:spacing w:after="0" w:line="240" w:lineRule="auto"/>
                  </w:pPr>
                  <w:r>
                    <w:rPr>
                      <w:rFonts w:eastAsia="Cambria"/>
                      <w:color w:val="000000"/>
                    </w:rPr>
                    <w:t>sú implementované, účinné a udržiavané?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2C571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16F8D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54E28A" w14:textId="77777777" w:rsidR="00FC516E" w:rsidRDefault="0031407B">
                  <w:pPr>
                    <w:spacing w:after="0" w:line="240" w:lineRule="auto"/>
                  </w:pPr>
                  <w:r>
                    <w:rPr>
                      <w:rFonts w:eastAsia="Cambria"/>
                      <w:b/>
                      <w:color w:val="000000"/>
                    </w:rPr>
                    <w:t xml:space="preserve"> </w:t>
                  </w:r>
                </w:p>
              </w:tc>
            </w:tr>
            <w:tr w:rsidR="00FC516E" w14:paraId="7A106451"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17F414" w14:textId="77777777" w:rsidR="00FC516E" w:rsidRDefault="0031407B">
                  <w:pPr>
                    <w:spacing w:after="0" w:line="240" w:lineRule="auto"/>
                    <w:jc w:val="center"/>
                  </w:pPr>
                  <w:r>
                    <w:rPr>
                      <w:rFonts w:eastAsia="Cambria"/>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FB8C16" w14:textId="77777777" w:rsidR="00FC516E" w:rsidRDefault="0031407B">
                  <w:pPr>
                    <w:spacing w:after="0" w:line="240" w:lineRule="auto"/>
                  </w:pPr>
                  <w:r>
                    <w:rPr>
                      <w:rFonts w:eastAsia="Cambria"/>
                      <w:color w:val="000000"/>
                    </w:rPr>
                    <w:t>Vykonávajú audity pracovníci, ktorí sú vyškolení na posudzovanie činnosti riadiacich a odborných procesov systému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3A2C9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CE705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BB92D6C" w14:textId="77777777" w:rsidR="00FC516E" w:rsidRDefault="0031407B">
                  <w:pPr>
                    <w:spacing w:after="0" w:line="240" w:lineRule="auto"/>
                  </w:pPr>
                  <w:r>
                    <w:rPr>
                      <w:rFonts w:eastAsia="Cambria"/>
                      <w:b/>
                      <w:color w:val="000000"/>
                    </w:rPr>
                    <w:t xml:space="preserve"> </w:t>
                  </w:r>
                </w:p>
              </w:tc>
            </w:tr>
            <w:tr w:rsidR="00FC516E" w14:paraId="6B6990BB"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E580B1" w14:textId="77777777" w:rsidR="00FC516E" w:rsidRDefault="0031407B">
                  <w:pPr>
                    <w:spacing w:after="0" w:line="240" w:lineRule="auto"/>
                    <w:jc w:val="center"/>
                  </w:pPr>
                  <w:r>
                    <w:rPr>
                      <w:rFonts w:eastAsia="Cambria"/>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6FD83" w14:textId="77777777" w:rsidR="00FC516E" w:rsidRDefault="0031407B">
                  <w:pPr>
                    <w:spacing w:after="0" w:line="240" w:lineRule="auto"/>
                  </w:pPr>
                  <w:r>
                    <w:rPr>
                      <w:rFonts w:eastAsia="Cambria"/>
                      <w:color w:val="000000"/>
                    </w:rPr>
                    <w:t>Berie do úvahy program auditu stav a dôležitosť procesov a technických a manažérskych oblastí, ktoré majú byť auditované, ako aj výsledky predošlých auditov?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8640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E3424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728BC9" w14:textId="77777777" w:rsidR="00FC516E" w:rsidRDefault="0031407B">
                  <w:pPr>
                    <w:spacing w:after="0" w:line="240" w:lineRule="auto"/>
                  </w:pPr>
                  <w:r>
                    <w:rPr>
                      <w:rFonts w:eastAsia="Cambria"/>
                      <w:b/>
                      <w:color w:val="000000"/>
                    </w:rPr>
                    <w:t xml:space="preserve"> </w:t>
                  </w:r>
                </w:p>
              </w:tc>
            </w:tr>
            <w:tr w:rsidR="00FC516E" w14:paraId="1BF95EC0"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259A8" w14:textId="77777777" w:rsidR="00FC516E" w:rsidRDefault="0031407B">
                  <w:pPr>
                    <w:spacing w:after="0" w:line="240" w:lineRule="auto"/>
                    <w:jc w:val="center"/>
                  </w:pPr>
                  <w:r>
                    <w:rPr>
                      <w:rFonts w:eastAsia="Cambria"/>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966875" w14:textId="77777777" w:rsidR="00FC516E" w:rsidRDefault="0031407B">
                  <w:pPr>
                    <w:spacing w:after="0" w:line="240" w:lineRule="auto"/>
                  </w:pPr>
                  <w:r>
                    <w:rPr>
                      <w:rFonts w:eastAsia="Cambria"/>
                      <w:color w:val="000000"/>
                    </w:rPr>
                    <w:t>Sú definované a dokumentované kritériá auditu, oblasť auditu, častosť auditov a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3235F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CCF9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C4E106" w14:textId="77777777" w:rsidR="00FC516E" w:rsidRDefault="0031407B">
                  <w:pPr>
                    <w:spacing w:after="0" w:line="240" w:lineRule="auto"/>
                  </w:pPr>
                  <w:r>
                    <w:rPr>
                      <w:rFonts w:eastAsia="Cambria"/>
                      <w:b/>
                      <w:color w:val="000000"/>
                    </w:rPr>
                    <w:t xml:space="preserve"> </w:t>
                  </w:r>
                </w:p>
              </w:tc>
            </w:tr>
            <w:tr w:rsidR="00FC516E" w14:paraId="0AB55A94"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4AEBD" w14:textId="77777777" w:rsidR="00FC516E" w:rsidRDefault="0031407B">
                  <w:pPr>
                    <w:spacing w:after="0" w:line="240" w:lineRule="auto"/>
                    <w:jc w:val="center"/>
                  </w:pPr>
                  <w:r>
                    <w:rPr>
                      <w:rFonts w:eastAsia="Cambria"/>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A05679" w14:textId="77777777" w:rsidR="00FC516E" w:rsidRDefault="0031407B">
                  <w:pPr>
                    <w:spacing w:after="0" w:line="240" w:lineRule="auto"/>
                  </w:pPr>
                  <w:r>
                    <w:rPr>
                      <w:rFonts w:eastAsia="Cambria"/>
                      <w:color w:val="000000"/>
                    </w:rPr>
                    <w:t xml:space="preserve">Zabezpečuje výber audítorov a výkony auditov  objektivitu a nestrannosť procesu auditov? Sú audítori vždy, ak to umožňujú zdroje, nezávislí od činnosti, ktorá sa má </w:t>
                  </w:r>
                  <w:proofErr w:type="spellStart"/>
                  <w:r>
                    <w:rPr>
                      <w:rFonts w:eastAsia="Cambria"/>
                      <w:color w:val="000000"/>
                    </w:rPr>
                    <w:t>auditovať</w:t>
                  </w:r>
                  <w:proofErr w:type="spellEnd"/>
                  <w:r>
                    <w:rPr>
                      <w:rFonts w:eastAsia="Cambria"/>
                      <w:color w:val="000000"/>
                    </w:rPr>
                    <w: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223EF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D66FD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98E1480" w14:textId="77777777" w:rsidR="00FC516E" w:rsidRDefault="0031407B">
                  <w:pPr>
                    <w:spacing w:after="0" w:line="240" w:lineRule="auto"/>
                  </w:pPr>
                  <w:r>
                    <w:rPr>
                      <w:rFonts w:eastAsia="Cambria"/>
                      <w:b/>
                      <w:color w:val="000000"/>
                    </w:rPr>
                    <w:t xml:space="preserve"> </w:t>
                  </w:r>
                </w:p>
              </w:tc>
            </w:tr>
            <w:tr w:rsidR="00FC516E" w14:paraId="5C27CA16"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609EB4" w14:textId="77777777" w:rsidR="00FC516E" w:rsidRDefault="0031407B">
                  <w:pPr>
                    <w:spacing w:after="0" w:line="240" w:lineRule="auto"/>
                    <w:jc w:val="center"/>
                  </w:pPr>
                  <w:r>
                    <w:rPr>
                      <w:rFonts w:eastAsia="Cambria"/>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B54F69" w14:textId="77777777" w:rsidR="00FC516E" w:rsidRDefault="0031407B">
                  <w:pPr>
                    <w:spacing w:after="0" w:line="240" w:lineRule="auto"/>
                  </w:pPr>
                  <w:r>
                    <w:rPr>
                      <w:rFonts w:eastAsia="Cambria"/>
                      <w:color w:val="000000"/>
                    </w:rPr>
                    <w:t>Má laboratórium dokumentovaný postup na určenie zodpovedností a požiadaviek na plánovanie a vykonávanie auditov a na oznamovanie výsledkov a udržiavanie záznamov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437D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E7AD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14B2DC6" w14:textId="77777777" w:rsidR="00FC516E" w:rsidRDefault="0031407B">
                  <w:pPr>
                    <w:spacing w:after="0" w:line="240" w:lineRule="auto"/>
                  </w:pPr>
                  <w:r>
                    <w:rPr>
                      <w:rFonts w:eastAsia="Cambria"/>
                      <w:b/>
                      <w:color w:val="000000"/>
                    </w:rPr>
                    <w:t xml:space="preserve"> </w:t>
                  </w:r>
                </w:p>
              </w:tc>
            </w:tr>
            <w:tr w:rsidR="00FC516E" w14:paraId="19FDFF22"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80A0EE" w14:textId="77777777" w:rsidR="00FC516E" w:rsidRDefault="0031407B">
                  <w:pPr>
                    <w:spacing w:after="0" w:line="240" w:lineRule="auto"/>
                    <w:jc w:val="center"/>
                  </w:pPr>
                  <w:r>
                    <w:rPr>
                      <w:rFonts w:eastAsia="Cambria"/>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AABCBA" w14:textId="77777777" w:rsidR="00FC516E" w:rsidRDefault="0031407B">
                  <w:pPr>
                    <w:spacing w:after="0" w:line="240" w:lineRule="auto"/>
                  </w:pPr>
                  <w:r>
                    <w:rPr>
                      <w:rFonts w:eastAsia="Cambria"/>
                      <w:color w:val="000000"/>
                    </w:rPr>
                    <w:t>Zabezpečujú pracovníci zodpovední za auditovanú oblasť, že v prípade zistenia nezhôd sa okamžite vykonajú vhodné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17059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3D1E8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4CA2519" w14:textId="77777777" w:rsidR="00FC516E" w:rsidRDefault="0031407B">
                  <w:pPr>
                    <w:spacing w:after="0" w:line="240" w:lineRule="auto"/>
                  </w:pPr>
                  <w:r>
                    <w:rPr>
                      <w:rFonts w:eastAsia="Cambria"/>
                      <w:b/>
                      <w:color w:val="000000"/>
                    </w:rPr>
                    <w:t xml:space="preserve"> </w:t>
                  </w:r>
                </w:p>
              </w:tc>
            </w:tr>
            <w:tr w:rsidR="00FC516E" w14:paraId="19A1AA0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318708" w14:textId="77777777" w:rsidR="00FC516E" w:rsidRDefault="0031407B">
                  <w:pPr>
                    <w:spacing w:after="0" w:line="240" w:lineRule="auto"/>
                    <w:jc w:val="center"/>
                  </w:pPr>
                  <w:r>
                    <w:rPr>
                      <w:rFonts w:eastAsia="Cambria"/>
                      <w:b/>
                      <w:color w:val="000000"/>
                      <w:sz w:val="16"/>
                    </w:rPr>
                    <w:t>4.14.5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1602EA" w14:textId="77777777" w:rsidR="00FC516E" w:rsidRDefault="0031407B">
                  <w:pPr>
                    <w:spacing w:after="0" w:line="240" w:lineRule="auto"/>
                  </w:pPr>
                  <w:r>
                    <w:rPr>
                      <w:rFonts w:eastAsia="Cambria"/>
                      <w:color w:val="000000"/>
                    </w:rPr>
                    <w:t>Vykonáva sa nápravná činnosť bez zdržovania, aby sa eliminovali príčiny zistených nezhôd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7AB00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F373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B6D1F6" w14:textId="77777777" w:rsidR="00FC516E" w:rsidRDefault="0031407B">
                  <w:pPr>
                    <w:spacing w:after="0" w:line="240" w:lineRule="auto"/>
                  </w:pPr>
                  <w:r>
                    <w:rPr>
                      <w:rFonts w:eastAsia="Cambria"/>
                      <w:b/>
                      <w:color w:val="000000"/>
                    </w:rPr>
                    <w:t xml:space="preserve"> </w:t>
                  </w:r>
                </w:p>
              </w:tc>
            </w:tr>
            <w:tr w:rsidR="00FC516E" w14:paraId="448F5A4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058CE9" w14:textId="77777777" w:rsidR="00FC516E" w:rsidRDefault="0031407B">
                  <w:pPr>
                    <w:spacing w:after="0" w:line="240" w:lineRule="auto"/>
                    <w:jc w:val="center"/>
                  </w:pPr>
                  <w:r>
                    <w:rPr>
                      <w:rFonts w:eastAsia="Cambria"/>
                      <w:b/>
                      <w:color w:val="000000"/>
                      <w:sz w:val="24"/>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FBBED4" w14:textId="77777777" w:rsidR="00FC516E" w:rsidRDefault="0031407B">
                  <w:pPr>
                    <w:spacing w:after="0" w:line="240" w:lineRule="auto"/>
                  </w:pPr>
                  <w:r>
                    <w:rPr>
                      <w:rFonts w:eastAsia="Cambria"/>
                      <w:b/>
                      <w:color w:val="000000"/>
                      <w:sz w:val="24"/>
                    </w:rPr>
                    <w:t>Riadenie rizika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D4B25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AA00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6A0003" w14:textId="77777777" w:rsidR="00FC516E" w:rsidRDefault="0031407B">
                  <w:pPr>
                    <w:spacing w:after="0" w:line="240" w:lineRule="auto"/>
                  </w:pPr>
                  <w:r>
                    <w:rPr>
                      <w:rFonts w:eastAsia="Cambria"/>
                      <w:b/>
                      <w:color w:val="000000"/>
                    </w:rPr>
                    <w:t xml:space="preserve"> </w:t>
                  </w:r>
                </w:p>
              </w:tc>
            </w:tr>
            <w:tr w:rsidR="00FC516E" w14:paraId="48CCC9E3"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86C130" w14:textId="77777777" w:rsidR="00FC516E" w:rsidRDefault="0031407B">
                  <w:pPr>
                    <w:spacing w:after="0" w:line="240" w:lineRule="auto"/>
                    <w:jc w:val="center"/>
                  </w:pPr>
                  <w:r>
                    <w:rPr>
                      <w:rFonts w:eastAsia="Cambria"/>
                      <w:b/>
                      <w:color w:val="000000"/>
                      <w:sz w:val="16"/>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AE2A27" w14:textId="77777777" w:rsidR="00FC516E" w:rsidRDefault="0031407B">
                  <w:pPr>
                    <w:spacing w:after="0" w:line="240" w:lineRule="auto"/>
                  </w:pPr>
                  <w:r>
                    <w:rPr>
                      <w:rFonts w:eastAsia="Cambria"/>
                      <w:color w:val="000000"/>
                    </w:rPr>
                    <w:t>Hodnotí laboratórium vplyv pracovných procesov a možných chýb na výsledky vyšetrení, v akej miere ovplyvňujú bezpečnosť pacienta a laboratórium musí modifikovať procesy, aby sa redukovali alebo eliminovali identifikované riziká?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3DA3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7EEE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04520F" w14:textId="77777777" w:rsidR="00FC516E" w:rsidRDefault="0031407B">
                  <w:pPr>
                    <w:spacing w:after="0" w:line="240" w:lineRule="auto"/>
                  </w:pPr>
                  <w:r>
                    <w:rPr>
                      <w:rFonts w:eastAsia="Cambria"/>
                      <w:b/>
                      <w:color w:val="000000"/>
                    </w:rPr>
                    <w:t xml:space="preserve"> </w:t>
                  </w:r>
                </w:p>
              </w:tc>
            </w:tr>
            <w:tr w:rsidR="00FC516E" w14:paraId="5811868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69EB65" w14:textId="77777777" w:rsidR="00FC516E" w:rsidRDefault="0031407B">
                  <w:pPr>
                    <w:spacing w:after="0" w:line="240" w:lineRule="auto"/>
                    <w:jc w:val="center"/>
                  </w:pPr>
                  <w:r>
                    <w:rPr>
                      <w:rFonts w:eastAsia="Cambria"/>
                      <w:b/>
                      <w:color w:val="000000"/>
                      <w:sz w:val="16"/>
                    </w:rPr>
                    <w:t>4.14.6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786B0A" w14:textId="77777777" w:rsidR="00FC516E" w:rsidRDefault="0031407B">
                  <w:pPr>
                    <w:spacing w:after="0" w:line="240" w:lineRule="auto"/>
                  </w:pPr>
                  <w:r>
                    <w:rPr>
                      <w:rFonts w:eastAsia="Cambria"/>
                      <w:color w:val="000000"/>
                    </w:rPr>
                    <w:t>Dokumentuje laboratórium rozhodnutia a vykonané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F477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5531C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62F302" w14:textId="77777777" w:rsidR="00FC516E" w:rsidRDefault="0031407B">
                  <w:pPr>
                    <w:spacing w:after="0" w:line="240" w:lineRule="auto"/>
                  </w:pPr>
                  <w:r>
                    <w:rPr>
                      <w:rFonts w:eastAsia="Cambria"/>
                      <w:b/>
                      <w:color w:val="000000"/>
                    </w:rPr>
                    <w:t xml:space="preserve"> </w:t>
                  </w:r>
                </w:p>
              </w:tc>
            </w:tr>
            <w:tr w:rsidR="00FC516E" w14:paraId="00DF7ED8"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625A48" w14:textId="77777777" w:rsidR="00FC516E" w:rsidRDefault="0031407B">
                  <w:pPr>
                    <w:spacing w:after="0" w:line="240" w:lineRule="auto"/>
                    <w:jc w:val="center"/>
                  </w:pPr>
                  <w:r>
                    <w:rPr>
                      <w:rFonts w:eastAsia="Cambria"/>
                      <w:b/>
                      <w:color w:val="000000"/>
                      <w:sz w:val="24"/>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E5E50" w14:textId="77777777" w:rsidR="00FC516E" w:rsidRDefault="0031407B">
                  <w:pPr>
                    <w:spacing w:after="0" w:line="240" w:lineRule="auto"/>
                  </w:pPr>
                  <w:r>
                    <w:rPr>
                      <w:rFonts w:eastAsia="Cambria"/>
                      <w:b/>
                      <w:color w:val="000000"/>
                      <w:sz w:val="24"/>
                    </w:rPr>
                    <w:t>Indikátory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E4FAF5"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7C3EF4"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87E817" w14:textId="77777777" w:rsidR="00FC516E" w:rsidRDefault="0031407B">
                  <w:pPr>
                    <w:spacing w:after="0" w:line="240" w:lineRule="auto"/>
                  </w:pPr>
                  <w:r>
                    <w:rPr>
                      <w:rFonts w:eastAsia="Cambria"/>
                      <w:b/>
                      <w:color w:val="000000"/>
                    </w:rPr>
                    <w:t xml:space="preserve"> </w:t>
                  </w:r>
                </w:p>
              </w:tc>
            </w:tr>
            <w:tr w:rsidR="00FC516E" w14:paraId="2B56812E"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11D8B2" w14:textId="77777777" w:rsidR="00FC516E" w:rsidRDefault="0031407B">
                  <w:pPr>
                    <w:spacing w:after="0" w:line="240" w:lineRule="auto"/>
                    <w:jc w:val="center"/>
                  </w:pPr>
                  <w:r>
                    <w:rPr>
                      <w:rFonts w:eastAsia="Cambria"/>
                      <w:b/>
                      <w:color w:val="000000"/>
                      <w:sz w:val="16"/>
                    </w:rPr>
                    <w:lastRenderedPageBreak/>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B2EF4B" w14:textId="77777777" w:rsidR="00FC516E" w:rsidRDefault="0031407B">
                  <w:pPr>
                    <w:spacing w:after="0" w:line="240" w:lineRule="auto"/>
                  </w:pPr>
                  <w:r>
                    <w:rPr>
                      <w:rFonts w:eastAsia="Cambria"/>
                      <w:color w:val="000000"/>
                    </w:rPr>
                    <w:t xml:space="preserve">Má laboratórium zavedené indikátory kvality na monitorovanie a hodnotenie svojej činnosti zamerané najmä na kritické aspekty procesov predanalytickej fázy, vyšetrení a </w:t>
                  </w:r>
                  <w:proofErr w:type="spellStart"/>
                  <w:r>
                    <w:rPr>
                      <w:rFonts w:eastAsia="Cambria"/>
                      <w:color w:val="000000"/>
                    </w:rPr>
                    <w:t>postanalytickej</w:t>
                  </w:r>
                  <w:proofErr w:type="spellEnd"/>
                  <w:r>
                    <w:rPr>
                      <w:rFonts w:eastAsia="Cambria"/>
                      <w:color w:val="000000"/>
                    </w:rPr>
                    <w:t xml:space="preserve"> fázy?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92F24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65E18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8A511C" w14:textId="77777777" w:rsidR="00FC516E" w:rsidRDefault="0031407B">
                  <w:pPr>
                    <w:spacing w:after="0" w:line="240" w:lineRule="auto"/>
                  </w:pPr>
                  <w:r>
                    <w:rPr>
                      <w:rFonts w:eastAsia="Cambria"/>
                      <w:b/>
                      <w:color w:val="000000"/>
                    </w:rPr>
                    <w:t xml:space="preserve"> </w:t>
                  </w:r>
                </w:p>
              </w:tc>
            </w:tr>
            <w:tr w:rsidR="00FC516E" w14:paraId="56237790"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A68BAB" w14:textId="77777777" w:rsidR="00FC516E" w:rsidRDefault="0031407B">
                  <w:pPr>
                    <w:spacing w:after="0" w:line="240" w:lineRule="auto"/>
                    <w:jc w:val="center"/>
                  </w:pPr>
                  <w:r>
                    <w:rPr>
                      <w:rFonts w:eastAsia="Cambria"/>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48DD51" w14:textId="77777777" w:rsidR="00FC516E" w:rsidRDefault="0031407B">
                  <w:pPr>
                    <w:spacing w:after="0" w:line="240" w:lineRule="auto"/>
                  </w:pPr>
                  <w:r>
                    <w:rPr>
                      <w:rFonts w:eastAsia="Cambria"/>
                      <w:color w:val="000000"/>
                    </w:rPr>
                    <w:t>Je plánovaný proces monitoringu indikátorov kvality, pričom plánovanie obsahuje zavedenie cieľov, metodológiu, interpretáciu, limity, plán činnosti a čas trvania meraní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F16C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F9025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3DCBBF5" w14:textId="77777777" w:rsidR="00FC516E" w:rsidRDefault="0031407B">
                  <w:pPr>
                    <w:spacing w:after="0" w:line="240" w:lineRule="auto"/>
                  </w:pPr>
                  <w:r>
                    <w:rPr>
                      <w:rFonts w:eastAsia="Cambria"/>
                      <w:b/>
                      <w:color w:val="000000"/>
                    </w:rPr>
                    <w:t xml:space="preserve"> </w:t>
                  </w:r>
                </w:p>
              </w:tc>
            </w:tr>
            <w:tr w:rsidR="00FC516E" w14:paraId="7C2034B9"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AEB178" w14:textId="77777777" w:rsidR="00FC516E" w:rsidRDefault="0031407B">
                  <w:pPr>
                    <w:spacing w:after="0" w:line="240" w:lineRule="auto"/>
                    <w:jc w:val="center"/>
                  </w:pPr>
                  <w:r>
                    <w:rPr>
                      <w:rFonts w:eastAsia="Cambria"/>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B207C" w14:textId="77777777" w:rsidR="00FC516E" w:rsidRDefault="0031407B">
                  <w:pPr>
                    <w:spacing w:after="0" w:line="240" w:lineRule="auto"/>
                  </w:pPr>
                  <w:r>
                    <w:rPr>
                      <w:rFonts w:eastAsia="Cambria"/>
                      <w:color w:val="000000"/>
                    </w:rPr>
                    <w:t>Preskúmavajú sa pravidelne indikátory kvality, aby bola zabezpečená ich trvalá vhodnosť?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7A115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8C7D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187A7F" w14:textId="77777777" w:rsidR="00FC516E" w:rsidRDefault="0031407B">
                  <w:pPr>
                    <w:spacing w:after="0" w:line="240" w:lineRule="auto"/>
                  </w:pPr>
                  <w:r>
                    <w:rPr>
                      <w:rFonts w:eastAsia="Cambria"/>
                      <w:b/>
                      <w:color w:val="000000"/>
                    </w:rPr>
                    <w:t xml:space="preserve"> </w:t>
                  </w:r>
                </w:p>
              </w:tc>
            </w:tr>
            <w:tr w:rsidR="00FC516E" w14:paraId="00310D69"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938E32" w14:textId="77777777" w:rsidR="00FC516E" w:rsidRDefault="0031407B">
                  <w:pPr>
                    <w:spacing w:after="0" w:line="240" w:lineRule="auto"/>
                    <w:jc w:val="center"/>
                  </w:pPr>
                  <w:r>
                    <w:rPr>
                      <w:rFonts w:eastAsia="Cambria"/>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31113" w14:textId="77777777" w:rsidR="00FC516E" w:rsidRDefault="0031407B">
                  <w:pPr>
                    <w:spacing w:after="0" w:line="240" w:lineRule="auto"/>
                  </w:pPr>
                  <w:r>
                    <w:rPr>
                      <w:rFonts w:eastAsia="Cambria"/>
                      <w:color w:val="000000"/>
                    </w:rPr>
                    <w:t>Zaviedlo laboratórium na základe konzultácie s používateľmi a určilo čas dodania výsledku pre každé svoje vyšetrenie? Spĺňa čas dodania výsledkov klinické potreby?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2B19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139D5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88B267" w14:textId="77777777" w:rsidR="00FC516E" w:rsidRDefault="0031407B">
                  <w:pPr>
                    <w:spacing w:after="0" w:line="240" w:lineRule="auto"/>
                  </w:pPr>
                  <w:r>
                    <w:rPr>
                      <w:rFonts w:eastAsia="Cambria"/>
                      <w:b/>
                      <w:color w:val="000000"/>
                    </w:rPr>
                    <w:t xml:space="preserve"> </w:t>
                  </w:r>
                </w:p>
              </w:tc>
            </w:tr>
            <w:tr w:rsidR="00FC516E" w14:paraId="3410868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DC2F83" w14:textId="77777777" w:rsidR="00FC516E" w:rsidRDefault="0031407B">
                  <w:pPr>
                    <w:spacing w:after="0" w:line="240" w:lineRule="auto"/>
                    <w:jc w:val="center"/>
                  </w:pPr>
                  <w:r>
                    <w:rPr>
                      <w:rFonts w:eastAsia="Cambria"/>
                      <w:b/>
                      <w:color w:val="000000"/>
                      <w:sz w:val="16"/>
                    </w:rPr>
                    <w:t>4.14.7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17A18A" w14:textId="77777777" w:rsidR="00FC516E" w:rsidRDefault="0031407B">
                  <w:pPr>
                    <w:spacing w:after="0" w:line="240" w:lineRule="auto"/>
                  </w:pPr>
                  <w:r>
                    <w:rPr>
                      <w:rFonts w:eastAsia="Cambria"/>
                      <w:color w:val="000000"/>
                    </w:rPr>
                    <w:t>Hodnotí laboratórium pravidelne, či plní alebo neplní tieto dohodnuté doby?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9CF10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7F88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664275" w14:textId="77777777" w:rsidR="00FC516E" w:rsidRDefault="0031407B">
                  <w:pPr>
                    <w:spacing w:after="0" w:line="240" w:lineRule="auto"/>
                  </w:pPr>
                  <w:r>
                    <w:rPr>
                      <w:rFonts w:eastAsia="Cambria"/>
                      <w:b/>
                      <w:color w:val="000000"/>
                    </w:rPr>
                    <w:t xml:space="preserve"> </w:t>
                  </w:r>
                </w:p>
              </w:tc>
            </w:tr>
            <w:tr w:rsidR="00FC516E" w14:paraId="5A7C93C7"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05C4FA" w14:textId="77777777" w:rsidR="00FC516E" w:rsidRDefault="0031407B">
                  <w:pPr>
                    <w:spacing w:after="0" w:line="240" w:lineRule="auto"/>
                    <w:jc w:val="center"/>
                  </w:pPr>
                  <w:r>
                    <w:rPr>
                      <w:rFonts w:eastAsia="Cambria"/>
                      <w:b/>
                      <w:color w:val="000000"/>
                      <w:sz w:val="24"/>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62A626" w14:textId="77777777" w:rsidR="00FC516E" w:rsidRDefault="0031407B">
                  <w:pPr>
                    <w:spacing w:after="0" w:line="240" w:lineRule="auto"/>
                  </w:pPr>
                  <w:r>
                    <w:rPr>
                      <w:rFonts w:eastAsia="Cambria"/>
                      <w:b/>
                      <w:color w:val="000000"/>
                      <w:sz w:val="24"/>
                    </w:rPr>
                    <w:t>Preskúmania externými organizáciami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8CFF6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2F1F8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D89943" w14:textId="77777777" w:rsidR="00FC516E" w:rsidRDefault="0031407B">
                  <w:pPr>
                    <w:spacing w:after="0" w:line="240" w:lineRule="auto"/>
                  </w:pPr>
                  <w:r>
                    <w:rPr>
                      <w:rFonts w:eastAsia="Cambria"/>
                      <w:b/>
                      <w:color w:val="000000"/>
                    </w:rPr>
                    <w:t xml:space="preserve"> </w:t>
                  </w:r>
                </w:p>
              </w:tc>
            </w:tr>
            <w:tr w:rsidR="00FC516E" w14:paraId="72920CBC" w14:textId="77777777">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3E1D78" w14:textId="77777777" w:rsidR="00FC516E" w:rsidRDefault="0031407B">
                  <w:pPr>
                    <w:spacing w:after="0" w:line="240" w:lineRule="auto"/>
                    <w:jc w:val="center"/>
                  </w:pPr>
                  <w:r>
                    <w:rPr>
                      <w:rFonts w:eastAsia="Cambria"/>
                      <w:b/>
                      <w:color w:val="000000"/>
                      <w:sz w:val="16"/>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FD7F2E" w14:textId="77777777" w:rsidR="00FC516E" w:rsidRDefault="0031407B">
                  <w:pPr>
                    <w:spacing w:after="0" w:line="240" w:lineRule="auto"/>
                  </w:pPr>
                  <w:r>
                    <w:rPr>
                      <w:rFonts w:eastAsia="Cambria"/>
                      <w:color w:val="000000"/>
                    </w:rPr>
                    <w:t>Ak preskúmania externými organizáciami zistia, že laboratórium má nezhody alebo potenciálne nezhody, laboratórium v okamžite vykoná vhodné činnosti a ak je potrebné, nápravnú alebo preventívnu činnosť, aby bola zabezpečená trvalá zhoda s požiadavkami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4C17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F673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A8CB74" w14:textId="77777777" w:rsidR="00FC516E" w:rsidRDefault="0031407B">
                  <w:pPr>
                    <w:spacing w:after="0" w:line="240" w:lineRule="auto"/>
                  </w:pPr>
                  <w:r>
                    <w:rPr>
                      <w:rFonts w:eastAsia="Cambria"/>
                      <w:b/>
                      <w:color w:val="000000"/>
                    </w:rPr>
                    <w:t xml:space="preserve"> </w:t>
                  </w:r>
                </w:p>
              </w:tc>
            </w:tr>
            <w:tr w:rsidR="00FC516E" w14:paraId="593E36B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F8234" w14:textId="77777777" w:rsidR="00FC516E" w:rsidRDefault="0031407B">
                  <w:pPr>
                    <w:spacing w:after="0" w:line="240" w:lineRule="auto"/>
                    <w:jc w:val="center"/>
                  </w:pPr>
                  <w:r>
                    <w:rPr>
                      <w:rFonts w:eastAsia="Cambria"/>
                      <w:b/>
                      <w:color w:val="000000"/>
                      <w:sz w:val="16"/>
                    </w:rPr>
                    <w:t>4.14.8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32F31C" w14:textId="77777777" w:rsidR="00FC516E" w:rsidRDefault="0031407B">
                  <w:pPr>
                    <w:spacing w:after="0" w:line="240" w:lineRule="auto"/>
                  </w:pPr>
                  <w:r>
                    <w:rPr>
                      <w:rFonts w:eastAsia="Cambria"/>
                      <w:color w:val="000000"/>
                    </w:rPr>
                    <w:t>Udržiavajú sa záznamy o preskúmaniach aj o prijatých nápravných a preventívnych činnostiach?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A55A6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8AFEF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63E467" w14:textId="77777777" w:rsidR="00FC516E" w:rsidRDefault="0031407B">
                  <w:pPr>
                    <w:spacing w:after="0" w:line="240" w:lineRule="auto"/>
                  </w:pPr>
                  <w:r>
                    <w:rPr>
                      <w:rFonts w:eastAsia="Cambria"/>
                      <w:b/>
                      <w:color w:val="000000"/>
                    </w:rPr>
                    <w:t xml:space="preserve"> </w:t>
                  </w:r>
                </w:p>
              </w:tc>
            </w:tr>
            <w:tr w:rsidR="00FC516E" w14:paraId="65E8FB1C" w14:textId="77777777">
              <w:trPr>
                <w:trHeight w:val="382"/>
              </w:trPr>
              <w:tc>
                <w:tcPr>
                  <w:tcW w:w="1387" w:type="dxa"/>
                  <w:tcBorders>
                    <w:top w:val="nil"/>
                    <w:left w:val="nil"/>
                    <w:bottom w:val="nil"/>
                    <w:right w:val="nil"/>
                  </w:tcBorders>
                  <w:tcMar>
                    <w:top w:w="39" w:type="dxa"/>
                    <w:left w:w="39" w:type="dxa"/>
                    <w:bottom w:w="39" w:type="dxa"/>
                    <w:right w:w="39" w:type="dxa"/>
                  </w:tcMar>
                  <w:vAlign w:val="center"/>
                </w:tcPr>
                <w:p w14:paraId="42C692C1"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56F8C264"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20464CB9"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3FA193E"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6CA736AA" w14:textId="77777777" w:rsidR="00FC516E" w:rsidRDefault="00FC516E">
                  <w:pPr>
                    <w:spacing w:after="0" w:line="240" w:lineRule="auto"/>
                  </w:pPr>
                </w:p>
              </w:tc>
            </w:tr>
            <w:tr w:rsidR="00FC516E" w14:paraId="7473C99D"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F65BFB" w14:textId="77777777" w:rsidR="00FC516E" w:rsidRDefault="0031407B">
                  <w:pPr>
                    <w:spacing w:after="0" w:line="240" w:lineRule="auto"/>
                    <w:jc w:val="center"/>
                  </w:pPr>
                  <w:r>
                    <w:rPr>
                      <w:rFonts w:eastAsia="Cambria"/>
                      <w:b/>
                      <w:color w:val="000000"/>
                      <w:sz w:val="28"/>
                    </w:rPr>
                    <w:t>4.15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37ADC" w14:textId="77777777" w:rsidR="00FC516E" w:rsidRDefault="0031407B">
                  <w:pPr>
                    <w:spacing w:after="0" w:line="240" w:lineRule="auto"/>
                  </w:pPr>
                  <w:r>
                    <w:rPr>
                      <w:rFonts w:eastAsia="Cambria"/>
                      <w:b/>
                      <w:color w:val="000000"/>
                      <w:sz w:val="28"/>
                    </w:rPr>
                    <w:t>Preskúmanie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FD1920"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B993E1"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6ADB81" w14:textId="77777777" w:rsidR="00FC516E" w:rsidRDefault="0031407B">
                  <w:pPr>
                    <w:spacing w:after="0" w:line="240" w:lineRule="auto"/>
                    <w:jc w:val="center"/>
                  </w:pPr>
                  <w:r>
                    <w:rPr>
                      <w:rFonts w:eastAsia="Cambria"/>
                      <w:b/>
                      <w:color w:val="000000"/>
                    </w:rPr>
                    <w:t>Poznámka */</w:t>
                  </w:r>
                </w:p>
              </w:tc>
            </w:tr>
            <w:tr w:rsidR="00FC516E" w14:paraId="0C4AFEC1"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0A7F81" w14:textId="77777777" w:rsidR="00FC516E" w:rsidRDefault="0031407B">
                  <w:pPr>
                    <w:spacing w:after="0" w:line="240" w:lineRule="auto"/>
                    <w:jc w:val="center"/>
                  </w:pPr>
                  <w:r>
                    <w:rPr>
                      <w:rFonts w:eastAsia="Cambria"/>
                      <w:b/>
                      <w:color w:val="000000"/>
                      <w:sz w:val="16"/>
                    </w:rPr>
                    <w:t>4.15.1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CA27E4" w14:textId="77777777" w:rsidR="00FC516E" w:rsidRDefault="0031407B">
                  <w:pPr>
                    <w:spacing w:after="0" w:line="240" w:lineRule="auto"/>
                  </w:pPr>
                  <w:r>
                    <w:rPr>
                      <w:rFonts w:eastAsia="Cambria"/>
                      <w:color w:val="000000"/>
                    </w:rPr>
                    <w:t>Preskúmava manažment laboratória systém manažérstva kvality laboratória v plánovaných intervaloch, aby bola zabezpečená kontinuálna vhodnosť, primeranosť, účinnosť a podpora starostlivosti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9403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D1C83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FAA2F9" w14:textId="77777777" w:rsidR="00FC516E" w:rsidRDefault="0031407B">
                  <w:pPr>
                    <w:spacing w:after="0" w:line="240" w:lineRule="auto"/>
                  </w:pPr>
                  <w:r>
                    <w:rPr>
                      <w:rFonts w:eastAsia="Cambria"/>
                      <w:b/>
                      <w:color w:val="000000"/>
                    </w:rPr>
                    <w:t xml:space="preserve"> </w:t>
                  </w:r>
                </w:p>
              </w:tc>
            </w:tr>
            <w:tr w:rsidR="00FC516E" w14:paraId="0A20A83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BF2DA" w14:textId="77777777" w:rsidR="00FC516E" w:rsidRDefault="0031407B">
                  <w:pPr>
                    <w:spacing w:after="0" w:line="240" w:lineRule="auto"/>
                    <w:jc w:val="center"/>
                  </w:pPr>
                  <w:r>
                    <w:rPr>
                      <w:rFonts w:eastAsia="Cambria"/>
                      <w:b/>
                      <w:color w:val="000000"/>
                      <w:sz w:val="24"/>
                    </w:rPr>
                    <w:t>4.15.2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06CA3" w14:textId="77777777" w:rsidR="00FC516E" w:rsidRDefault="0031407B">
                  <w:pPr>
                    <w:spacing w:after="0" w:line="240" w:lineRule="auto"/>
                  </w:pPr>
                  <w:r>
                    <w:rPr>
                      <w:rFonts w:eastAsia="Cambria"/>
                      <w:b/>
                      <w:color w:val="000000"/>
                      <w:sz w:val="24"/>
                    </w:rPr>
                    <w:t>Vstupy na preskúmanie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94821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4F2371"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00F684A" w14:textId="77777777" w:rsidR="00FC516E" w:rsidRDefault="0031407B">
                  <w:pPr>
                    <w:spacing w:after="0" w:line="240" w:lineRule="auto"/>
                  </w:pPr>
                  <w:r>
                    <w:rPr>
                      <w:rFonts w:eastAsia="Cambria"/>
                      <w:b/>
                      <w:color w:val="000000"/>
                    </w:rPr>
                    <w:t xml:space="preserve"> </w:t>
                  </w:r>
                </w:p>
              </w:tc>
            </w:tr>
            <w:tr w:rsidR="00FC516E" w14:paraId="5D63405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E2FF55" w14:textId="77777777" w:rsidR="00FC516E" w:rsidRDefault="0031407B">
                  <w:pPr>
                    <w:spacing w:after="0" w:line="240" w:lineRule="auto"/>
                    <w:jc w:val="center"/>
                  </w:pPr>
                  <w:r>
                    <w:rPr>
                      <w:rFonts w:eastAsia="Cambria"/>
                      <w:b/>
                      <w:color w:val="000000"/>
                      <w:sz w:val="16"/>
                    </w:rPr>
                    <w:t>4.15.2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6A2B2F" w14:textId="77777777" w:rsidR="00FC516E" w:rsidRDefault="0031407B">
                  <w:pPr>
                    <w:spacing w:after="0" w:line="240" w:lineRule="auto"/>
                  </w:pPr>
                  <w:r>
                    <w:rPr>
                      <w:rFonts w:eastAsia="Cambria"/>
                      <w:color w:val="000000"/>
                    </w:rPr>
                    <w:t>Obsahujú vstupy na preskúmanie manažmentom  informácie o výsledkoch hodnotení najmenej nasledujúcich bodov?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07729B"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C4778E"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42B54DC" w14:textId="77777777" w:rsidR="00FC516E" w:rsidRDefault="0031407B">
                  <w:pPr>
                    <w:spacing w:after="0" w:line="240" w:lineRule="auto"/>
                  </w:pPr>
                  <w:r>
                    <w:rPr>
                      <w:rFonts w:eastAsia="Cambria"/>
                      <w:b/>
                      <w:color w:val="000000"/>
                    </w:rPr>
                    <w:t xml:space="preserve"> </w:t>
                  </w:r>
                </w:p>
              </w:tc>
            </w:tr>
            <w:tr w:rsidR="00FC516E" w14:paraId="71552C1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7D080"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F68D41" w14:textId="77777777" w:rsidR="00FC516E" w:rsidRDefault="0031407B">
                  <w:pPr>
                    <w:spacing w:after="0" w:line="240" w:lineRule="auto"/>
                  </w:pPr>
                  <w:r>
                    <w:rPr>
                      <w:rFonts w:eastAsia="Cambria"/>
                      <w:color w:val="000000"/>
                    </w:rPr>
                    <w:t>periodické preskúmavanie žiadaniek, vhodnosť postupov a požiadaviek na vzorky (pozri 4.14.2)?</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95A66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E2C5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98CF4B" w14:textId="77777777" w:rsidR="00FC516E" w:rsidRDefault="0031407B">
                  <w:pPr>
                    <w:spacing w:after="0" w:line="240" w:lineRule="auto"/>
                  </w:pPr>
                  <w:r>
                    <w:rPr>
                      <w:rFonts w:eastAsia="Cambria"/>
                      <w:b/>
                      <w:color w:val="000000"/>
                    </w:rPr>
                    <w:t xml:space="preserve"> </w:t>
                  </w:r>
                </w:p>
              </w:tc>
            </w:tr>
            <w:tr w:rsidR="00FC516E" w14:paraId="4EE8E58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8A3364"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E28208" w14:textId="77777777" w:rsidR="00FC516E" w:rsidRDefault="0031407B">
                  <w:pPr>
                    <w:spacing w:after="0" w:line="240" w:lineRule="auto"/>
                  </w:pPr>
                  <w:r>
                    <w:rPr>
                      <w:rFonts w:eastAsia="Cambria"/>
                      <w:color w:val="000000"/>
                    </w:rPr>
                    <w:t>hodnotenie spätnej väzby používateľov (pozri 4.14.3)?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A34CB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C3D4B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C43318" w14:textId="77777777" w:rsidR="00FC516E" w:rsidRDefault="0031407B">
                  <w:pPr>
                    <w:spacing w:after="0" w:line="240" w:lineRule="auto"/>
                  </w:pPr>
                  <w:r>
                    <w:rPr>
                      <w:rFonts w:eastAsia="Cambria"/>
                      <w:b/>
                      <w:color w:val="000000"/>
                    </w:rPr>
                    <w:t xml:space="preserve"> </w:t>
                  </w:r>
                </w:p>
              </w:tc>
            </w:tr>
            <w:tr w:rsidR="00FC516E" w14:paraId="67FE2DF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B3726"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FA058" w14:textId="77777777" w:rsidR="00FC516E" w:rsidRDefault="0031407B">
                  <w:pPr>
                    <w:spacing w:after="0" w:line="240" w:lineRule="auto"/>
                  </w:pPr>
                  <w:r>
                    <w:rPr>
                      <w:rFonts w:eastAsia="Cambria"/>
                      <w:color w:val="000000"/>
                    </w:rPr>
                    <w:t>návrhy pracovníkov (pozri 4.14.4)?</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72D4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8FF5E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DA3A5F" w14:textId="77777777" w:rsidR="00FC516E" w:rsidRDefault="0031407B">
                  <w:pPr>
                    <w:spacing w:after="0" w:line="240" w:lineRule="auto"/>
                  </w:pPr>
                  <w:r>
                    <w:rPr>
                      <w:rFonts w:eastAsia="Cambria"/>
                      <w:b/>
                      <w:color w:val="000000"/>
                    </w:rPr>
                    <w:t xml:space="preserve"> </w:t>
                  </w:r>
                </w:p>
              </w:tc>
            </w:tr>
            <w:tr w:rsidR="00FC516E" w14:paraId="2310EA6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366CD2"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97314" w14:textId="77777777" w:rsidR="00FC516E" w:rsidRDefault="0031407B">
                  <w:pPr>
                    <w:spacing w:after="0" w:line="240" w:lineRule="auto"/>
                  </w:pPr>
                  <w:r>
                    <w:rPr>
                      <w:rFonts w:eastAsia="Cambria"/>
                      <w:color w:val="000000"/>
                    </w:rPr>
                    <w:t>interné audity (pozri 4.14.5)?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C0A85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072F4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3ACB10C" w14:textId="77777777" w:rsidR="00FC516E" w:rsidRDefault="0031407B">
                  <w:pPr>
                    <w:spacing w:after="0" w:line="240" w:lineRule="auto"/>
                  </w:pPr>
                  <w:r>
                    <w:rPr>
                      <w:rFonts w:eastAsia="Cambria"/>
                      <w:b/>
                      <w:color w:val="000000"/>
                    </w:rPr>
                    <w:t xml:space="preserve"> </w:t>
                  </w:r>
                </w:p>
              </w:tc>
            </w:tr>
            <w:tr w:rsidR="00FC516E" w14:paraId="095DD00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FE6C54"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8EC1B5" w14:textId="77777777" w:rsidR="00FC516E" w:rsidRDefault="0031407B">
                  <w:pPr>
                    <w:spacing w:after="0" w:line="240" w:lineRule="auto"/>
                  </w:pPr>
                  <w:r>
                    <w:rPr>
                      <w:rFonts w:eastAsia="Cambria"/>
                      <w:color w:val="000000"/>
                    </w:rPr>
                    <w:t>riadenie rizika (pozri 4.14.6)?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AA2BE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61F23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96DB09" w14:textId="77777777" w:rsidR="00FC516E" w:rsidRDefault="0031407B">
                  <w:pPr>
                    <w:spacing w:after="0" w:line="240" w:lineRule="auto"/>
                  </w:pPr>
                  <w:r>
                    <w:rPr>
                      <w:rFonts w:eastAsia="Cambria"/>
                      <w:b/>
                      <w:color w:val="000000"/>
                    </w:rPr>
                    <w:t xml:space="preserve"> </w:t>
                  </w:r>
                </w:p>
              </w:tc>
            </w:tr>
            <w:tr w:rsidR="00FC516E" w14:paraId="21B79C9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0325DD"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D07064" w14:textId="77777777" w:rsidR="00FC516E" w:rsidRDefault="0031407B">
                  <w:pPr>
                    <w:spacing w:after="0" w:line="240" w:lineRule="auto"/>
                  </w:pPr>
                  <w:r>
                    <w:rPr>
                      <w:rFonts w:eastAsia="Cambria"/>
                      <w:color w:val="000000"/>
                    </w:rPr>
                    <w:t>používanie indikátorov kvality (pozri 4.14.7)?</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7495C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A1D66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AAACE6" w14:textId="77777777" w:rsidR="00FC516E" w:rsidRDefault="0031407B">
                  <w:pPr>
                    <w:spacing w:after="0" w:line="240" w:lineRule="auto"/>
                  </w:pPr>
                  <w:r>
                    <w:rPr>
                      <w:rFonts w:eastAsia="Cambria"/>
                      <w:b/>
                      <w:color w:val="000000"/>
                    </w:rPr>
                    <w:t xml:space="preserve"> </w:t>
                  </w:r>
                </w:p>
              </w:tc>
            </w:tr>
            <w:tr w:rsidR="00FC516E" w14:paraId="015C829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00218F"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41B5A" w14:textId="77777777" w:rsidR="00FC516E" w:rsidRDefault="0031407B">
                  <w:pPr>
                    <w:spacing w:after="0" w:line="240" w:lineRule="auto"/>
                  </w:pPr>
                  <w:r>
                    <w:rPr>
                      <w:rFonts w:eastAsia="Cambria"/>
                      <w:color w:val="000000"/>
                    </w:rPr>
                    <w:t>kontroly externých organizácií (pozri 4.14.8)?</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6A329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22F3F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2F5236B" w14:textId="77777777" w:rsidR="00FC516E" w:rsidRDefault="0031407B">
                  <w:pPr>
                    <w:spacing w:after="0" w:line="240" w:lineRule="auto"/>
                  </w:pPr>
                  <w:r>
                    <w:rPr>
                      <w:rFonts w:eastAsia="Cambria"/>
                      <w:b/>
                      <w:color w:val="000000"/>
                    </w:rPr>
                    <w:t xml:space="preserve"> </w:t>
                  </w:r>
                </w:p>
              </w:tc>
            </w:tr>
            <w:tr w:rsidR="00FC516E" w14:paraId="56E2CA2F"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974C0"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D0CA8E" w14:textId="77777777" w:rsidR="00FC516E" w:rsidRDefault="0031407B">
                  <w:pPr>
                    <w:spacing w:after="0" w:line="240" w:lineRule="auto"/>
                  </w:pPr>
                  <w:r>
                    <w:rPr>
                      <w:rFonts w:eastAsia="Cambria"/>
                      <w:color w:val="000000"/>
                    </w:rPr>
                    <w:t xml:space="preserve">výsledky účasti na programoch </w:t>
                  </w:r>
                  <w:proofErr w:type="spellStart"/>
                  <w:r>
                    <w:rPr>
                      <w:rFonts w:eastAsia="Cambria"/>
                      <w:color w:val="000000"/>
                    </w:rPr>
                    <w:t>medzilaboratórneho</w:t>
                  </w:r>
                  <w:proofErr w:type="spellEnd"/>
                  <w:r>
                    <w:rPr>
                      <w:rFonts w:eastAsia="Cambria"/>
                      <w:color w:val="000000"/>
                    </w:rPr>
                    <w:t xml:space="preserve"> porovnania (PT/EQA) (pozri 5.6.3)?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F7A8F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19DD7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5271C1" w14:textId="77777777" w:rsidR="00FC516E" w:rsidRDefault="0031407B">
                  <w:pPr>
                    <w:spacing w:after="0" w:line="240" w:lineRule="auto"/>
                  </w:pPr>
                  <w:r>
                    <w:rPr>
                      <w:rFonts w:eastAsia="Cambria"/>
                      <w:b/>
                      <w:color w:val="000000"/>
                    </w:rPr>
                    <w:t xml:space="preserve"> </w:t>
                  </w:r>
                </w:p>
              </w:tc>
            </w:tr>
            <w:tr w:rsidR="00FC516E" w14:paraId="3BA8100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735B71" w14:textId="77777777" w:rsidR="00FC516E" w:rsidRDefault="0031407B">
                  <w:pPr>
                    <w:spacing w:after="0" w:line="240" w:lineRule="auto"/>
                    <w:jc w:val="center"/>
                  </w:pPr>
                  <w:r>
                    <w:rPr>
                      <w:rFonts w:eastAsia="Cambria"/>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87ED3F" w14:textId="77777777" w:rsidR="00FC516E" w:rsidRDefault="0031407B">
                  <w:pPr>
                    <w:spacing w:after="0" w:line="240" w:lineRule="auto"/>
                  </w:pPr>
                  <w:r>
                    <w:rPr>
                      <w:rFonts w:eastAsia="Cambria"/>
                      <w:color w:val="000000"/>
                    </w:rPr>
                    <w:t>monitoring a  riešenie sťažností (pozri 4.8)?</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552A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6045B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F5FDCD8" w14:textId="77777777" w:rsidR="00FC516E" w:rsidRDefault="0031407B">
                  <w:pPr>
                    <w:spacing w:after="0" w:line="240" w:lineRule="auto"/>
                  </w:pPr>
                  <w:r>
                    <w:rPr>
                      <w:rFonts w:eastAsia="Cambria"/>
                      <w:b/>
                      <w:color w:val="000000"/>
                    </w:rPr>
                    <w:t xml:space="preserve"> </w:t>
                  </w:r>
                </w:p>
              </w:tc>
            </w:tr>
            <w:tr w:rsidR="00FC516E" w14:paraId="22D2687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ABF6B" w14:textId="77777777" w:rsidR="00FC516E" w:rsidRDefault="0031407B">
                  <w:pPr>
                    <w:spacing w:after="0" w:line="240" w:lineRule="auto"/>
                    <w:jc w:val="center"/>
                  </w:pPr>
                  <w:r>
                    <w:rPr>
                      <w:rFonts w:eastAsia="Cambria"/>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0E4988" w14:textId="77777777" w:rsidR="00FC516E" w:rsidRDefault="0031407B">
                  <w:pPr>
                    <w:spacing w:after="0" w:line="240" w:lineRule="auto"/>
                  </w:pPr>
                  <w:r>
                    <w:rPr>
                      <w:rFonts w:eastAsia="Cambria"/>
                      <w:color w:val="000000"/>
                    </w:rPr>
                    <w:t>činnosť dodávateľov (pozri 4.6)?</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7C23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51BF3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B20C280" w14:textId="77777777" w:rsidR="00FC516E" w:rsidRDefault="0031407B">
                  <w:pPr>
                    <w:spacing w:after="0" w:line="240" w:lineRule="auto"/>
                  </w:pPr>
                  <w:r>
                    <w:rPr>
                      <w:rFonts w:eastAsia="Cambria"/>
                      <w:b/>
                      <w:color w:val="000000"/>
                    </w:rPr>
                    <w:t xml:space="preserve"> </w:t>
                  </w:r>
                </w:p>
              </w:tc>
            </w:tr>
            <w:tr w:rsidR="00FC516E" w14:paraId="7F252E5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FEA9F1" w14:textId="77777777" w:rsidR="00FC516E" w:rsidRDefault="0031407B">
                  <w:pPr>
                    <w:spacing w:after="0" w:line="240" w:lineRule="auto"/>
                    <w:jc w:val="center"/>
                  </w:pPr>
                  <w:r>
                    <w:rPr>
                      <w:rFonts w:eastAsia="Cambria"/>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CA8766" w14:textId="77777777" w:rsidR="00FC516E" w:rsidRDefault="0031407B">
                  <w:pPr>
                    <w:spacing w:after="0" w:line="240" w:lineRule="auto"/>
                  </w:pPr>
                  <w:r>
                    <w:rPr>
                      <w:rFonts w:eastAsia="Cambria"/>
                      <w:color w:val="000000"/>
                    </w:rPr>
                    <w:t>identifikácia a riadenie nezhôd (pozri 4.9)?</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B92FD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6D388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C1D67D5" w14:textId="77777777" w:rsidR="00FC516E" w:rsidRDefault="0031407B">
                  <w:pPr>
                    <w:spacing w:after="0" w:line="240" w:lineRule="auto"/>
                  </w:pPr>
                  <w:r>
                    <w:rPr>
                      <w:rFonts w:eastAsia="Cambria"/>
                      <w:b/>
                      <w:color w:val="000000"/>
                    </w:rPr>
                    <w:t xml:space="preserve"> </w:t>
                  </w:r>
                </w:p>
              </w:tc>
            </w:tr>
            <w:tr w:rsidR="00FC516E" w14:paraId="7C573117"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6FC940" w14:textId="77777777" w:rsidR="00FC516E" w:rsidRDefault="0031407B">
                  <w:pPr>
                    <w:spacing w:after="0" w:line="240" w:lineRule="auto"/>
                    <w:jc w:val="center"/>
                  </w:pPr>
                  <w:r>
                    <w:rPr>
                      <w:rFonts w:eastAsia="Cambria"/>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8869A6" w14:textId="77777777" w:rsidR="00FC516E" w:rsidRDefault="0031407B">
                  <w:pPr>
                    <w:spacing w:after="0" w:line="240" w:lineRule="auto"/>
                  </w:pPr>
                  <w:r>
                    <w:rPr>
                      <w:rFonts w:eastAsia="Cambria"/>
                      <w:color w:val="000000"/>
                    </w:rPr>
                    <w:t>výsledky procesov neustáleho zlepšovania (pozri 4.12) vrátane stavu nápravných činnosti (pozri 4.10) a preventívnych činností (pozri 4.11)?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9F77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8961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928077" w14:textId="77777777" w:rsidR="00FC516E" w:rsidRDefault="0031407B">
                  <w:pPr>
                    <w:spacing w:after="0" w:line="240" w:lineRule="auto"/>
                  </w:pPr>
                  <w:r>
                    <w:rPr>
                      <w:rFonts w:eastAsia="Cambria"/>
                      <w:b/>
                      <w:color w:val="000000"/>
                    </w:rPr>
                    <w:t xml:space="preserve"> </w:t>
                  </w:r>
                </w:p>
              </w:tc>
            </w:tr>
            <w:tr w:rsidR="00FC516E" w14:paraId="74C05CB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333B8" w14:textId="77777777" w:rsidR="00FC516E" w:rsidRDefault="0031407B">
                  <w:pPr>
                    <w:spacing w:after="0" w:line="240" w:lineRule="auto"/>
                    <w:jc w:val="center"/>
                  </w:pPr>
                  <w:r>
                    <w:rPr>
                      <w:rFonts w:eastAsia="Cambria"/>
                      <w:b/>
                      <w:color w:val="000000"/>
                      <w:sz w:val="16"/>
                    </w:rPr>
                    <w:lastRenderedPageBreak/>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E3F721" w14:textId="77777777" w:rsidR="00FC516E" w:rsidRDefault="0031407B">
                  <w:pPr>
                    <w:spacing w:after="0" w:line="240" w:lineRule="auto"/>
                  </w:pPr>
                  <w:r>
                    <w:rPr>
                      <w:rFonts w:eastAsia="Cambria"/>
                      <w:color w:val="000000"/>
                    </w:rPr>
                    <w:t>činnosti vyplývajúce z predošlých preskúmaní manažmentom?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8C8C4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EF1B3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6F51F59" w14:textId="77777777" w:rsidR="00FC516E" w:rsidRDefault="0031407B">
                  <w:pPr>
                    <w:spacing w:after="0" w:line="240" w:lineRule="auto"/>
                  </w:pPr>
                  <w:r>
                    <w:rPr>
                      <w:rFonts w:eastAsia="Cambria"/>
                      <w:b/>
                      <w:color w:val="000000"/>
                    </w:rPr>
                    <w:t xml:space="preserve"> </w:t>
                  </w:r>
                </w:p>
              </w:tc>
            </w:tr>
            <w:tr w:rsidR="00FC516E" w14:paraId="26FE87F2"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B0D775" w14:textId="77777777" w:rsidR="00FC516E" w:rsidRDefault="0031407B">
                  <w:pPr>
                    <w:spacing w:after="0" w:line="240" w:lineRule="auto"/>
                    <w:jc w:val="center"/>
                  </w:pPr>
                  <w:r>
                    <w:rPr>
                      <w:rFonts w:eastAsia="Cambria"/>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465F60" w14:textId="77777777" w:rsidR="00FC516E" w:rsidRDefault="0031407B">
                  <w:pPr>
                    <w:spacing w:after="0" w:line="240" w:lineRule="auto"/>
                  </w:pPr>
                  <w:r>
                    <w:rPr>
                      <w:rFonts w:eastAsia="Cambria"/>
                      <w:color w:val="000000"/>
                    </w:rPr>
                    <w:t>zmeny v objeme a type vykonávaných prác, pracovníkov a priestorov, ktoré by mohli ovplyvňovať kvalitu systému manažérstva?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C59E6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597AB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AC51D36" w14:textId="77777777" w:rsidR="00FC516E" w:rsidRDefault="0031407B">
                  <w:pPr>
                    <w:spacing w:after="0" w:line="240" w:lineRule="auto"/>
                  </w:pPr>
                  <w:r>
                    <w:rPr>
                      <w:rFonts w:eastAsia="Cambria"/>
                      <w:b/>
                      <w:color w:val="000000"/>
                    </w:rPr>
                    <w:t xml:space="preserve"> </w:t>
                  </w:r>
                </w:p>
              </w:tc>
            </w:tr>
            <w:tr w:rsidR="00FC516E" w14:paraId="6BF26C6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B214FA" w14:textId="77777777" w:rsidR="00FC516E" w:rsidRDefault="0031407B">
                  <w:pPr>
                    <w:spacing w:after="0" w:line="240" w:lineRule="auto"/>
                    <w:jc w:val="center"/>
                  </w:pPr>
                  <w:r>
                    <w:rPr>
                      <w:rFonts w:eastAsia="Cambria"/>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DB67EE" w14:textId="77777777" w:rsidR="00FC516E" w:rsidRDefault="0031407B">
                  <w:pPr>
                    <w:spacing w:after="0" w:line="240" w:lineRule="auto"/>
                  </w:pPr>
                  <w:r>
                    <w:rPr>
                      <w:rFonts w:eastAsia="Cambria"/>
                      <w:color w:val="000000"/>
                    </w:rPr>
                    <w:t>odporučenia na zlepšenie, vrátane odborných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2ED64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DF19D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EF21DA" w14:textId="77777777" w:rsidR="00FC516E" w:rsidRDefault="0031407B">
                  <w:pPr>
                    <w:spacing w:after="0" w:line="240" w:lineRule="auto"/>
                  </w:pPr>
                  <w:r>
                    <w:rPr>
                      <w:rFonts w:eastAsia="Cambria"/>
                      <w:b/>
                      <w:color w:val="000000"/>
                    </w:rPr>
                    <w:t xml:space="preserve"> </w:t>
                  </w:r>
                </w:p>
              </w:tc>
            </w:tr>
            <w:tr w:rsidR="00FC516E" w14:paraId="0F09F5D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34AA51" w14:textId="77777777" w:rsidR="00FC516E" w:rsidRDefault="0031407B">
                  <w:pPr>
                    <w:spacing w:after="0" w:line="240" w:lineRule="auto"/>
                    <w:jc w:val="center"/>
                  </w:pPr>
                  <w:r>
                    <w:rPr>
                      <w:rFonts w:eastAsia="Cambria"/>
                      <w:b/>
                      <w:color w:val="000000"/>
                      <w:sz w:val="24"/>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76C09D" w14:textId="77777777" w:rsidR="00FC516E" w:rsidRDefault="0031407B">
                  <w:pPr>
                    <w:spacing w:after="0" w:line="240" w:lineRule="auto"/>
                  </w:pPr>
                  <w:r>
                    <w:rPr>
                      <w:rFonts w:eastAsia="Cambria"/>
                      <w:b/>
                      <w:color w:val="000000"/>
                      <w:sz w:val="24"/>
                    </w:rPr>
                    <w:t>Činnosti preskúmania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C8230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F55F4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55BB94" w14:textId="77777777" w:rsidR="00FC516E" w:rsidRDefault="0031407B">
                  <w:pPr>
                    <w:spacing w:after="0" w:line="240" w:lineRule="auto"/>
                  </w:pPr>
                  <w:r>
                    <w:rPr>
                      <w:rFonts w:eastAsia="Cambria"/>
                      <w:b/>
                      <w:color w:val="000000"/>
                    </w:rPr>
                    <w:t xml:space="preserve"> </w:t>
                  </w:r>
                </w:p>
              </w:tc>
            </w:tr>
            <w:tr w:rsidR="00FC516E" w14:paraId="0FE18BD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29AB47" w14:textId="77777777" w:rsidR="00FC516E" w:rsidRDefault="0031407B">
                  <w:pPr>
                    <w:spacing w:after="0" w:line="240" w:lineRule="auto"/>
                    <w:jc w:val="center"/>
                  </w:pPr>
                  <w:r>
                    <w:rPr>
                      <w:rFonts w:eastAsia="Cambria"/>
                      <w:b/>
                      <w:color w:val="000000"/>
                      <w:sz w:val="16"/>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9C78AB" w14:textId="77777777" w:rsidR="00FC516E" w:rsidRDefault="0031407B">
                  <w:pPr>
                    <w:spacing w:after="0" w:line="240" w:lineRule="auto"/>
                  </w:pPr>
                  <w:r>
                    <w:rPr>
                      <w:rFonts w:eastAsia="Cambria"/>
                      <w:color w:val="000000"/>
                    </w:rPr>
                    <w:t>Analyzuje preskúmanie vstupné informácie z hľadiska príčin nezhôd, trendov a spôsobov, ktoré indikujú procesné problémy?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CE029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6968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0A7970" w14:textId="77777777" w:rsidR="00FC516E" w:rsidRDefault="0031407B">
                  <w:pPr>
                    <w:spacing w:after="0" w:line="240" w:lineRule="auto"/>
                  </w:pPr>
                  <w:r>
                    <w:rPr>
                      <w:rFonts w:eastAsia="Cambria"/>
                      <w:b/>
                      <w:color w:val="000000"/>
                    </w:rPr>
                    <w:t xml:space="preserve"> </w:t>
                  </w:r>
                </w:p>
              </w:tc>
            </w:tr>
            <w:tr w:rsidR="00FC516E" w14:paraId="50766C55"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BE7BE3" w14:textId="77777777" w:rsidR="00FC516E" w:rsidRDefault="0031407B">
                  <w:pPr>
                    <w:spacing w:after="0" w:line="240" w:lineRule="auto"/>
                    <w:jc w:val="center"/>
                  </w:pPr>
                  <w:r>
                    <w:rPr>
                      <w:rFonts w:eastAsia="Cambria"/>
                      <w:b/>
                      <w:color w:val="000000"/>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A3A9ED" w14:textId="77777777" w:rsidR="00FC516E" w:rsidRDefault="0031407B">
                  <w:pPr>
                    <w:spacing w:after="0" w:line="240" w:lineRule="auto"/>
                  </w:pPr>
                  <w:r>
                    <w:rPr>
                      <w:rFonts w:eastAsia="Cambria"/>
                      <w:color w:val="000000"/>
                    </w:rPr>
                    <w:t>Obsahuje toto preskúmanie posúdenie možností na zlepšenie a nutnosť zmien v systéme manažérstva vrátane politiky a cieľov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BAC99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5175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2ED9B94" w14:textId="77777777" w:rsidR="00FC516E" w:rsidRDefault="0031407B">
                  <w:pPr>
                    <w:spacing w:after="0" w:line="240" w:lineRule="auto"/>
                  </w:pPr>
                  <w:r>
                    <w:rPr>
                      <w:rFonts w:eastAsia="Cambria"/>
                      <w:b/>
                      <w:color w:val="000000"/>
                    </w:rPr>
                    <w:t xml:space="preserve"> </w:t>
                  </w:r>
                </w:p>
              </w:tc>
            </w:tr>
            <w:tr w:rsidR="00FC516E" w14:paraId="7A54EDF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26E479" w14:textId="77777777" w:rsidR="00FC516E" w:rsidRDefault="0031407B">
                  <w:pPr>
                    <w:spacing w:after="0" w:line="240" w:lineRule="auto"/>
                    <w:jc w:val="center"/>
                  </w:pPr>
                  <w:r>
                    <w:rPr>
                      <w:rFonts w:eastAsia="Cambria"/>
                      <w:b/>
                      <w:color w:val="000000"/>
                    </w:rPr>
                    <w:t>4.15.3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17EFDD" w14:textId="77777777" w:rsidR="00FC516E" w:rsidRDefault="0031407B">
                  <w:pPr>
                    <w:spacing w:after="0" w:line="240" w:lineRule="auto"/>
                  </w:pPr>
                  <w:r>
                    <w:rPr>
                      <w:rFonts w:eastAsia="Cambria"/>
                      <w:color w:val="000000"/>
                    </w:rPr>
                    <w:t>Hodnotí sa kvalita a vhodnosť príspevku laboratória k starostlivosti o pacienta v najvyššej možnej miere objektívne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59DF6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D596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BB811B" w14:textId="77777777" w:rsidR="00FC516E" w:rsidRDefault="0031407B">
                  <w:pPr>
                    <w:spacing w:after="0" w:line="240" w:lineRule="auto"/>
                  </w:pPr>
                  <w:r>
                    <w:rPr>
                      <w:rFonts w:eastAsia="Cambria"/>
                      <w:b/>
                      <w:color w:val="000000"/>
                    </w:rPr>
                    <w:t xml:space="preserve"> </w:t>
                  </w:r>
                </w:p>
              </w:tc>
            </w:tr>
            <w:tr w:rsidR="00FC516E" w14:paraId="185FDE03"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39A14E" w14:textId="77777777" w:rsidR="00FC516E" w:rsidRDefault="0031407B">
                  <w:pPr>
                    <w:spacing w:after="0" w:line="240" w:lineRule="auto"/>
                    <w:jc w:val="center"/>
                  </w:pPr>
                  <w:r>
                    <w:rPr>
                      <w:rFonts w:eastAsia="Cambria"/>
                      <w:b/>
                      <w:color w:val="000000"/>
                      <w:sz w:val="24"/>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EDE3F5" w14:textId="77777777" w:rsidR="00FC516E" w:rsidRDefault="0031407B">
                  <w:pPr>
                    <w:spacing w:after="0" w:line="240" w:lineRule="auto"/>
                  </w:pPr>
                  <w:r>
                    <w:rPr>
                      <w:rFonts w:eastAsia="Cambria"/>
                      <w:b/>
                      <w:color w:val="000000"/>
                      <w:sz w:val="24"/>
                    </w:rPr>
                    <w:t>Výstupy z preskúmania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4F17CE"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0FF9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6A482E" w14:textId="77777777" w:rsidR="00FC516E" w:rsidRDefault="0031407B">
                  <w:pPr>
                    <w:spacing w:after="0" w:line="240" w:lineRule="auto"/>
                  </w:pPr>
                  <w:r>
                    <w:rPr>
                      <w:rFonts w:eastAsia="Cambria"/>
                      <w:b/>
                      <w:color w:val="000000"/>
                    </w:rPr>
                    <w:t xml:space="preserve"> </w:t>
                  </w:r>
                </w:p>
              </w:tc>
            </w:tr>
            <w:tr w:rsidR="00FC516E" w14:paraId="29135E57"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D4CFA4" w14:textId="77777777" w:rsidR="00FC516E" w:rsidRDefault="0031407B">
                  <w:pPr>
                    <w:spacing w:after="0" w:line="240" w:lineRule="auto"/>
                    <w:jc w:val="center"/>
                  </w:pPr>
                  <w:r>
                    <w:rPr>
                      <w:rFonts w:eastAsia="Cambria"/>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2E830B" w14:textId="77777777" w:rsidR="00FC516E" w:rsidRDefault="0031407B">
                  <w:pPr>
                    <w:spacing w:after="0" w:line="240" w:lineRule="auto"/>
                  </w:pPr>
                  <w:r>
                    <w:rPr>
                      <w:rFonts w:eastAsia="Cambria"/>
                      <w:color w:val="000000"/>
                    </w:rPr>
                    <w:t>Sú zahrnuté výstupy z preskúmania manažmentom do záznamu, v ktorom bude dokumentované každé vykonané rozhodnutie a činnosti, prijaté počas preskúmania manažmentom, týkajúce sa: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62D3D"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25AE4"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C5E5F3" w14:textId="77777777" w:rsidR="00FC516E" w:rsidRDefault="0031407B">
                  <w:pPr>
                    <w:spacing w:after="0" w:line="240" w:lineRule="auto"/>
                  </w:pPr>
                  <w:r>
                    <w:rPr>
                      <w:rFonts w:eastAsia="Cambria"/>
                      <w:b/>
                      <w:color w:val="000000"/>
                    </w:rPr>
                    <w:t xml:space="preserve"> </w:t>
                  </w:r>
                </w:p>
              </w:tc>
            </w:tr>
            <w:tr w:rsidR="00FC516E" w14:paraId="15D3A93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16F8E2"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56E8AA" w14:textId="77777777" w:rsidR="00FC516E" w:rsidRDefault="0031407B">
                  <w:pPr>
                    <w:spacing w:after="0" w:line="240" w:lineRule="auto"/>
                  </w:pPr>
                  <w:r>
                    <w:rPr>
                      <w:rFonts w:eastAsia="Cambria"/>
                      <w:color w:val="000000"/>
                    </w:rPr>
                    <w:t>zlepšenia účinnosti systému manažérstva a jeho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8B78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63E0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55F638" w14:textId="77777777" w:rsidR="00FC516E" w:rsidRDefault="0031407B">
                  <w:pPr>
                    <w:spacing w:after="0" w:line="240" w:lineRule="auto"/>
                  </w:pPr>
                  <w:r>
                    <w:rPr>
                      <w:rFonts w:eastAsia="Cambria"/>
                      <w:b/>
                      <w:color w:val="000000"/>
                    </w:rPr>
                    <w:t xml:space="preserve"> </w:t>
                  </w:r>
                </w:p>
              </w:tc>
            </w:tr>
            <w:tr w:rsidR="00FC516E" w14:paraId="454F569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0FB251"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38B9A0" w14:textId="77777777" w:rsidR="00FC516E" w:rsidRDefault="0031407B">
                  <w:pPr>
                    <w:spacing w:after="0" w:line="240" w:lineRule="auto"/>
                  </w:pPr>
                  <w:r>
                    <w:rPr>
                      <w:rFonts w:eastAsia="Cambria"/>
                      <w:color w:val="000000"/>
                    </w:rPr>
                    <w:t>zlepšenie služieb pre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35EDB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EC6C7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0A619B" w14:textId="77777777" w:rsidR="00FC516E" w:rsidRDefault="0031407B">
                  <w:pPr>
                    <w:spacing w:after="0" w:line="240" w:lineRule="auto"/>
                  </w:pPr>
                  <w:r>
                    <w:rPr>
                      <w:rFonts w:eastAsia="Cambria"/>
                      <w:b/>
                      <w:color w:val="000000"/>
                    </w:rPr>
                    <w:t xml:space="preserve"> </w:t>
                  </w:r>
                </w:p>
              </w:tc>
            </w:tr>
            <w:tr w:rsidR="00FC516E" w14:paraId="6C29A03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BAC70A"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7283BB" w14:textId="77777777" w:rsidR="00FC516E" w:rsidRDefault="0031407B">
                  <w:pPr>
                    <w:spacing w:after="0" w:line="240" w:lineRule="auto"/>
                  </w:pPr>
                  <w:r>
                    <w:rPr>
                      <w:rFonts w:eastAsia="Cambria"/>
                      <w:color w:val="000000"/>
                    </w:rPr>
                    <w:t>potrebných zdrojov?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34602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5942A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5F115B" w14:textId="77777777" w:rsidR="00FC516E" w:rsidRDefault="0031407B">
                  <w:pPr>
                    <w:spacing w:after="0" w:line="240" w:lineRule="auto"/>
                  </w:pPr>
                  <w:r>
                    <w:rPr>
                      <w:rFonts w:eastAsia="Cambria"/>
                      <w:b/>
                      <w:color w:val="000000"/>
                    </w:rPr>
                    <w:t xml:space="preserve"> </w:t>
                  </w:r>
                </w:p>
              </w:tc>
            </w:tr>
            <w:tr w:rsidR="00FC516E" w14:paraId="23998327"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F4DEEA" w14:textId="77777777" w:rsidR="00FC516E" w:rsidRDefault="0031407B">
                  <w:pPr>
                    <w:spacing w:after="0" w:line="240" w:lineRule="auto"/>
                    <w:jc w:val="center"/>
                  </w:pPr>
                  <w:r>
                    <w:rPr>
                      <w:rFonts w:eastAsia="Cambria"/>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1864A4" w14:textId="77777777" w:rsidR="00FC516E" w:rsidRDefault="0031407B">
                  <w:pPr>
                    <w:spacing w:after="0" w:line="240" w:lineRule="auto"/>
                  </w:pPr>
                  <w:r>
                    <w:rPr>
                      <w:rFonts w:eastAsia="Cambria"/>
                      <w:color w:val="000000"/>
                    </w:rPr>
                    <w:t>Zaznamenávajú sa zistenia a činnosti, ktoré sú výsledkom preskúmaní manažmentom; pracovníci laboratória sú o nich informovaní?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9B2C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D70C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CBC036" w14:textId="77777777" w:rsidR="00FC516E" w:rsidRDefault="0031407B">
                  <w:pPr>
                    <w:spacing w:after="0" w:line="240" w:lineRule="auto"/>
                  </w:pPr>
                  <w:r>
                    <w:rPr>
                      <w:rFonts w:eastAsia="Cambria"/>
                      <w:b/>
                      <w:color w:val="000000"/>
                    </w:rPr>
                    <w:t xml:space="preserve"> </w:t>
                  </w:r>
                </w:p>
              </w:tc>
            </w:tr>
            <w:tr w:rsidR="00FC516E" w14:paraId="0ECCD87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493719" w14:textId="77777777" w:rsidR="00FC516E" w:rsidRDefault="0031407B">
                  <w:pPr>
                    <w:spacing w:after="0" w:line="240" w:lineRule="auto"/>
                    <w:jc w:val="center"/>
                  </w:pPr>
                  <w:r>
                    <w:rPr>
                      <w:rFonts w:eastAsia="Cambria"/>
                      <w:b/>
                      <w:color w:val="000000"/>
                    </w:rPr>
                    <w:t>4.15.4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D3ADCF" w14:textId="77777777" w:rsidR="00FC516E" w:rsidRDefault="0031407B">
                  <w:pPr>
                    <w:spacing w:after="0" w:line="240" w:lineRule="auto"/>
                  </w:pPr>
                  <w:r>
                    <w:rPr>
                      <w:rFonts w:eastAsia="Cambria"/>
                      <w:color w:val="000000"/>
                    </w:rPr>
                    <w:t>Zabezpečil manažment laboratória, aby sa činnosti vyplývajúce z preskúmania manažmentom vykonali v určenom čase?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BFB9C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46465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04F236" w14:textId="77777777" w:rsidR="00FC516E" w:rsidRDefault="0031407B">
                  <w:pPr>
                    <w:spacing w:after="0" w:line="240" w:lineRule="auto"/>
                  </w:pPr>
                  <w:r>
                    <w:rPr>
                      <w:rFonts w:eastAsia="Cambria"/>
                      <w:b/>
                      <w:color w:val="000000"/>
                    </w:rPr>
                    <w:t xml:space="preserve"> </w:t>
                  </w:r>
                </w:p>
              </w:tc>
            </w:tr>
            <w:tr w:rsidR="0031407B" w14:paraId="14AE807F" w14:textId="77777777" w:rsidTr="0031407B">
              <w:trPr>
                <w:trHeight w:val="862"/>
              </w:trPr>
              <w:tc>
                <w:tcPr>
                  <w:tcW w:w="1387" w:type="dxa"/>
                  <w:gridSpan w:val="5"/>
                  <w:tcBorders>
                    <w:top w:val="nil"/>
                    <w:left w:val="nil"/>
                    <w:bottom w:val="nil"/>
                    <w:right w:val="nil"/>
                  </w:tcBorders>
                  <w:tcMar>
                    <w:top w:w="39" w:type="dxa"/>
                    <w:left w:w="39" w:type="dxa"/>
                    <w:bottom w:w="39" w:type="dxa"/>
                    <w:right w:w="39" w:type="dxa"/>
                  </w:tcMar>
                  <w:vAlign w:val="bottom"/>
                </w:tcPr>
                <w:p w14:paraId="6398EE59" w14:textId="77777777" w:rsidR="00FC516E" w:rsidRDefault="0031407B">
                  <w:pPr>
                    <w:spacing w:after="0" w:line="240" w:lineRule="auto"/>
                    <w:jc w:val="center"/>
                  </w:pPr>
                  <w:r>
                    <w:rPr>
                      <w:rFonts w:eastAsia="Cambria"/>
                      <w:b/>
                      <w:color w:val="000000"/>
                      <w:sz w:val="28"/>
                    </w:rPr>
                    <w:t>5. Odborné požiadavky</w:t>
                  </w:r>
                </w:p>
              </w:tc>
            </w:tr>
            <w:tr w:rsidR="00FC516E" w14:paraId="6B6810C8"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844415" w14:textId="77777777" w:rsidR="00FC516E" w:rsidRDefault="0031407B">
                  <w:pPr>
                    <w:spacing w:after="0" w:line="240" w:lineRule="auto"/>
                    <w:jc w:val="center"/>
                  </w:pPr>
                  <w:r>
                    <w:rPr>
                      <w:rFonts w:eastAsia="Cambria"/>
                      <w:b/>
                      <w:color w:val="000000"/>
                      <w:sz w:val="28"/>
                    </w:rPr>
                    <w:t>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49918" w14:textId="77777777" w:rsidR="00FC516E" w:rsidRDefault="0031407B">
                  <w:pPr>
                    <w:spacing w:after="0" w:line="240" w:lineRule="auto"/>
                  </w:pPr>
                  <w:r>
                    <w:rPr>
                      <w:rFonts w:eastAsia="Cambria"/>
                      <w:b/>
                      <w:color w:val="000000"/>
                      <w:sz w:val="28"/>
                    </w:rPr>
                    <w:t>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E201CB"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6B7495" w14:textId="77777777" w:rsidR="00FC516E" w:rsidRDefault="0031407B">
                  <w:pPr>
                    <w:spacing w:after="0" w:line="240" w:lineRule="auto"/>
                    <w:jc w:val="center"/>
                  </w:pPr>
                  <w:r>
                    <w:rPr>
                      <w:rFonts w:eastAsia="Cambria"/>
                      <w:b/>
                      <w:color w:val="000000"/>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643593" w14:textId="77777777" w:rsidR="00FC516E" w:rsidRDefault="0031407B">
                  <w:pPr>
                    <w:spacing w:after="0" w:line="240" w:lineRule="auto"/>
                    <w:jc w:val="center"/>
                  </w:pPr>
                  <w:r>
                    <w:rPr>
                      <w:rFonts w:eastAsia="Cambria"/>
                      <w:b/>
                      <w:color w:val="000000"/>
                    </w:rPr>
                    <w:t>Poznámka */</w:t>
                  </w:r>
                </w:p>
              </w:tc>
            </w:tr>
            <w:tr w:rsidR="00FC516E" w14:paraId="77C4B3AD"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58B455" w14:textId="77777777" w:rsidR="00FC516E" w:rsidRDefault="0031407B">
                  <w:pPr>
                    <w:spacing w:after="0" w:line="240" w:lineRule="auto"/>
                    <w:jc w:val="center"/>
                  </w:pPr>
                  <w:r>
                    <w:rPr>
                      <w:rFonts w:eastAsia="Cambria"/>
                      <w:b/>
                      <w:color w:val="000000"/>
                      <w:sz w:val="16"/>
                    </w:rPr>
                    <w:t>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0AD51A" w14:textId="77777777" w:rsidR="00FC516E" w:rsidRDefault="0031407B">
                  <w:pPr>
                    <w:spacing w:after="0" w:line="240" w:lineRule="auto"/>
                  </w:pPr>
                  <w:r>
                    <w:rPr>
                      <w:rFonts w:eastAsia="Cambria"/>
                      <w:color w:val="000000"/>
                    </w:rPr>
                    <w:t>Má laboratórium dokumentovaný postup na personálny manažment a udržiava záznamy o všetkých pracovníkoch dokazujúce zhodu s požiadavkami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E376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C19A3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469B67" w14:textId="77777777" w:rsidR="00FC516E" w:rsidRDefault="0031407B">
                  <w:pPr>
                    <w:spacing w:after="0" w:line="240" w:lineRule="auto"/>
                  </w:pPr>
                  <w:r>
                    <w:rPr>
                      <w:rFonts w:eastAsia="Cambria"/>
                      <w:b/>
                      <w:color w:val="000000"/>
                    </w:rPr>
                    <w:t xml:space="preserve"> </w:t>
                  </w:r>
                </w:p>
              </w:tc>
            </w:tr>
            <w:tr w:rsidR="00FC516E" w14:paraId="43B03F39"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2DFE51" w14:textId="77777777" w:rsidR="00FC516E" w:rsidRDefault="0031407B">
                  <w:pPr>
                    <w:spacing w:after="0" w:line="240" w:lineRule="auto"/>
                    <w:jc w:val="center"/>
                  </w:pPr>
                  <w:r>
                    <w:rPr>
                      <w:rFonts w:eastAsia="Cambria"/>
                      <w:b/>
                      <w:color w:val="000000"/>
                      <w:sz w:val="24"/>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8236AE" w14:textId="77777777" w:rsidR="00FC516E" w:rsidRDefault="0031407B">
                  <w:pPr>
                    <w:spacing w:after="0" w:line="240" w:lineRule="auto"/>
                  </w:pPr>
                  <w:r>
                    <w:rPr>
                      <w:rFonts w:eastAsia="Cambria"/>
                      <w:b/>
                      <w:color w:val="000000"/>
                      <w:sz w:val="24"/>
                    </w:rPr>
                    <w:t>Kvalifikácia pracovníkov</w:t>
                  </w:r>
                  <w:r>
                    <w:rPr>
                      <w:rFonts w:eastAsia="Cambria"/>
                      <w:color w:val="000000"/>
                      <w:sz w:val="24"/>
                    </w:rPr>
                    <w:t>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786F1B"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4B13A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F3D09DD" w14:textId="77777777" w:rsidR="00FC516E" w:rsidRDefault="0031407B">
                  <w:pPr>
                    <w:spacing w:after="0" w:line="240" w:lineRule="auto"/>
                  </w:pPr>
                  <w:r>
                    <w:rPr>
                      <w:rFonts w:eastAsia="Cambria"/>
                      <w:b/>
                      <w:color w:val="000000"/>
                    </w:rPr>
                    <w:t xml:space="preserve"> </w:t>
                  </w:r>
                </w:p>
              </w:tc>
            </w:tr>
            <w:tr w:rsidR="00FC516E" w14:paraId="319804B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7642AD" w14:textId="77777777" w:rsidR="00FC516E" w:rsidRDefault="0031407B">
                  <w:pPr>
                    <w:spacing w:after="0" w:line="240" w:lineRule="auto"/>
                    <w:jc w:val="center"/>
                  </w:pPr>
                  <w:r>
                    <w:rPr>
                      <w:rFonts w:eastAsia="Cambria"/>
                      <w:b/>
                      <w:color w:val="000000"/>
                      <w:sz w:val="16"/>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E8BFF0" w14:textId="77777777" w:rsidR="00FC516E" w:rsidRDefault="0031407B">
                  <w:pPr>
                    <w:spacing w:after="0" w:line="240" w:lineRule="auto"/>
                  </w:pPr>
                  <w:r>
                    <w:rPr>
                      <w:rFonts w:eastAsia="Cambria"/>
                      <w:color w:val="000000"/>
                    </w:rPr>
                    <w:t>Dokumentuje manažment laboratória pre každú pozíciu kvalifikáciu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1832E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65A42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575D03" w14:textId="77777777" w:rsidR="00FC516E" w:rsidRDefault="0031407B">
                  <w:pPr>
                    <w:spacing w:after="0" w:line="240" w:lineRule="auto"/>
                  </w:pPr>
                  <w:r>
                    <w:rPr>
                      <w:rFonts w:eastAsia="Cambria"/>
                      <w:b/>
                      <w:color w:val="000000"/>
                    </w:rPr>
                    <w:t xml:space="preserve"> </w:t>
                  </w:r>
                </w:p>
              </w:tc>
            </w:tr>
            <w:tr w:rsidR="00FC516E" w14:paraId="6A0CBCBE"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F8FAE1" w14:textId="77777777" w:rsidR="00FC516E" w:rsidRDefault="0031407B">
                  <w:pPr>
                    <w:spacing w:after="0" w:line="240" w:lineRule="auto"/>
                    <w:jc w:val="center"/>
                  </w:pPr>
                  <w:r>
                    <w:rPr>
                      <w:rFonts w:eastAsia="Cambria"/>
                      <w:b/>
                      <w:color w:val="000000"/>
                      <w:sz w:val="16"/>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D57E3" w14:textId="77777777" w:rsidR="00FC516E" w:rsidRDefault="0031407B">
                  <w:pPr>
                    <w:spacing w:after="0" w:line="240" w:lineRule="auto"/>
                  </w:pPr>
                  <w:r>
                    <w:rPr>
                      <w:rFonts w:eastAsia="Cambria"/>
                      <w:color w:val="000000"/>
                    </w:rPr>
                    <w:t>Odzrkadľuje kvalifikácia pracovníka vhodné vzdelanie, školenie, skúsenosti a preukázané požadované zručnosti a je vhodná pre vykonávanú činnosť?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18A9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8F794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2CAD9A" w14:textId="77777777" w:rsidR="00FC516E" w:rsidRDefault="0031407B">
                  <w:pPr>
                    <w:spacing w:after="0" w:line="240" w:lineRule="auto"/>
                  </w:pPr>
                  <w:r>
                    <w:rPr>
                      <w:rFonts w:eastAsia="Cambria"/>
                      <w:b/>
                      <w:color w:val="000000"/>
                    </w:rPr>
                    <w:t xml:space="preserve"> </w:t>
                  </w:r>
                </w:p>
              </w:tc>
            </w:tr>
            <w:tr w:rsidR="00FC516E" w14:paraId="6E290D1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B1B006" w14:textId="77777777" w:rsidR="00FC516E" w:rsidRDefault="0031407B">
                  <w:pPr>
                    <w:spacing w:after="0" w:line="240" w:lineRule="auto"/>
                    <w:jc w:val="center"/>
                  </w:pPr>
                  <w:r>
                    <w:rPr>
                      <w:rFonts w:eastAsia="Cambria"/>
                      <w:b/>
                      <w:color w:val="000000"/>
                      <w:sz w:val="16"/>
                    </w:rPr>
                    <w:t>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BA9858" w14:textId="77777777" w:rsidR="00FC516E" w:rsidRDefault="0031407B">
                  <w:pPr>
                    <w:spacing w:after="0" w:line="240" w:lineRule="auto"/>
                  </w:pPr>
                  <w:r>
                    <w:rPr>
                      <w:rFonts w:eastAsia="Cambria"/>
                      <w:color w:val="000000"/>
                    </w:rPr>
                    <w:t>Pracovníci, ktorí robia na základe vyšetrení posudky, majú primerané teoretické a praktické vedomosti ako aj aktuálne skúsenosti.?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732A5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CBC5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4293B3" w14:textId="77777777" w:rsidR="00FC516E" w:rsidRDefault="0031407B">
                  <w:pPr>
                    <w:spacing w:after="0" w:line="240" w:lineRule="auto"/>
                  </w:pPr>
                  <w:r>
                    <w:rPr>
                      <w:rFonts w:eastAsia="Cambria"/>
                      <w:b/>
                      <w:color w:val="000000"/>
                    </w:rPr>
                    <w:t xml:space="preserve"> </w:t>
                  </w:r>
                </w:p>
              </w:tc>
            </w:tr>
            <w:tr w:rsidR="00FC516E" w14:paraId="4304CB06"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E948F6" w14:textId="77777777" w:rsidR="00FC516E" w:rsidRDefault="0031407B">
                  <w:pPr>
                    <w:spacing w:after="0" w:line="240" w:lineRule="auto"/>
                    <w:jc w:val="center"/>
                  </w:pPr>
                  <w:r>
                    <w:rPr>
                      <w:rFonts w:eastAsia="Cambria"/>
                      <w:b/>
                      <w:color w:val="000000"/>
                      <w:sz w:val="24"/>
                    </w:rPr>
                    <w:t>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A0D206" w14:textId="77777777" w:rsidR="00FC516E" w:rsidRDefault="0031407B">
                  <w:pPr>
                    <w:spacing w:after="0" w:line="240" w:lineRule="auto"/>
                  </w:pPr>
                  <w:r>
                    <w:rPr>
                      <w:rFonts w:eastAsia="Cambria"/>
                      <w:b/>
                      <w:color w:val="000000"/>
                      <w:sz w:val="24"/>
                    </w:rPr>
                    <w:t>Opisy pracovnej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A5DCB0"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1021B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EADBF2" w14:textId="77777777" w:rsidR="00FC516E" w:rsidRDefault="0031407B">
                  <w:pPr>
                    <w:spacing w:after="0" w:line="240" w:lineRule="auto"/>
                  </w:pPr>
                  <w:r>
                    <w:rPr>
                      <w:rFonts w:eastAsia="Cambria"/>
                      <w:b/>
                      <w:color w:val="000000"/>
                    </w:rPr>
                    <w:t xml:space="preserve"> </w:t>
                  </w:r>
                </w:p>
              </w:tc>
            </w:tr>
            <w:tr w:rsidR="00FC516E" w14:paraId="150F386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ED859D" w14:textId="77777777" w:rsidR="00FC516E" w:rsidRDefault="0031407B">
                  <w:pPr>
                    <w:spacing w:after="0" w:line="240" w:lineRule="auto"/>
                    <w:jc w:val="center"/>
                  </w:pPr>
                  <w:r>
                    <w:rPr>
                      <w:rFonts w:eastAsia="Cambria"/>
                      <w:b/>
                      <w:color w:val="000000"/>
                      <w:sz w:val="16"/>
                    </w:rPr>
                    <w:t>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2BA91C" w14:textId="77777777" w:rsidR="00FC516E" w:rsidRDefault="0031407B">
                  <w:pPr>
                    <w:spacing w:after="0" w:line="240" w:lineRule="auto"/>
                  </w:pPr>
                  <w:r>
                    <w:rPr>
                      <w:rFonts w:eastAsia="Cambria"/>
                      <w:color w:val="000000"/>
                    </w:rPr>
                    <w:t>Má laboratórium opisy pracovnej činnosti, ktoré opisujú zodpovednosti, oprávnenia a úlohy pre všetkých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035F2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67308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BE0D41" w14:textId="77777777" w:rsidR="00FC516E" w:rsidRDefault="0031407B">
                  <w:pPr>
                    <w:spacing w:after="0" w:line="240" w:lineRule="auto"/>
                  </w:pPr>
                  <w:r>
                    <w:rPr>
                      <w:rFonts w:eastAsia="Cambria"/>
                      <w:b/>
                      <w:color w:val="000000"/>
                    </w:rPr>
                    <w:t xml:space="preserve"> </w:t>
                  </w:r>
                </w:p>
              </w:tc>
            </w:tr>
            <w:tr w:rsidR="00FC516E" w14:paraId="12EF31F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38D54" w14:textId="77777777" w:rsidR="00FC516E" w:rsidRDefault="0031407B">
                  <w:pPr>
                    <w:spacing w:after="0" w:line="240" w:lineRule="auto"/>
                    <w:jc w:val="center"/>
                  </w:pPr>
                  <w:r>
                    <w:rPr>
                      <w:rFonts w:eastAsia="Cambria"/>
                      <w:b/>
                      <w:color w:val="000000"/>
                      <w:sz w:val="24"/>
                    </w:rPr>
                    <w:t>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81950D" w14:textId="77777777" w:rsidR="00FC516E" w:rsidRDefault="0031407B">
                  <w:pPr>
                    <w:spacing w:after="0" w:line="240" w:lineRule="auto"/>
                  </w:pPr>
                  <w:r>
                    <w:rPr>
                      <w:rFonts w:eastAsia="Cambria"/>
                      <w:b/>
                      <w:color w:val="000000"/>
                      <w:sz w:val="24"/>
                    </w:rPr>
                    <w:t>Uvedenie pracovníkov do prostredia organizácie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3FDCC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59BF4"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3CBB6D" w14:textId="77777777" w:rsidR="00FC516E" w:rsidRDefault="0031407B">
                  <w:pPr>
                    <w:spacing w:after="0" w:line="240" w:lineRule="auto"/>
                  </w:pPr>
                  <w:r>
                    <w:rPr>
                      <w:rFonts w:eastAsia="Cambria"/>
                      <w:b/>
                      <w:color w:val="000000"/>
                    </w:rPr>
                    <w:t xml:space="preserve"> </w:t>
                  </w:r>
                </w:p>
              </w:tc>
            </w:tr>
            <w:tr w:rsidR="00FC516E" w14:paraId="60D889E6" w14:textId="77777777">
              <w:trPr>
                <w:trHeight w:val="13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DBE9A" w14:textId="77777777" w:rsidR="00FC516E" w:rsidRDefault="0031407B">
                  <w:pPr>
                    <w:spacing w:after="0" w:line="240" w:lineRule="auto"/>
                    <w:jc w:val="center"/>
                  </w:pPr>
                  <w:r>
                    <w:rPr>
                      <w:rFonts w:eastAsia="Cambria"/>
                      <w:b/>
                      <w:color w:val="000000"/>
                      <w:sz w:val="16"/>
                    </w:rPr>
                    <w:lastRenderedPageBreak/>
                    <w:t>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61847" w14:textId="77777777" w:rsidR="00FC516E" w:rsidRDefault="0031407B">
                  <w:pPr>
                    <w:spacing w:after="0" w:line="240" w:lineRule="auto"/>
                  </w:pPr>
                  <w:r>
                    <w:rPr>
                      <w:rFonts w:eastAsia="Cambria"/>
                      <w:color w:val="000000"/>
                    </w:rPr>
                    <w:t>Má laboratórium postup na oboznámenie nových pracovníkov s organizáciou, oddelením alebo priestorom, v ktorom bude osoba pracovať, s terminológiou a s pracovnými podmienkami, so sociálnymi zariadeniami pre pracovníkov, s požiadavkami na zdravotný stav a bezpečnosť (vrátane prípadu požiaru a stavu pohotovosti) ako aj s pracovnou zdravotnou službou?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BE18D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CC8B3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046D0E" w14:textId="77777777" w:rsidR="00FC516E" w:rsidRDefault="0031407B">
                  <w:pPr>
                    <w:spacing w:after="0" w:line="240" w:lineRule="auto"/>
                  </w:pPr>
                  <w:r>
                    <w:rPr>
                      <w:rFonts w:eastAsia="Cambria"/>
                      <w:b/>
                      <w:color w:val="000000"/>
                    </w:rPr>
                    <w:t xml:space="preserve"> </w:t>
                  </w:r>
                </w:p>
              </w:tc>
            </w:tr>
            <w:tr w:rsidR="00FC516E" w14:paraId="2C385E5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2F3842" w14:textId="77777777" w:rsidR="00FC516E" w:rsidRDefault="0031407B">
                  <w:pPr>
                    <w:spacing w:after="0" w:line="240" w:lineRule="auto"/>
                    <w:jc w:val="center"/>
                  </w:pPr>
                  <w:r>
                    <w:rPr>
                      <w:rFonts w:eastAsia="Cambria"/>
                      <w:b/>
                      <w:color w:val="000000"/>
                      <w:sz w:val="24"/>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8E37E9" w14:textId="77777777" w:rsidR="00FC516E" w:rsidRDefault="0031407B">
                  <w:pPr>
                    <w:spacing w:after="0" w:line="240" w:lineRule="auto"/>
                  </w:pPr>
                  <w:r>
                    <w:rPr>
                      <w:rFonts w:eastAsia="Cambria"/>
                      <w:b/>
                      <w:color w:val="000000"/>
                      <w:sz w:val="24"/>
                    </w:rPr>
                    <w:t>Školenie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03A9E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9EEF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7150E0" w14:textId="77777777" w:rsidR="00FC516E" w:rsidRDefault="0031407B">
                  <w:pPr>
                    <w:spacing w:after="0" w:line="240" w:lineRule="auto"/>
                  </w:pPr>
                  <w:r>
                    <w:rPr>
                      <w:rFonts w:eastAsia="Cambria"/>
                      <w:b/>
                      <w:color w:val="000000"/>
                    </w:rPr>
                    <w:t xml:space="preserve"> </w:t>
                  </w:r>
                </w:p>
              </w:tc>
            </w:tr>
            <w:tr w:rsidR="00FC516E" w14:paraId="1ED1D38A"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891072" w14:textId="77777777" w:rsidR="00FC516E" w:rsidRDefault="0031407B">
                  <w:pPr>
                    <w:spacing w:after="0" w:line="240" w:lineRule="auto"/>
                    <w:jc w:val="center"/>
                  </w:pPr>
                  <w:r>
                    <w:rPr>
                      <w:rFonts w:eastAsia="Cambria"/>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8A626" w14:textId="77777777" w:rsidR="00FC516E" w:rsidRDefault="0031407B">
                  <w:pPr>
                    <w:spacing w:after="0" w:line="240" w:lineRule="auto"/>
                  </w:pPr>
                  <w:r>
                    <w:rPr>
                      <w:rFonts w:eastAsia="Cambria"/>
                      <w:color w:val="000000"/>
                    </w:rPr>
                    <w:t>Poskytuje laboratórium školenie všetkým pracovníkom zamerané na nasledujúce oblasti: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1AFD9D"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0228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CB9CBF2" w14:textId="77777777" w:rsidR="00FC516E" w:rsidRDefault="0031407B">
                  <w:pPr>
                    <w:spacing w:after="0" w:line="240" w:lineRule="auto"/>
                  </w:pPr>
                  <w:r>
                    <w:rPr>
                      <w:rFonts w:eastAsia="Cambria"/>
                      <w:b/>
                      <w:color w:val="000000"/>
                    </w:rPr>
                    <w:t xml:space="preserve"> </w:t>
                  </w:r>
                </w:p>
              </w:tc>
            </w:tr>
            <w:tr w:rsidR="00FC516E" w14:paraId="7FDA1E6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AD19B0"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F7CDB" w14:textId="77777777" w:rsidR="00FC516E" w:rsidRDefault="0031407B">
                  <w:pPr>
                    <w:spacing w:after="0" w:line="240" w:lineRule="auto"/>
                  </w:pPr>
                  <w:r>
                    <w:rPr>
                      <w:rFonts w:eastAsia="Cambria"/>
                      <w:color w:val="000000"/>
                    </w:rPr>
                    <w:t>systém manažérstva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25CA9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D974B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35E9DD8" w14:textId="77777777" w:rsidR="00FC516E" w:rsidRDefault="0031407B">
                  <w:pPr>
                    <w:spacing w:after="0" w:line="240" w:lineRule="auto"/>
                  </w:pPr>
                  <w:r>
                    <w:rPr>
                      <w:rFonts w:eastAsia="Cambria"/>
                      <w:b/>
                      <w:color w:val="000000"/>
                    </w:rPr>
                    <w:t xml:space="preserve"> </w:t>
                  </w:r>
                </w:p>
              </w:tc>
            </w:tr>
            <w:tr w:rsidR="00FC516E" w14:paraId="56C5214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CCC1A2"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2D65DA" w14:textId="77777777" w:rsidR="00FC516E" w:rsidRDefault="0031407B">
                  <w:pPr>
                    <w:spacing w:after="0" w:line="240" w:lineRule="auto"/>
                  </w:pPr>
                  <w:r>
                    <w:rPr>
                      <w:rFonts w:eastAsia="Cambria"/>
                      <w:color w:val="000000"/>
                    </w:rPr>
                    <w:t>určené pracovné procesy a postupy?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A93BB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653F1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9330EA2" w14:textId="77777777" w:rsidR="00FC516E" w:rsidRDefault="0031407B">
                  <w:pPr>
                    <w:spacing w:after="0" w:line="240" w:lineRule="auto"/>
                  </w:pPr>
                  <w:r>
                    <w:rPr>
                      <w:rFonts w:eastAsia="Cambria"/>
                      <w:b/>
                      <w:color w:val="000000"/>
                    </w:rPr>
                    <w:t xml:space="preserve"> </w:t>
                  </w:r>
                </w:p>
              </w:tc>
            </w:tr>
            <w:tr w:rsidR="00FC516E" w14:paraId="564B835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99DAF5"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1DE1E" w14:textId="77777777" w:rsidR="00FC516E" w:rsidRDefault="0031407B">
                  <w:pPr>
                    <w:spacing w:after="0" w:line="240" w:lineRule="auto"/>
                  </w:pPr>
                  <w:r>
                    <w:rPr>
                      <w:rFonts w:eastAsia="Cambria"/>
                      <w:color w:val="000000"/>
                    </w:rPr>
                    <w:t>laboratórny informačný systém?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62FB1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690A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28D3A0" w14:textId="77777777" w:rsidR="00FC516E" w:rsidRDefault="0031407B">
                  <w:pPr>
                    <w:spacing w:after="0" w:line="240" w:lineRule="auto"/>
                  </w:pPr>
                  <w:r>
                    <w:rPr>
                      <w:rFonts w:eastAsia="Cambria"/>
                      <w:b/>
                      <w:color w:val="000000"/>
                    </w:rPr>
                    <w:t xml:space="preserve"> </w:t>
                  </w:r>
                </w:p>
              </w:tc>
            </w:tr>
            <w:tr w:rsidR="00FC516E" w14:paraId="7C81CBAA"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FB18EB"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F7C790" w14:textId="77777777" w:rsidR="00FC516E" w:rsidRDefault="0031407B">
                  <w:pPr>
                    <w:spacing w:after="0" w:line="240" w:lineRule="auto"/>
                  </w:pPr>
                  <w:r>
                    <w:rPr>
                      <w:rFonts w:eastAsia="Cambria"/>
                      <w:color w:val="000000"/>
                    </w:rPr>
                    <w:t>Zdravie a bezpečnosť vrátane prevencie alebo vplyvu nepriaznivých incidentov?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AFB12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2B4CA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7297532" w14:textId="77777777" w:rsidR="00FC516E" w:rsidRDefault="0031407B">
                  <w:pPr>
                    <w:spacing w:after="0" w:line="240" w:lineRule="auto"/>
                  </w:pPr>
                  <w:r>
                    <w:rPr>
                      <w:rFonts w:eastAsia="Cambria"/>
                      <w:b/>
                      <w:color w:val="000000"/>
                    </w:rPr>
                    <w:t xml:space="preserve"> </w:t>
                  </w:r>
                </w:p>
              </w:tc>
            </w:tr>
            <w:tr w:rsidR="00FC516E" w14:paraId="49E96DD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F240F"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C70B1F" w14:textId="77777777" w:rsidR="00FC516E" w:rsidRDefault="0031407B">
                  <w:pPr>
                    <w:spacing w:after="0" w:line="240" w:lineRule="auto"/>
                  </w:pPr>
                  <w:r>
                    <w:rPr>
                      <w:rFonts w:eastAsia="Cambria"/>
                      <w:color w:val="000000"/>
                    </w:rPr>
                    <w:t>etika?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027C8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01FD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821195" w14:textId="77777777" w:rsidR="00FC516E" w:rsidRDefault="0031407B">
                  <w:pPr>
                    <w:spacing w:after="0" w:line="240" w:lineRule="auto"/>
                  </w:pPr>
                  <w:r>
                    <w:rPr>
                      <w:rFonts w:eastAsia="Cambria"/>
                      <w:b/>
                      <w:color w:val="000000"/>
                    </w:rPr>
                    <w:t xml:space="preserve"> </w:t>
                  </w:r>
                </w:p>
              </w:tc>
            </w:tr>
            <w:tr w:rsidR="00FC516E" w14:paraId="08CE715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280D2E"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E4E0A" w14:textId="77777777" w:rsidR="00FC516E" w:rsidRDefault="0031407B">
                  <w:pPr>
                    <w:spacing w:after="0" w:line="240" w:lineRule="auto"/>
                  </w:pPr>
                  <w:r>
                    <w:rPr>
                      <w:rFonts w:eastAsia="Cambria"/>
                      <w:color w:val="000000"/>
                    </w:rPr>
                    <w:t>dôvernosť informácií o pacientoch?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54B58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C55C2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6D2919" w14:textId="77777777" w:rsidR="00FC516E" w:rsidRDefault="0031407B">
                  <w:pPr>
                    <w:spacing w:after="0" w:line="240" w:lineRule="auto"/>
                  </w:pPr>
                  <w:r>
                    <w:rPr>
                      <w:rFonts w:eastAsia="Cambria"/>
                      <w:b/>
                      <w:color w:val="000000"/>
                    </w:rPr>
                    <w:t xml:space="preserve"> </w:t>
                  </w:r>
                </w:p>
              </w:tc>
            </w:tr>
            <w:tr w:rsidR="00FC516E" w14:paraId="07974A8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DEAE21" w14:textId="77777777" w:rsidR="00FC516E" w:rsidRDefault="0031407B">
                  <w:pPr>
                    <w:spacing w:after="0" w:line="240" w:lineRule="auto"/>
                    <w:jc w:val="center"/>
                  </w:pPr>
                  <w:r>
                    <w:rPr>
                      <w:rFonts w:eastAsia="Cambria"/>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CB298A" w14:textId="77777777" w:rsidR="00FC516E" w:rsidRDefault="0031407B">
                  <w:pPr>
                    <w:spacing w:after="0" w:line="240" w:lineRule="auto"/>
                  </w:pPr>
                  <w:r>
                    <w:rPr>
                      <w:rFonts w:eastAsia="Cambria"/>
                      <w:color w:val="000000"/>
                    </w:rPr>
                    <w:t>Sú pod dohľadom pracovníci v období, keď sú školení?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056F3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889A3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6925A1A" w14:textId="77777777" w:rsidR="00FC516E" w:rsidRDefault="0031407B">
                  <w:pPr>
                    <w:spacing w:after="0" w:line="240" w:lineRule="auto"/>
                  </w:pPr>
                  <w:r>
                    <w:rPr>
                      <w:rFonts w:eastAsia="Cambria"/>
                      <w:b/>
                      <w:color w:val="000000"/>
                    </w:rPr>
                    <w:t xml:space="preserve"> </w:t>
                  </w:r>
                </w:p>
              </w:tc>
            </w:tr>
            <w:tr w:rsidR="00FC516E" w14:paraId="6BB3184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13B20D" w14:textId="77777777" w:rsidR="00FC516E" w:rsidRDefault="0031407B">
                  <w:pPr>
                    <w:spacing w:after="0" w:line="240" w:lineRule="auto"/>
                    <w:jc w:val="center"/>
                  </w:pPr>
                  <w:r>
                    <w:rPr>
                      <w:rFonts w:eastAsia="Cambria"/>
                      <w:b/>
                      <w:color w:val="000000"/>
                      <w:sz w:val="16"/>
                    </w:rPr>
                    <w:t>5.1.5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A28AB7" w14:textId="77777777" w:rsidR="00FC516E" w:rsidRDefault="0031407B">
                  <w:pPr>
                    <w:spacing w:after="0" w:line="240" w:lineRule="auto"/>
                  </w:pPr>
                  <w:r>
                    <w:rPr>
                      <w:rFonts w:eastAsia="Cambria"/>
                      <w:color w:val="000000"/>
                    </w:rPr>
                    <w:t>Pravidelne sa preskúmava účinnosť postupu školenia?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0813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59388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DA531B" w14:textId="77777777" w:rsidR="00FC516E" w:rsidRDefault="0031407B">
                  <w:pPr>
                    <w:spacing w:after="0" w:line="240" w:lineRule="auto"/>
                  </w:pPr>
                  <w:r>
                    <w:rPr>
                      <w:rFonts w:eastAsia="Cambria"/>
                      <w:b/>
                      <w:color w:val="000000"/>
                    </w:rPr>
                    <w:t xml:space="preserve"> </w:t>
                  </w:r>
                </w:p>
              </w:tc>
            </w:tr>
            <w:tr w:rsidR="00FC516E" w14:paraId="21D1D99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B69A15" w14:textId="77777777" w:rsidR="00FC516E" w:rsidRDefault="0031407B">
                  <w:pPr>
                    <w:spacing w:after="0" w:line="240" w:lineRule="auto"/>
                    <w:jc w:val="center"/>
                  </w:pPr>
                  <w:r>
                    <w:rPr>
                      <w:rFonts w:eastAsia="Cambria"/>
                      <w:b/>
                      <w:color w:val="000000"/>
                      <w:sz w:val="24"/>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1E615" w14:textId="77777777" w:rsidR="00FC516E" w:rsidRDefault="0031407B">
                  <w:pPr>
                    <w:spacing w:after="0" w:line="240" w:lineRule="auto"/>
                  </w:pPr>
                  <w:r>
                    <w:rPr>
                      <w:rFonts w:eastAsia="Cambria"/>
                      <w:b/>
                      <w:color w:val="000000"/>
                      <w:sz w:val="24"/>
                    </w:rPr>
                    <w:t>Hodnotenie kompetentnosti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246DE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9DCB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B51420" w14:textId="77777777" w:rsidR="00FC516E" w:rsidRDefault="0031407B">
                  <w:pPr>
                    <w:spacing w:after="0" w:line="240" w:lineRule="auto"/>
                  </w:pPr>
                  <w:r>
                    <w:rPr>
                      <w:rFonts w:eastAsia="Cambria"/>
                      <w:b/>
                      <w:color w:val="000000"/>
                    </w:rPr>
                    <w:t xml:space="preserve"> </w:t>
                  </w:r>
                </w:p>
              </w:tc>
            </w:tr>
            <w:tr w:rsidR="00FC516E" w14:paraId="38A7641F"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94E753" w14:textId="77777777" w:rsidR="00FC516E" w:rsidRDefault="0031407B">
                  <w:pPr>
                    <w:spacing w:after="0" w:line="240" w:lineRule="auto"/>
                    <w:jc w:val="center"/>
                  </w:pPr>
                  <w:r>
                    <w:rPr>
                      <w:rFonts w:eastAsia="Cambria"/>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7B057E" w14:textId="77777777" w:rsidR="00FC516E" w:rsidRDefault="0031407B">
                  <w:pPr>
                    <w:spacing w:after="0" w:line="240" w:lineRule="auto"/>
                  </w:pPr>
                  <w:r>
                    <w:rPr>
                      <w:rFonts w:eastAsia="Cambria"/>
                      <w:color w:val="000000"/>
                    </w:rPr>
                    <w:t>Hodnotí laboratórium po absolvovaní vhodného školenia pravidelne a podľa určených kritérií spôsobilosť každého pracovníka vykonávať pridelené manažérske alebo odborné úlohy?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8E57F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D06F9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5571402" w14:textId="77777777" w:rsidR="00FC516E" w:rsidRDefault="0031407B">
                  <w:pPr>
                    <w:spacing w:after="0" w:line="240" w:lineRule="auto"/>
                  </w:pPr>
                  <w:r>
                    <w:rPr>
                      <w:rFonts w:eastAsia="Cambria"/>
                      <w:b/>
                      <w:color w:val="000000"/>
                    </w:rPr>
                    <w:t xml:space="preserve"> </w:t>
                  </w:r>
                </w:p>
              </w:tc>
            </w:tr>
            <w:tr w:rsidR="00FC516E" w14:paraId="4B1EB31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8D979" w14:textId="77777777" w:rsidR="00FC516E" w:rsidRDefault="0031407B">
                  <w:pPr>
                    <w:spacing w:after="0" w:line="240" w:lineRule="auto"/>
                    <w:jc w:val="center"/>
                  </w:pPr>
                  <w:r>
                    <w:rPr>
                      <w:rFonts w:eastAsia="Cambria"/>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7BB320" w14:textId="77777777" w:rsidR="00FC516E" w:rsidRDefault="0031407B">
                  <w:pPr>
                    <w:spacing w:after="0" w:line="240" w:lineRule="auto"/>
                  </w:pPr>
                  <w:r>
                    <w:rPr>
                      <w:rFonts w:eastAsia="Cambria"/>
                      <w:color w:val="000000"/>
                    </w:rPr>
                    <w:t>Opakuje sa hodnotenie v pravidelných intervaloch?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93A6F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7A4C5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FCF9F4A" w14:textId="77777777" w:rsidR="00FC516E" w:rsidRDefault="0031407B">
                  <w:pPr>
                    <w:spacing w:after="0" w:line="240" w:lineRule="auto"/>
                  </w:pPr>
                  <w:r>
                    <w:rPr>
                      <w:rFonts w:eastAsia="Cambria"/>
                      <w:b/>
                      <w:color w:val="000000"/>
                    </w:rPr>
                    <w:t xml:space="preserve"> </w:t>
                  </w:r>
                </w:p>
              </w:tc>
            </w:tr>
            <w:tr w:rsidR="00FC516E" w14:paraId="699C344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CA92E9" w14:textId="77777777" w:rsidR="00FC516E" w:rsidRDefault="0031407B">
                  <w:pPr>
                    <w:spacing w:after="0" w:line="240" w:lineRule="auto"/>
                    <w:jc w:val="center"/>
                  </w:pPr>
                  <w:r>
                    <w:rPr>
                      <w:rFonts w:eastAsia="Cambria"/>
                      <w:b/>
                      <w:color w:val="000000"/>
                      <w:sz w:val="16"/>
                    </w:rPr>
                    <w:t>5.1.6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72EF01" w14:textId="77777777" w:rsidR="00FC516E" w:rsidRDefault="0031407B">
                  <w:pPr>
                    <w:spacing w:after="0" w:line="240" w:lineRule="auto"/>
                  </w:pPr>
                  <w:r>
                    <w:rPr>
                      <w:rFonts w:eastAsia="Cambria"/>
                      <w:color w:val="000000"/>
                    </w:rPr>
                    <w:t>Ak je potrebné, školenie sa znova opakuje?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47C4A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09CA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09685EA" w14:textId="77777777" w:rsidR="00FC516E" w:rsidRDefault="0031407B">
                  <w:pPr>
                    <w:spacing w:after="0" w:line="240" w:lineRule="auto"/>
                  </w:pPr>
                  <w:r>
                    <w:rPr>
                      <w:rFonts w:eastAsia="Cambria"/>
                      <w:b/>
                      <w:color w:val="000000"/>
                    </w:rPr>
                    <w:t xml:space="preserve"> </w:t>
                  </w:r>
                </w:p>
              </w:tc>
            </w:tr>
            <w:tr w:rsidR="00FC516E" w14:paraId="4F88CAB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8E7291" w14:textId="77777777" w:rsidR="00FC516E" w:rsidRDefault="0031407B">
                  <w:pPr>
                    <w:spacing w:after="0" w:line="240" w:lineRule="auto"/>
                    <w:jc w:val="center"/>
                  </w:pPr>
                  <w:r>
                    <w:rPr>
                      <w:rFonts w:eastAsia="Cambria"/>
                      <w:b/>
                      <w:color w:val="000000"/>
                      <w:sz w:val="24"/>
                    </w:rPr>
                    <w:t>5.1.7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CDF84B" w14:textId="77777777" w:rsidR="00FC516E" w:rsidRDefault="0031407B">
                  <w:pPr>
                    <w:spacing w:after="0" w:line="240" w:lineRule="auto"/>
                  </w:pPr>
                  <w:r>
                    <w:rPr>
                      <w:rFonts w:eastAsia="Cambria"/>
                      <w:b/>
                      <w:color w:val="000000"/>
                      <w:sz w:val="24"/>
                    </w:rPr>
                    <w:t>Preskúmavanie činnosti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BB4A5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2081A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1B3339" w14:textId="77777777" w:rsidR="00FC516E" w:rsidRDefault="0031407B">
                  <w:pPr>
                    <w:spacing w:after="0" w:line="240" w:lineRule="auto"/>
                  </w:pPr>
                  <w:r>
                    <w:rPr>
                      <w:rFonts w:eastAsia="Cambria"/>
                      <w:b/>
                      <w:color w:val="000000"/>
                    </w:rPr>
                    <w:t xml:space="preserve"> </w:t>
                  </w:r>
                </w:p>
              </w:tc>
            </w:tr>
            <w:tr w:rsidR="00FC516E" w14:paraId="09D1E524" w14:textId="77777777">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D6242D" w14:textId="77777777" w:rsidR="00FC516E" w:rsidRDefault="0031407B">
                  <w:pPr>
                    <w:spacing w:after="0" w:line="240" w:lineRule="auto"/>
                    <w:jc w:val="center"/>
                  </w:pPr>
                  <w:r>
                    <w:rPr>
                      <w:rFonts w:eastAsia="Cambria"/>
                      <w:b/>
                      <w:color w:val="000000"/>
                      <w:sz w:val="16"/>
                    </w:rPr>
                    <w:t>5.1.7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36ADB0" w14:textId="77777777" w:rsidR="00FC516E" w:rsidRDefault="0031407B">
                  <w:pPr>
                    <w:spacing w:after="0" w:line="240" w:lineRule="auto"/>
                  </w:pPr>
                  <w:r>
                    <w:rPr>
                      <w:rFonts w:eastAsia="Cambria"/>
                      <w:color w:val="000000"/>
                    </w:rPr>
                    <w:t>Okrem posúdenia odbornej spôsobilosti laboratórium zabezpečuje, že preskúmania činnosti laboratórneho personálu berú do úvahy potreby laboratória, ako aj jednotlivca s cieľom udržať alebo zlepšiť kvalitu služieb poskytovaných používateľom a podporujú produktívne pracovné vzťahy?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B1FC8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1746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4A5CAB" w14:textId="77777777" w:rsidR="00FC516E" w:rsidRDefault="0031407B">
                  <w:pPr>
                    <w:spacing w:after="0" w:line="240" w:lineRule="auto"/>
                  </w:pPr>
                  <w:r>
                    <w:rPr>
                      <w:rFonts w:eastAsia="Cambria"/>
                      <w:b/>
                      <w:color w:val="000000"/>
                    </w:rPr>
                    <w:t xml:space="preserve"> </w:t>
                  </w:r>
                </w:p>
              </w:tc>
            </w:tr>
            <w:tr w:rsidR="00FC516E" w14:paraId="63141B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504176" w14:textId="77777777" w:rsidR="00FC516E" w:rsidRDefault="0031407B">
                  <w:pPr>
                    <w:spacing w:after="0" w:line="240" w:lineRule="auto"/>
                    <w:jc w:val="center"/>
                  </w:pPr>
                  <w:r>
                    <w:rPr>
                      <w:rFonts w:eastAsia="Cambria"/>
                      <w:b/>
                      <w:color w:val="000000"/>
                      <w:sz w:val="24"/>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EC2C3A" w14:textId="77777777" w:rsidR="00FC516E" w:rsidRDefault="0031407B">
                  <w:pPr>
                    <w:spacing w:after="0" w:line="240" w:lineRule="auto"/>
                  </w:pPr>
                  <w:r>
                    <w:rPr>
                      <w:rFonts w:eastAsia="Cambria"/>
                      <w:b/>
                      <w:color w:val="000000"/>
                      <w:sz w:val="24"/>
                    </w:rPr>
                    <w:t>Trvalé vzdelávanie a profesionálny rozvoj</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69772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0DC57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05DA1C7" w14:textId="77777777" w:rsidR="00FC516E" w:rsidRDefault="0031407B">
                  <w:pPr>
                    <w:spacing w:after="0" w:line="240" w:lineRule="auto"/>
                  </w:pPr>
                  <w:r>
                    <w:rPr>
                      <w:rFonts w:eastAsia="Cambria"/>
                      <w:b/>
                      <w:color w:val="000000"/>
                    </w:rPr>
                    <w:t xml:space="preserve"> </w:t>
                  </w:r>
                </w:p>
              </w:tc>
            </w:tr>
            <w:tr w:rsidR="00FC516E" w14:paraId="2B34D09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2866F" w14:textId="77777777" w:rsidR="00FC516E" w:rsidRDefault="0031407B">
                  <w:pPr>
                    <w:spacing w:after="0" w:line="240" w:lineRule="auto"/>
                    <w:jc w:val="center"/>
                  </w:pPr>
                  <w:r>
                    <w:rPr>
                      <w:rFonts w:eastAsia="Cambria"/>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9C145B" w14:textId="77777777" w:rsidR="00FC516E" w:rsidRDefault="0031407B">
                  <w:pPr>
                    <w:spacing w:after="0" w:line="240" w:lineRule="auto"/>
                  </w:pPr>
                  <w:r>
                    <w:rPr>
                      <w:rFonts w:eastAsia="Cambria"/>
                      <w:color w:val="000000"/>
                    </w:rPr>
                    <w:t>Je dostupný trvalý vzdelávací program pre pracovníkov, ktorí sa zúčastňujú na manažérskych a odborných procesoch?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5E49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E4BA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09B36A" w14:textId="77777777" w:rsidR="00FC516E" w:rsidRDefault="0031407B">
                  <w:pPr>
                    <w:spacing w:after="0" w:line="240" w:lineRule="auto"/>
                  </w:pPr>
                  <w:r>
                    <w:rPr>
                      <w:rFonts w:eastAsia="Cambria"/>
                      <w:b/>
                      <w:color w:val="000000"/>
                    </w:rPr>
                    <w:t xml:space="preserve"> </w:t>
                  </w:r>
                </w:p>
              </w:tc>
            </w:tr>
            <w:tr w:rsidR="00FC516E" w14:paraId="338EB12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33C81D" w14:textId="77777777" w:rsidR="00FC516E" w:rsidRDefault="0031407B">
                  <w:pPr>
                    <w:spacing w:after="0" w:line="240" w:lineRule="auto"/>
                    <w:jc w:val="center"/>
                  </w:pPr>
                  <w:r>
                    <w:rPr>
                      <w:rFonts w:eastAsia="Cambria"/>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90D966" w14:textId="77777777" w:rsidR="00FC516E" w:rsidRDefault="0031407B">
                  <w:pPr>
                    <w:spacing w:after="0" w:line="240" w:lineRule="auto"/>
                  </w:pPr>
                  <w:r>
                    <w:rPr>
                      <w:rFonts w:eastAsia="Cambria"/>
                      <w:color w:val="000000"/>
                    </w:rPr>
                    <w:t>Zúčastňujú sa pracovníci  kontinuálneho vzdelávania?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F1083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D581B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DF4CB7" w14:textId="77777777" w:rsidR="00FC516E" w:rsidRDefault="0031407B">
                  <w:pPr>
                    <w:spacing w:after="0" w:line="240" w:lineRule="auto"/>
                  </w:pPr>
                  <w:r>
                    <w:rPr>
                      <w:rFonts w:eastAsia="Cambria"/>
                      <w:b/>
                      <w:color w:val="000000"/>
                    </w:rPr>
                    <w:t xml:space="preserve"> </w:t>
                  </w:r>
                </w:p>
              </w:tc>
            </w:tr>
            <w:tr w:rsidR="00FC516E" w14:paraId="54175CE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2F8A4D" w14:textId="77777777" w:rsidR="00FC516E" w:rsidRDefault="0031407B">
                  <w:pPr>
                    <w:spacing w:after="0" w:line="240" w:lineRule="auto"/>
                    <w:jc w:val="center"/>
                  </w:pPr>
                  <w:r>
                    <w:rPr>
                      <w:rFonts w:eastAsia="Cambria"/>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D970FC" w14:textId="77777777" w:rsidR="00FC516E" w:rsidRDefault="0031407B">
                  <w:pPr>
                    <w:spacing w:after="0" w:line="240" w:lineRule="auto"/>
                  </w:pPr>
                  <w:r>
                    <w:rPr>
                      <w:rFonts w:eastAsia="Cambria"/>
                      <w:color w:val="000000"/>
                    </w:rPr>
                    <w:t>Pravidelne sa preskúmava účinnosť vzdelávacieho programu?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D0322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222F9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688404C" w14:textId="77777777" w:rsidR="00FC516E" w:rsidRDefault="0031407B">
                  <w:pPr>
                    <w:spacing w:after="0" w:line="240" w:lineRule="auto"/>
                  </w:pPr>
                  <w:r>
                    <w:rPr>
                      <w:rFonts w:eastAsia="Cambria"/>
                      <w:b/>
                      <w:color w:val="000000"/>
                    </w:rPr>
                    <w:t xml:space="preserve"> </w:t>
                  </w:r>
                </w:p>
              </w:tc>
            </w:tr>
            <w:tr w:rsidR="00FC516E" w14:paraId="1F9CF572"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54EE94" w14:textId="77777777" w:rsidR="00FC516E" w:rsidRDefault="0031407B">
                  <w:pPr>
                    <w:spacing w:after="0" w:line="240" w:lineRule="auto"/>
                    <w:jc w:val="center"/>
                  </w:pPr>
                  <w:r>
                    <w:rPr>
                      <w:rFonts w:eastAsia="Cambria"/>
                      <w:b/>
                      <w:color w:val="000000"/>
                      <w:sz w:val="16"/>
                    </w:rPr>
                    <w:t>5.1.8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516E9F" w14:textId="77777777" w:rsidR="00FC516E" w:rsidRDefault="0031407B">
                  <w:pPr>
                    <w:spacing w:after="0" w:line="240" w:lineRule="auto"/>
                  </w:pPr>
                  <w:r>
                    <w:rPr>
                      <w:rFonts w:eastAsia="Cambria"/>
                      <w:color w:val="000000"/>
                    </w:rPr>
                    <w:t>Pravidelne sa zúčastňujú pracovníci na činnostiach súvisiacich s ich profesionálnym rastom a rozvojom?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D8ED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2DE07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081F13" w14:textId="77777777" w:rsidR="00FC516E" w:rsidRDefault="0031407B">
                  <w:pPr>
                    <w:spacing w:after="0" w:line="240" w:lineRule="auto"/>
                  </w:pPr>
                  <w:r>
                    <w:rPr>
                      <w:rFonts w:eastAsia="Cambria"/>
                      <w:b/>
                      <w:color w:val="000000"/>
                    </w:rPr>
                    <w:t xml:space="preserve"> </w:t>
                  </w:r>
                </w:p>
              </w:tc>
            </w:tr>
            <w:tr w:rsidR="00FC516E" w14:paraId="7137470D"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80CC36" w14:textId="77777777" w:rsidR="00FC516E" w:rsidRDefault="0031407B">
                  <w:pPr>
                    <w:spacing w:after="0" w:line="240" w:lineRule="auto"/>
                    <w:jc w:val="center"/>
                  </w:pPr>
                  <w:r>
                    <w:rPr>
                      <w:rFonts w:eastAsia="Cambria"/>
                      <w:b/>
                      <w:color w:val="000000"/>
                      <w:sz w:val="24"/>
                    </w:rPr>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271D7D" w14:textId="77777777" w:rsidR="00FC516E" w:rsidRDefault="0031407B">
                  <w:pPr>
                    <w:spacing w:after="0" w:line="240" w:lineRule="auto"/>
                  </w:pPr>
                  <w:r>
                    <w:rPr>
                      <w:rFonts w:eastAsia="Cambria"/>
                      <w:b/>
                      <w:color w:val="000000"/>
                      <w:sz w:val="24"/>
                    </w:rPr>
                    <w:t>Osobné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A3377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950356"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ADF25B" w14:textId="77777777" w:rsidR="00FC516E" w:rsidRDefault="0031407B">
                  <w:pPr>
                    <w:spacing w:after="0" w:line="240" w:lineRule="auto"/>
                  </w:pPr>
                  <w:r>
                    <w:rPr>
                      <w:rFonts w:eastAsia="Cambria"/>
                      <w:b/>
                      <w:color w:val="000000"/>
                    </w:rPr>
                    <w:t xml:space="preserve"> </w:t>
                  </w:r>
                </w:p>
              </w:tc>
            </w:tr>
            <w:tr w:rsidR="00FC516E" w14:paraId="2FCF1AA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ADAE30" w14:textId="77777777" w:rsidR="00FC516E" w:rsidRDefault="0031407B">
                  <w:pPr>
                    <w:spacing w:after="0" w:line="240" w:lineRule="auto"/>
                    <w:jc w:val="center"/>
                  </w:pPr>
                  <w:r>
                    <w:rPr>
                      <w:rFonts w:eastAsia="Cambria"/>
                      <w:b/>
                      <w:color w:val="000000"/>
                      <w:sz w:val="16"/>
                    </w:rPr>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005A01" w14:textId="77777777" w:rsidR="00FC516E" w:rsidRDefault="0031407B">
                  <w:pPr>
                    <w:spacing w:after="0" w:line="240" w:lineRule="auto"/>
                  </w:pPr>
                  <w:r>
                    <w:rPr>
                      <w:rFonts w:eastAsia="Cambria"/>
                      <w:color w:val="000000"/>
                    </w:rPr>
                    <w:t>Udržiavajú sa záznamy týkajúce sa relevantného vzdelania a odbornosti, školení a skúseností, ako aj hodnotení spôsobilosti všetkých pracovníkov?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9A7D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F9986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58C6CA" w14:textId="77777777" w:rsidR="00FC516E" w:rsidRDefault="0031407B">
                  <w:pPr>
                    <w:spacing w:after="0" w:line="240" w:lineRule="auto"/>
                  </w:pPr>
                  <w:r>
                    <w:rPr>
                      <w:rFonts w:eastAsia="Cambria"/>
                      <w:b/>
                      <w:color w:val="000000"/>
                    </w:rPr>
                    <w:t xml:space="preserve"> </w:t>
                  </w:r>
                </w:p>
              </w:tc>
            </w:tr>
            <w:tr w:rsidR="00FC516E" w14:paraId="7CB58445"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D9E61" w14:textId="77777777" w:rsidR="00FC516E" w:rsidRDefault="0031407B">
                  <w:pPr>
                    <w:spacing w:after="0" w:line="240" w:lineRule="auto"/>
                    <w:jc w:val="center"/>
                  </w:pPr>
                  <w:r>
                    <w:rPr>
                      <w:rFonts w:eastAsia="Cambria"/>
                      <w:b/>
                      <w:color w:val="000000"/>
                      <w:sz w:val="16"/>
                    </w:rPr>
                    <w:t>5.1.9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F1CDCC" w14:textId="77777777" w:rsidR="00FC516E" w:rsidRDefault="0031407B">
                  <w:pPr>
                    <w:spacing w:after="0" w:line="240" w:lineRule="auto"/>
                  </w:pPr>
                  <w:r>
                    <w:rPr>
                      <w:rFonts w:eastAsia="Cambria"/>
                      <w:color w:val="000000"/>
                    </w:rPr>
                    <w:t>Sú tieto informácie ľahko dostupné všetkým relevantným osobám a obsahujú aspoň:</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70EDC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F40B0"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4185C4" w14:textId="77777777" w:rsidR="00FC516E" w:rsidRDefault="0031407B">
                  <w:pPr>
                    <w:spacing w:after="0" w:line="240" w:lineRule="auto"/>
                  </w:pPr>
                  <w:r>
                    <w:rPr>
                      <w:rFonts w:eastAsia="Cambria"/>
                      <w:b/>
                      <w:color w:val="000000"/>
                    </w:rPr>
                    <w:t xml:space="preserve"> </w:t>
                  </w:r>
                </w:p>
              </w:tc>
            </w:tr>
            <w:tr w:rsidR="00FC516E" w14:paraId="56D07EC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043A0"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F3501" w14:textId="77777777" w:rsidR="00FC516E" w:rsidRDefault="0031407B">
                  <w:pPr>
                    <w:spacing w:after="0" w:line="240" w:lineRule="auto"/>
                  </w:pPr>
                  <w:r>
                    <w:rPr>
                      <w:rFonts w:eastAsia="Cambria"/>
                      <w:color w:val="000000"/>
                    </w:rPr>
                    <w:t>dokumentáciu o dosiahnutom vzdelaní a odbornej kvalifikácii?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B1461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A112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D10597" w14:textId="77777777" w:rsidR="00FC516E" w:rsidRDefault="0031407B">
                  <w:pPr>
                    <w:spacing w:after="0" w:line="240" w:lineRule="auto"/>
                  </w:pPr>
                  <w:r>
                    <w:rPr>
                      <w:rFonts w:eastAsia="Cambria"/>
                      <w:b/>
                      <w:color w:val="000000"/>
                    </w:rPr>
                    <w:t xml:space="preserve"> </w:t>
                  </w:r>
                </w:p>
              </w:tc>
            </w:tr>
            <w:tr w:rsidR="00FC516E" w14:paraId="4045B12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9D2537"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A95EF0" w14:textId="77777777" w:rsidR="00FC516E" w:rsidRDefault="0031407B">
                  <w:pPr>
                    <w:spacing w:after="0" w:line="240" w:lineRule="auto"/>
                  </w:pPr>
                  <w:r>
                    <w:rPr>
                      <w:rFonts w:eastAsia="Cambria"/>
                      <w:color w:val="000000"/>
                    </w:rPr>
                    <w:t>kópie certifikátov alebo licenciu, ak sú požadované; referencie z predošlého pracoviska?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ABDA4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E0CAE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D3ED5C" w14:textId="77777777" w:rsidR="00FC516E" w:rsidRDefault="0031407B">
                  <w:pPr>
                    <w:spacing w:after="0" w:line="240" w:lineRule="auto"/>
                  </w:pPr>
                  <w:r>
                    <w:rPr>
                      <w:rFonts w:eastAsia="Cambria"/>
                      <w:b/>
                      <w:color w:val="000000"/>
                    </w:rPr>
                    <w:t xml:space="preserve"> </w:t>
                  </w:r>
                </w:p>
              </w:tc>
            </w:tr>
            <w:tr w:rsidR="00FC516E" w14:paraId="266BA3C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AABB27"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DA9CA9" w14:textId="77777777" w:rsidR="00FC516E" w:rsidRDefault="0031407B">
                  <w:pPr>
                    <w:spacing w:after="0" w:line="240" w:lineRule="auto"/>
                  </w:pPr>
                  <w:r>
                    <w:rPr>
                      <w:rFonts w:eastAsia="Cambria"/>
                      <w:color w:val="000000"/>
                    </w:rPr>
                    <w:t>predchádzajúcu  pracovnú  skúsenosť?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8E2E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E573C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97C4F4" w14:textId="77777777" w:rsidR="00FC516E" w:rsidRDefault="0031407B">
                  <w:pPr>
                    <w:spacing w:after="0" w:line="240" w:lineRule="auto"/>
                  </w:pPr>
                  <w:r>
                    <w:rPr>
                      <w:rFonts w:eastAsia="Cambria"/>
                      <w:b/>
                      <w:color w:val="000000"/>
                    </w:rPr>
                    <w:t xml:space="preserve"> </w:t>
                  </w:r>
                </w:p>
              </w:tc>
            </w:tr>
            <w:tr w:rsidR="00FC516E" w14:paraId="59C77CF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7BD2D" w14:textId="77777777" w:rsidR="00FC516E" w:rsidRDefault="0031407B">
                  <w:pPr>
                    <w:spacing w:after="0" w:line="240" w:lineRule="auto"/>
                    <w:jc w:val="center"/>
                  </w:pPr>
                  <w:r>
                    <w:rPr>
                      <w:rFonts w:eastAsia="Cambria"/>
                      <w:b/>
                      <w:color w:val="000000"/>
                      <w:sz w:val="16"/>
                    </w:rPr>
                    <w:lastRenderedPageBreak/>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A128B0" w14:textId="77777777" w:rsidR="00FC516E" w:rsidRDefault="0031407B">
                  <w:pPr>
                    <w:spacing w:after="0" w:line="240" w:lineRule="auto"/>
                  </w:pPr>
                  <w:r>
                    <w:rPr>
                      <w:rFonts w:eastAsia="Cambria"/>
                      <w:color w:val="000000"/>
                    </w:rPr>
                    <w:t>opisy pracovnej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A2AA6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6FE95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568F61" w14:textId="77777777" w:rsidR="00FC516E" w:rsidRDefault="0031407B">
                  <w:pPr>
                    <w:spacing w:after="0" w:line="240" w:lineRule="auto"/>
                  </w:pPr>
                  <w:r>
                    <w:rPr>
                      <w:rFonts w:eastAsia="Cambria"/>
                      <w:b/>
                      <w:color w:val="000000"/>
                    </w:rPr>
                    <w:t xml:space="preserve"> </w:t>
                  </w:r>
                </w:p>
              </w:tc>
            </w:tr>
            <w:tr w:rsidR="00FC516E" w14:paraId="267CC62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11EBF7"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965393" w14:textId="77777777" w:rsidR="00FC516E" w:rsidRDefault="0031407B">
                  <w:pPr>
                    <w:spacing w:after="0" w:line="240" w:lineRule="auto"/>
                  </w:pPr>
                  <w:r>
                    <w:rPr>
                      <w:rFonts w:eastAsia="Cambria"/>
                      <w:color w:val="000000"/>
                    </w:rPr>
                    <w:t>uvedenie nových pracovníkov do laboratórneho prostredia?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10F70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E0E1F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48A8B3" w14:textId="77777777" w:rsidR="00FC516E" w:rsidRDefault="0031407B">
                  <w:pPr>
                    <w:spacing w:after="0" w:line="240" w:lineRule="auto"/>
                  </w:pPr>
                  <w:r>
                    <w:rPr>
                      <w:rFonts w:eastAsia="Cambria"/>
                      <w:b/>
                      <w:color w:val="000000"/>
                    </w:rPr>
                    <w:t xml:space="preserve"> </w:t>
                  </w:r>
                </w:p>
              </w:tc>
            </w:tr>
            <w:tr w:rsidR="00FC516E" w14:paraId="300A355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CB7C73"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7201EB" w14:textId="77777777" w:rsidR="00FC516E" w:rsidRDefault="0031407B">
                  <w:pPr>
                    <w:spacing w:after="0" w:line="240" w:lineRule="auto"/>
                  </w:pPr>
                  <w:r>
                    <w:rPr>
                      <w:rFonts w:eastAsia="Cambria"/>
                      <w:color w:val="000000"/>
                    </w:rPr>
                    <w:t>školenie v oblasti pracovných úloh?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C092C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BA02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CCCE11" w14:textId="77777777" w:rsidR="00FC516E" w:rsidRDefault="0031407B">
                  <w:pPr>
                    <w:spacing w:after="0" w:line="240" w:lineRule="auto"/>
                  </w:pPr>
                  <w:r>
                    <w:rPr>
                      <w:rFonts w:eastAsia="Cambria"/>
                      <w:b/>
                      <w:color w:val="000000"/>
                    </w:rPr>
                    <w:t xml:space="preserve"> </w:t>
                  </w:r>
                </w:p>
              </w:tc>
            </w:tr>
            <w:tr w:rsidR="00FC516E" w14:paraId="417356E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AD62A3"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DCFBF" w14:textId="77777777" w:rsidR="00FC516E" w:rsidRDefault="0031407B">
                  <w:pPr>
                    <w:spacing w:after="0" w:line="240" w:lineRule="auto"/>
                  </w:pPr>
                  <w:r>
                    <w:rPr>
                      <w:rFonts w:eastAsia="Cambria"/>
                      <w:color w:val="000000"/>
                    </w:rPr>
                    <w:t>hodnotenie kompetentnosti?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07A5A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6A0A2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133208" w14:textId="77777777" w:rsidR="00FC516E" w:rsidRDefault="0031407B">
                  <w:pPr>
                    <w:spacing w:after="0" w:line="240" w:lineRule="auto"/>
                  </w:pPr>
                  <w:r>
                    <w:rPr>
                      <w:rFonts w:eastAsia="Cambria"/>
                      <w:b/>
                      <w:color w:val="000000"/>
                    </w:rPr>
                    <w:t xml:space="preserve"> </w:t>
                  </w:r>
                </w:p>
              </w:tc>
            </w:tr>
            <w:tr w:rsidR="00FC516E" w14:paraId="32C6A17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93795"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35FEEF" w14:textId="77777777" w:rsidR="00FC516E" w:rsidRDefault="0031407B">
                  <w:pPr>
                    <w:spacing w:after="0" w:line="240" w:lineRule="auto"/>
                  </w:pPr>
                  <w:r>
                    <w:rPr>
                      <w:rFonts w:eastAsia="Cambria"/>
                      <w:color w:val="000000"/>
                    </w:rPr>
                    <w:t>záznamy o neustálom vzdelávaní a dosiahnutí jeho cieľov?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1EC5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53CE6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2342CE" w14:textId="77777777" w:rsidR="00FC516E" w:rsidRDefault="0031407B">
                  <w:pPr>
                    <w:spacing w:after="0" w:line="240" w:lineRule="auto"/>
                  </w:pPr>
                  <w:r>
                    <w:rPr>
                      <w:rFonts w:eastAsia="Cambria"/>
                      <w:b/>
                      <w:color w:val="000000"/>
                    </w:rPr>
                    <w:t xml:space="preserve"> </w:t>
                  </w:r>
                </w:p>
              </w:tc>
            </w:tr>
            <w:tr w:rsidR="00FC516E" w14:paraId="3115DFF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2C4645" w14:textId="77777777" w:rsidR="00FC516E" w:rsidRDefault="0031407B">
                  <w:pPr>
                    <w:spacing w:after="0" w:line="240" w:lineRule="auto"/>
                    <w:jc w:val="center"/>
                  </w:pPr>
                  <w:r>
                    <w:rPr>
                      <w:rFonts w:eastAsia="Cambria"/>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906CDB" w14:textId="77777777" w:rsidR="00FC516E" w:rsidRDefault="0031407B">
                  <w:pPr>
                    <w:spacing w:after="0" w:line="240" w:lineRule="auto"/>
                  </w:pPr>
                  <w:r>
                    <w:rPr>
                      <w:rFonts w:eastAsia="Cambria"/>
                      <w:color w:val="000000"/>
                    </w:rPr>
                    <w:t>preskúmanie výkonnosti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ACD25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E4A1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D3C65B0" w14:textId="77777777" w:rsidR="00FC516E" w:rsidRDefault="0031407B">
                  <w:pPr>
                    <w:spacing w:after="0" w:line="240" w:lineRule="auto"/>
                  </w:pPr>
                  <w:r>
                    <w:rPr>
                      <w:rFonts w:eastAsia="Cambria"/>
                      <w:b/>
                      <w:color w:val="000000"/>
                    </w:rPr>
                    <w:t xml:space="preserve"> </w:t>
                  </w:r>
                </w:p>
              </w:tc>
            </w:tr>
            <w:tr w:rsidR="00FC516E" w14:paraId="176F8F7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3EB897" w14:textId="77777777" w:rsidR="00FC516E" w:rsidRDefault="0031407B">
                  <w:pPr>
                    <w:spacing w:after="0" w:line="240" w:lineRule="auto"/>
                    <w:jc w:val="center"/>
                  </w:pPr>
                  <w:r>
                    <w:rPr>
                      <w:rFonts w:eastAsia="Cambria"/>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3C3DDE" w14:textId="77777777" w:rsidR="00FC516E" w:rsidRDefault="0031407B">
                  <w:pPr>
                    <w:spacing w:after="0" w:line="240" w:lineRule="auto"/>
                  </w:pPr>
                  <w:r>
                    <w:rPr>
                      <w:rFonts w:eastAsia="Cambria"/>
                      <w:color w:val="000000"/>
                    </w:rPr>
                    <w:t>správy o nehodách a o vystavení pracovnému riziku?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1E2C4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95E70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CCD0B5" w14:textId="77777777" w:rsidR="00FC516E" w:rsidRDefault="0031407B">
                  <w:pPr>
                    <w:spacing w:after="0" w:line="240" w:lineRule="auto"/>
                  </w:pPr>
                  <w:r>
                    <w:rPr>
                      <w:rFonts w:eastAsia="Cambria"/>
                      <w:b/>
                      <w:color w:val="000000"/>
                    </w:rPr>
                    <w:t xml:space="preserve"> </w:t>
                  </w:r>
                </w:p>
              </w:tc>
            </w:tr>
            <w:tr w:rsidR="00FC516E" w14:paraId="31D0640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E93CE" w14:textId="77777777" w:rsidR="00FC516E" w:rsidRDefault="0031407B">
                  <w:pPr>
                    <w:spacing w:after="0" w:line="240" w:lineRule="auto"/>
                    <w:jc w:val="center"/>
                  </w:pPr>
                  <w:r>
                    <w:rPr>
                      <w:rFonts w:eastAsia="Cambria"/>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D910B0" w14:textId="77777777" w:rsidR="00FC516E" w:rsidRDefault="0031407B">
                  <w:pPr>
                    <w:spacing w:after="0" w:line="240" w:lineRule="auto"/>
                  </w:pPr>
                  <w:r>
                    <w:rPr>
                      <w:rFonts w:eastAsia="Cambria"/>
                      <w:color w:val="000000"/>
                    </w:rPr>
                    <w:t>imunitný status, ak je to relevantné prideleným povinnostiam?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621B6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C16A9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225981" w14:textId="77777777" w:rsidR="00FC516E" w:rsidRDefault="0031407B">
                  <w:pPr>
                    <w:spacing w:after="0" w:line="240" w:lineRule="auto"/>
                  </w:pPr>
                  <w:r>
                    <w:rPr>
                      <w:rFonts w:eastAsia="Cambria"/>
                      <w:b/>
                      <w:color w:val="000000"/>
                    </w:rPr>
                    <w:t xml:space="preserve"> </w:t>
                  </w:r>
                </w:p>
              </w:tc>
            </w:tr>
            <w:tr w:rsidR="00FC516E" w14:paraId="5FB30D61"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229978C5"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74BAE173"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067E859"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D4963A3"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33806518" w14:textId="77777777" w:rsidR="00FC516E" w:rsidRDefault="00FC516E">
                  <w:pPr>
                    <w:spacing w:after="0" w:line="240" w:lineRule="auto"/>
                  </w:pPr>
                </w:p>
              </w:tc>
            </w:tr>
            <w:tr w:rsidR="00FC516E" w14:paraId="31CED3B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151CE6" w14:textId="77777777" w:rsidR="00FC516E" w:rsidRDefault="0031407B">
                  <w:pPr>
                    <w:spacing w:after="0" w:line="240" w:lineRule="auto"/>
                    <w:jc w:val="center"/>
                  </w:pPr>
                  <w:r>
                    <w:rPr>
                      <w:rFonts w:eastAsia="Cambria"/>
                      <w:b/>
                      <w:color w:val="000000"/>
                      <w:sz w:val="28"/>
                    </w:rPr>
                    <w:t>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029B85" w14:textId="77777777" w:rsidR="00FC516E" w:rsidRDefault="0031407B">
                  <w:pPr>
                    <w:spacing w:after="0" w:line="240" w:lineRule="auto"/>
                  </w:pPr>
                  <w:r>
                    <w:rPr>
                      <w:rFonts w:eastAsia="Cambria"/>
                      <w:b/>
                      <w:color w:val="000000"/>
                      <w:sz w:val="28"/>
                    </w:rPr>
                    <w:t>Priestory a podmienky prostredia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4E973"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4CBA17" w14:textId="77777777" w:rsidR="00FC516E" w:rsidRDefault="0031407B">
                  <w:pPr>
                    <w:spacing w:after="0" w:line="240" w:lineRule="auto"/>
                    <w:jc w:val="center"/>
                  </w:pPr>
                  <w:r>
                    <w:rPr>
                      <w:rFonts w:eastAsia="Cambria"/>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8BF1FA" w14:textId="77777777" w:rsidR="00FC516E" w:rsidRDefault="0031407B">
                  <w:pPr>
                    <w:spacing w:after="0" w:line="240" w:lineRule="auto"/>
                    <w:jc w:val="center"/>
                  </w:pPr>
                  <w:r>
                    <w:rPr>
                      <w:rFonts w:eastAsia="Cambria"/>
                      <w:b/>
                      <w:color w:val="000000"/>
                    </w:rPr>
                    <w:t>Poznámka */</w:t>
                  </w:r>
                </w:p>
              </w:tc>
            </w:tr>
            <w:tr w:rsidR="00FC516E" w14:paraId="00252949"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9C1F44" w14:textId="77777777" w:rsidR="00FC516E" w:rsidRDefault="0031407B">
                  <w:pPr>
                    <w:spacing w:after="0" w:line="240" w:lineRule="auto"/>
                    <w:jc w:val="center"/>
                  </w:pPr>
                  <w:r>
                    <w:rPr>
                      <w:rFonts w:eastAsia="Cambria"/>
                      <w:b/>
                      <w:color w:val="000000"/>
                      <w:sz w:val="24"/>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68581C"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08ECE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76609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6483E7" w14:textId="77777777" w:rsidR="00FC516E" w:rsidRDefault="0031407B">
                  <w:pPr>
                    <w:spacing w:after="0" w:line="240" w:lineRule="auto"/>
                  </w:pPr>
                  <w:r>
                    <w:rPr>
                      <w:rFonts w:eastAsia="Cambria"/>
                      <w:b/>
                      <w:color w:val="000000"/>
                    </w:rPr>
                    <w:t xml:space="preserve"> </w:t>
                  </w:r>
                </w:p>
              </w:tc>
            </w:tr>
            <w:tr w:rsidR="00FC516E" w14:paraId="3A26F6CD"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AD8C5E" w14:textId="77777777" w:rsidR="00FC516E" w:rsidRDefault="0031407B">
                  <w:pPr>
                    <w:spacing w:after="0" w:line="240" w:lineRule="auto"/>
                    <w:jc w:val="center"/>
                  </w:pPr>
                  <w:r>
                    <w:rPr>
                      <w:rFonts w:eastAsia="Cambria"/>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EECA7E" w14:textId="77777777" w:rsidR="00FC516E" w:rsidRDefault="0031407B">
                  <w:pPr>
                    <w:spacing w:after="0" w:line="240" w:lineRule="auto"/>
                  </w:pPr>
                  <w:r>
                    <w:rPr>
                      <w:rFonts w:eastAsia="Cambria"/>
                      <w:color w:val="000000"/>
                    </w:rPr>
                    <w:t>Má laboratórium  priestory umiestnené a navrhnuté tak, aby mohlo svoju činnosť poskytovania služby používateľom vykonávať kvalitne, bezpečne a účinne a aby bolo zabezpečené zdravie a bezpečnosť pracovníkov laboratória, pacientov a návštevníkov?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DB0B8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5720E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95067E" w14:textId="77777777" w:rsidR="00FC516E" w:rsidRDefault="0031407B">
                  <w:pPr>
                    <w:spacing w:after="0" w:line="240" w:lineRule="auto"/>
                  </w:pPr>
                  <w:r>
                    <w:rPr>
                      <w:rFonts w:eastAsia="Cambria"/>
                      <w:b/>
                      <w:color w:val="000000"/>
                    </w:rPr>
                    <w:t xml:space="preserve"> </w:t>
                  </w:r>
                </w:p>
              </w:tc>
            </w:tr>
            <w:tr w:rsidR="00FC516E" w14:paraId="104483C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D6E6F3" w14:textId="77777777" w:rsidR="00FC516E" w:rsidRDefault="0031407B">
                  <w:pPr>
                    <w:spacing w:after="0" w:line="240" w:lineRule="auto"/>
                    <w:jc w:val="center"/>
                  </w:pPr>
                  <w:r>
                    <w:rPr>
                      <w:rFonts w:eastAsia="Cambria"/>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66AEE6" w14:textId="77777777" w:rsidR="00FC516E" w:rsidRDefault="0031407B">
                  <w:pPr>
                    <w:spacing w:after="0" w:line="240" w:lineRule="auto"/>
                  </w:pPr>
                  <w:r>
                    <w:rPr>
                      <w:rFonts w:eastAsia="Cambria"/>
                      <w:color w:val="000000"/>
                    </w:rPr>
                    <w:t>Posúdilo a určilo laboratórium, či sú priestory pridelené na výkon činnosti postačujúce a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0975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CB43D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2F586E3" w14:textId="77777777" w:rsidR="00FC516E" w:rsidRDefault="0031407B">
                  <w:pPr>
                    <w:spacing w:after="0" w:line="240" w:lineRule="auto"/>
                  </w:pPr>
                  <w:r>
                    <w:rPr>
                      <w:rFonts w:eastAsia="Cambria"/>
                      <w:b/>
                      <w:color w:val="000000"/>
                    </w:rPr>
                    <w:t xml:space="preserve"> </w:t>
                  </w:r>
                </w:p>
              </w:tc>
            </w:tr>
            <w:tr w:rsidR="00FC516E" w14:paraId="31CC8A41"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FACC1" w14:textId="77777777" w:rsidR="00FC516E" w:rsidRDefault="0031407B">
                  <w:pPr>
                    <w:spacing w:after="0" w:line="240" w:lineRule="auto"/>
                    <w:jc w:val="center"/>
                  </w:pPr>
                  <w:r>
                    <w:rPr>
                      <w:rFonts w:eastAsia="Cambria"/>
                      <w:b/>
                      <w:color w:val="000000"/>
                      <w:sz w:val="16"/>
                    </w:rPr>
                    <w:t>5.2.1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132494" w14:textId="77777777" w:rsidR="00FC516E" w:rsidRDefault="0031407B">
                  <w:pPr>
                    <w:spacing w:after="0" w:line="240" w:lineRule="auto"/>
                  </w:pPr>
                  <w:r>
                    <w:rPr>
                      <w:rFonts w:eastAsia="Cambria"/>
                      <w:color w:val="000000"/>
                    </w:rPr>
                    <w:t>Keď je aktuálne, sú urobené podobné opatrenia aj v priestoroch odberu primárnych vzoriek a vyšetrení, ktoré sa vykonávajú mimo stálych priestorov laboratória, napr. pre vyšetrenia v mieste starostlivosti (POCT), ktoré riadi laboratórium?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6F320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DE545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5555E2" w14:textId="77777777" w:rsidR="00FC516E" w:rsidRDefault="0031407B">
                  <w:pPr>
                    <w:spacing w:after="0" w:line="240" w:lineRule="auto"/>
                  </w:pPr>
                  <w:r>
                    <w:rPr>
                      <w:rFonts w:eastAsia="Cambria"/>
                      <w:b/>
                      <w:color w:val="000000"/>
                    </w:rPr>
                    <w:t xml:space="preserve"> </w:t>
                  </w:r>
                </w:p>
              </w:tc>
            </w:tr>
            <w:tr w:rsidR="00FC516E" w14:paraId="0A668962" w14:textId="77777777">
              <w:trPr>
                <w:trHeight w:val="3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E0C093" w14:textId="77777777" w:rsidR="00FC516E" w:rsidRDefault="0031407B">
                  <w:pPr>
                    <w:spacing w:after="0" w:line="240" w:lineRule="auto"/>
                    <w:jc w:val="center"/>
                  </w:pPr>
                  <w:r>
                    <w:rPr>
                      <w:rFonts w:eastAsia="Cambria"/>
                      <w:b/>
                      <w:color w:val="000000"/>
                      <w:sz w:val="24"/>
                    </w:rPr>
                    <w:t>5.2.2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487C86" w14:textId="77777777" w:rsidR="00FC516E" w:rsidRDefault="0031407B">
                  <w:pPr>
                    <w:spacing w:after="0" w:line="240" w:lineRule="auto"/>
                  </w:pPr>
                  <w:r>
                    <w:rPr>
                      <w:rFonts w:eastAsia="Cambria"/>
                      <w:b/>
                      <w:color w:val="000000"/>
                      <w:sz w:val="24"/>
                    </w:rPr>
                    <w:t>Laboratórium a kancelárske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DE1890"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613E21"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994E87" w14:textId="77777777" w:rsidR="00FC516E" w:rsidRDefault="0031407B">
                  <w:pPr>
                    <w:spacing w:after="0" w:line="240" w:lineRule="auto"/>
                  </w:pPr>
                  <w:r>
                    <w:rPr>
                      <w:rFonts w:eastAsia="Cambria"/>
                      <w:b/>
                      <w:color w:val="000000"/>
                    </w:rPr>
                    <w:t xml:space="preserve"> </w:t>
                  </w:r>
                </w:p>
              </w:tc>
            </w:tr>
            <w:tr w:rsidR="00FC516E" w14:paraId="44DF1CFE"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11D4A" w14:textId="77777777" w:rsidR="00FC516E" w:rsidRDefault="0031407B">
                  <w:pPr>
                    <w:spacing w:after="0" w:line="240" w:lineRule="auto"/>
                    <w:jc w:val="center"/>
                  </w:pPr>
                  <w:r>
                    <w:rPr>
                      <w:rFonts w:eastAsia="Cambria"/>
                      <w:b/>
                      <w:color w:val="000000"/>
                      <w:sz w:val="16"/>
                    </w:rPr>
                    <w:t>5.2.2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BD6B90" w14:textId="77777777" w:rsidR="00FC516E" w:rsidRDefault="0031407B">
                  <w:pPr>
                    <w:spacing w:after="0" w:line="240" w:lineRule="auto"/>
                  </w:pPr>
                  <w:r>
                    <w:rPr>
                      <w:rFonts w:eastAsia="Cambria"/>
                      <w:color w:val="000000"/>
                    </w:rPr>
                    <w:t>Poskytujú laboratórium a k nemu patriace kancelárske priestory vhodné prostredie pre vykonávané činnosti, aby boli zabezpečené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D43852"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8186C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41CEDE4" w14:textId="77777777" w:rsidR="00FC516E" w:rsidRDefault="0031407B">
                  <w:pPr>
                    <w:spacing w:after="0" w:line="240" w:lineRule="auto"/>
                  </w:pPr>
                  <w:r>
                    <w:rPr>
                      <w:rFonts w:eastAsia="Cambria"/>
                      <w:b/>
                      <w:color w:val="000000"/>
                    </w:rPr>
                    <w:t xml:space="preserve"> </w:t>
                  </w:r>
                </w:p>
              </w:tc>
            </w:tr>
            <w:tr w:rsidR="00FC516E" w14:paraId="07D41CA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681BF5"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055E1F" w14:textId="77777777" w:rsidR="00FC516E" w:rsidRDefault="0031407B">
                  <w:pPr>
                    <w:spacing w:after="0" w:line="240" w:lineRule="auto"/>
                  </w:pPr>
                  <w:r>
                    <w:rPr>
                      <w:rFonts w:eastAsia="Cambria"/>
                      <w:color w:val="000000"/>
                    </w:rPr>
                    <w:t>Je prístup do častí, ktoré ovplyvňujú kvalitu vyšetrení,  kontrolovaný?</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F8961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A3C1F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355A629" w14:textId="77777777" w:rsidR="00FC516E" w:rsidRDefault="0031407B">
                  <w:pPr>
                    <w:spacing w:after="0" w:line="240" w:lineRule="auto"/>
                  </w:pPr>
                  <w:r>
                    <w:rPr>
                      <w:rFonts w:eastAsia="Cambria"/>
                      <w:b/>
                      <w:color w:val="000000"/>
                    </w:rPr>
                    <w:t xml:space="preserve"> </w:t>
                  </w:r>
                </w:p>
              </w:tc>
            </w:tr>
            <w:tr w:rsidR="00FC516E" w14:paraId="74D5B3A5" w14:textId="77777777">
              <w:trPr>
                <w:trHeight w:val="5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5B2CFE"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DA0AAE" w14:textId="77777777" w:rsidR="00FC516E" w:rsidRDefault="0031407B">
                  <w:pPr>
                    <w:spacing w:after="0" w:line="240" w:lineRule="auto"/>
                  </w:pPr>
                  <w:r>
                    <w:rPr>
                      <w:rFonts w:eastAsia="Cambria"/>
                      <w:color w:val="000000"/>
                    </w:rPr>
                    <w:t>Sú medicínske informácie, vzorky pacientov a laboratórne zdroje chránené pred neoprávneným prístupom?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D8792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AD5D2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6DBAF02" w14:textId="77777777" w:rsidR="00FC516E" w:rsidRDefault="0031407B">
                  <w:pPr>
                    <w:spacing w:after="0" w:line="240" w:lineRule="auto"/>
                  </w:pPr>
                  <w:r>
                    <w:rPr>
                      <w:rFonts w:eastAsia="Cambria"/>
                      <w:b/>
                      <w:color w:val="000000"/>
                    </w:rPr>
                    <w:t xml:space="preserve"> </w:t>
                  </w:r>
                </w:p>
              </w:tc>
            </w:tr>
            <w:tr w:rsidR="00FC516E" w14:paraId="3B068293"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59AB90"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179F70" w14:textId="77777777" w:rsidR="00FC516E" w:rsidRDefault="0031407B">
                  <w:pPr>
                    <w:spacing w:after="0" w:line="240" w:lineRule="auto"/>
                  </w:pPr>
                  <w:r>
                    <w:rPr>
                      <w:rFonts w:eastAsia="Cambria"/>
                      <w:color w:val="000000"/>
                    </w:rPr>
                    <w:t>Umožňujú zariadenia pre vyšetrenia ich správny výkon (napr. zdroje energie, osvetlenie, ventilácia, hluk, voda, odstraňovanie odpadu a environmentálne podmienky)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C434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BE18D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CAE6D7" w14:textId="77777777" w:rsidR="00FC516E" w:rsidRDefault="0031407B">
                  <w:pPr>
                    <w:spacing w:after="0" w:line="240" w:lineRule="auto"/>
                  </w:pPr>
                  <w:r>
                    <w:rPr>
                      <w:rFonts w:eastAsia="Cambria"/>
                      <w:b/>
                      <w:color w:val="000000"/>
                    </w:rPr>
                    <w:t xml:space="preserve"> </w:t>
                  </w:r>
                </w:p>
              </w:tc>
            </w:tr>
            <w:tr w:rsidR="00FC516E" w14:paraId="4A610A7B"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C0B49"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9A6BE" w14:textId="77777777" w:rsidR="00FC516E" w:rsidRDefault="0031407B">
                  <w:pPr>
                    <w:spacing w:after="0" w:line="240" w:lineRule="auto"/>
                  </w:pPr>
                  <w:r>
                    <w:rPr>
                      <w:rFonts w:eastAsia="Cambria"/>
                      <w:color w:val="000000"/>
                    </w:rPr>
                    <w:t>Sú komunikačné systémy v rámci laboratória sú primerané veľkosti a zložitosti zariadenia, aby bol zabezpečený účinný prenos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DE9BD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0D789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BD94CB8" w14:textId="77777777" w:rsidR="00FC516E" w:rsidRDefault="0031407B">
                  <w:pPr>
                    <w:spacing w:after="0" w:line="240" w:lineRule="auto"/>
                  </w:pPr>
                  <w:r>
                    <w:rPr>
                      <w:rFonts w:eastAsia="Cambria"/>
                      <w:b/>
                      <w:color w:val="000000"/>
                    </w:rPr>
                    <w:t xml:space="preserve"> </w:t>
                  </w:r>
                </w:p>
              </w:tc>
            </w:tr>
            <w:tr w:rsidR="00FC516E" w14:paraId="4738150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DBF025"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87EA8" w14:textId="77777777" w:rsidR="00FC516E" w:rsidRDefault="0031407B">
                  <w:pPr>
                    <w:spacing w:after="0" w:line="240" w:lineRule="auto"/>
                  </w:pPr>
                  <w:r>
                    <w:rPr>
                      <w:rFonts w:eastAsia="Cambria"/>
                      <w:color w:val="000000"/>
                    </w:rPr>
                    <w:t>Sú k dispozícii bezpečnostné zariadenia a prístroje a ich funkčnosť je pravidelne verifikovaná?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3FA3E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7EFF6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19C8C6" w14:textId="77777777" w:rsidR="00FC516E" w:rsidRDefault="0031407B">
                  <w:pPr>
                    <w:spacing w:after="0" w:line="240" w:lineRule="auto"/>
                  </w:pPr>
                  <w:r>
                    <w:rPr>
                      <w:rFonts w:eastAsia="Cambria"/>
                      <w:b/>
                      <w:color w:val="000000"/>
                    </w:rPr>
                    <w:t xml:space="preserve"> </w:t>
                  </w:r>
                </w:p>
              </w:tc>
            </w:tr>
            <w:tr w:rsidR="00FC516E" w14:paraId="6018DD83"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C1AEA" w14:textId="77777777" w:rsidR="00FC516E" w:rsidRDefault="0031407B">
                  <w:pPr>
                    <w:spacing w:after="0" w:line="240" w:lineRule="auto"/>
                    <w:jc w:val="center"/>
                  </w:pPr>
                  <w:r>
                    <w:rPr>
                      <w:rFonts w:eastAsia="Cambria"/>
                      <w:b/>
                      <w:color w:val="000000"/>
                      <w:sz w:val="24"/>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16DA2" w14:textId="77777777" w:rsidR="00FC516E" w:rsidRDefault="0031407B">
                  <w:pPr>
                    <w:spacing w:after="0" w:line="240" w:lineRule="auto"/>
                  </w:pPr>
                  <w:r>
                    <w:rPr>
                      <w:rFonts w:eastAsia="Cambria"/>
                      <w:b/>
                      <w:color w:val="000000"/>
                      <w:sz w:val="24"/>
                    </w:rPr>
                    <w:t>Skladovacie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07A589"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64FC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B0EC142" w14:textId="77777777" w:rsidR="00FC516E" w:rsidRDefault="0031407B">
                  <w:pPr>
                    <w:spacing w:after="0" w:line="240" w:lineRule="auto"/>
                  </w:pPr>
                  <w:r>
                    <w:rPr>
                      <w:rFonts w:eastAsia="Cambria"/>
                      <w:b/>
                      <w:color w:val="000000"/>
                    </w:rPr>
                    <w:t xml:space="preserve"> </w:t>
                  </w:r>
                </w:p>
              </w:tc>
            </w:tr>
            <w:tr w:rsidR="00FC516E" w14:paraId="498A3C37"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F6D0F1" w14:textId="77777777" w:rsidR="00FC516E" w:rsidRDefault="0031407B">
                  <w:pPr>
                    <w:spacing w:after="0" w:line="240" w:lineRule="auto"/>
                    <w:jc w:val="center"/>
                  </w:pPr>
                  <w:r>
                    <w:rPr>
                      <w:rFonts w:eastAsia="Cambria"/>
                      <w:b/>
                      <w:color w:val="000000"/>
                      <w:sz w:val="16"/>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BA8C08" w14:textId="77777777" w:rsidR="00FC516E" w:rsidRDefault="0031407B">
                  <w:pPr>
                    <w:spacing w:after="0" w:line="240" w:lineRule="auto"/>
                  </w:pPr>
                  <w:r>
                    <w:rPr>
                      <w:rFonts w:eastAsia="Cambria"/>
                      <w:color w:val="000000"/>
                    </w:rPr>
                    <w:t>Zabezpečujú  skladovacie priestory a podmienky kontinuálnu integritu vzoriek, dokumentov, zariadení, činidiel, spotrebného materiálu, záznamov, výsledkov a akýchkoľvek ďalších predmetov, ktoré môžu ovplyvniť kvalitu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9B10F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7539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7F6D21" w14:textId="77777777" w:rsidR="00FC516E" w:rsidRDefault="0031407B">
                  <w:pPr>
                    <w:spacing w:after="0" w:line="240" w:lineRule="auto"/>
                  </w:pPr>
                  <w:r>
                    <w:rPr>
                      <w:rFonts w:eastAsia="Cambria"/>
                      <w:b/>
                      <w:color w:val="000000"/>
                    </w:rPr>
                    <w:t xml:space="preserve"> </w:t>
                  </w:r>
                </w:p>
              </w:tc>
            </w:tr>
            <w:tr w:rsidR="00FC516E" w14:paraId="087B2D1B"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34F0C8" w14:textId="77777777" w:rsidR="00FC516E" w:rsidRDefault="0031407B">
                  <w:pPr>
                    <w:spacing w:after="0" w:line="240" w:lineRule="auto"/>
                    <w:jc w:val="center"/>
                  </w:pPr>
                  <w:r>
                    <w:rPr>
                      <w:rFonts w:eastAsia="Cambria"/>
                      <w:b/>
                      <w:color w:val="000000"/>
                      <w:sz w:val="16"/>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060A97" w14:textId="77777777" w:rsidR="00FC516E" w:rsidRDefault="0031407B">
                  <w:pPr>
                    <w:spacing w:after="0" w:line="240" w:lineRule="auto"/>
                  </w:pPr>
                  <w:r>
                    <w:rPr>
                      <w:rFonts w:eastAsia="Cambria"/>
                      <w:color w:val="000000"/>
                    </w:rPr>
                    <w:t>Sú uskladnené klinické vzorky a materiály používané vo vyšetrovacích procesoch tak, aby sa zabránilo krížovej kontaminácii?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D105D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9F1C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1D560E" w14:textId="77777777" w:rsidR="00FC516E" w:rsidRDefault="0031407B">
                  <w:pPr>
                    <w:spacing w:after="0" w:line="240" w:lineRule="auto"/>
                  </w:pPr>
                  <w:r>
                    <w:rPr>
                      <w:rFonts w:eastAsia="Cambria"/>
                      <w:b/>
                      <w:color w:val="000000"/>
                    </w:rPr>
                    <w:t xml:space="preserve"> </w:t>
                  </w:r>
                </w:p>
              </w:tc>
            </w:tr>
            <w:tr w:rsidR="00FC516E" w14:paraId="6032B7EB"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E2C5D" w14:textId="77777777" w:rsidR="00FC516E" w:rsidRDefault="0031407B">
                  <w:pPr>
                    <w:spacing w:after="0" w:line="240" w:lineRule="auto"/>
                    <w:jc w:val="center"/>
                  </w:pPr>
                  <w:r>
                    <w:rPr>
                      <w:rFonts w:eastAsia="Cambria"/>
                      <w:b/>
                      <w:color w:val="000000"/>
                      <w:sz w:val="16"/>
                    </w:rPr>
                    <w:t>5.2.3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78D789" w14:textId="77777777" w:rsidR="00FC516E" w:rsidRDefault="0031407B">
                  <w:pPr>
                    <w:spacing w:after="0" w:line="240" w:lineRule="auto"/>
                  </w:pPr>
                  <w:r>
                    <w:rPr>
                      <w:rFonts w:eastAsia="Cambria"/>
                      <w:color w:val="000000"/>
                    </w:rPr>
                    <w:t>Zariadenia na skladovanie a odstraňovanie nebezpečných materiálov sú  prispôsobené stupňu rizika materiálov a podľa toho, ako je určené v aplikovateľných požiadavkách?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F15E0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B1731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99CBF9" w14:textId="77777777" w:rsidR="00FC516E" w:rsidRDefault="0031407B">
                  <w:pPr>
                    <w:spacing w:after="0" w:line="240" w:lineRule="auto"/>
                  </w:pPr>
                  <w:r>
                    <w:rPr>
                      <w:rFonts w:eastAsia="Cambria"/>
                      <w:b/>
                      <w:color w:val="000000"/>
                    </w:rPr>
                    <w:t xml:space="preserve"> </w:t>
                  </w:r>
                </w:p>
              </w:tc>
            </w:tr>
            <w:tr w:rsidR="00FC516E" w14:paraId="5C6AEAE1"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68F83" w14:textId="77777777" w:rsidR="00FC516E" w:rsidRDefault="0031407B">
                  <w:pPr>
                    <w:spacing w:after="0" w:line="240" w:lineRule="auto"/>
                    <w:jc w:val="center"/>
                  </w:pPr>
                  <w:r>
                    <w:rPr>
                      <w:rFonts w:eastAsia="Cambria"/>
                      <w:b/>
                      <w:color w:val="000000"/>
                      <w:sz w:val="24"/>
                    </w:rPr>
                    <w:lastRenderedPageBreak/>
                    <w:t>5.2.4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C3F9A" w14:textId="77777777" w:rsidR="00FC516E" w:rsidRDefault="0031407B">
                  <w:pPr>
                    <w:spacing w:after="0" w:line="240" w:lineRule="auto"/>
                  </w:pPr>
                  <w:r>
                    <w:rPr>
                      <w:rFonts w:eastAsia="Cambria"/>
                      <w:b/>
                      <w:color w:val="000000"/>
                      <w:sz w:val="24"/>
                    </w:rPr>
                    <w:t>Priestory pre personál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A0B47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37F19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3B8505" w14:textId="77777777" w:rsidR="00FC516E" w:rsidRDefault="0031407B">
                  <w:pPr>
                    <w:spacing w:after="0" w:line="240" w:lineRule="auto"/>
                  </w:pPr>
                  <w:r>
                    <w:rPr>
                      <w:rFonts w:eastAsia="Cambria"/>
                      <w:b/>
                      <w:color w:val="000000"/>
                    </w:rPr>
                    <w:t xml:space="preserve"> </w:t>
                  </w:r>
                </w:p>
              </w:tc>
            </w:tr>
            <w:tr w:rsidR="00FC516E" w14:paraId="39BBFCE1"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C1A052" w14:textId="77777777" w:rsidR="00FC516E" w:rsidRDefault="0031407B">
                  <w:pPr>
                    <w:spacing w:after="0" w:line="240" w:lineRule="auto"/>
                    <w:jc w:val="center"/>
                  </w:pPr>
                  <w:r>
                    <w:rPr>
                      <w:rFonts w:eastAsia="Cambria"/>
                      <w:b/>
                      <w:color w:val="000000"/>
                      <w:sz w:val="16"/>
                    </w:rPr>
                    <w:t>5.2.4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301073" w14:textId="77777777" w:rsidR="00FC516E" w:rsidRDefault="0031407B">
                  <w:pPr>
                    <w:spacing w:after="0" w:line="240" w:lineRule="auto"/>
                  </w:pPr>
                  <w:r>
                    <w:rPr>
                      <w:rFonts w:eastAsia="Cambria"/>
                      <w:color w:val="000000"/>
                    </w:rPr>
                    <w:t>Je primeraný prístup personálu do kúpeľní, k pitnej vode a do priestorov na skladovanie pracovných ochranných pomôcok a oblečenia?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F401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EA000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103B33" w14:textId="77777777" w:rsidR="00FC516E" w:rsidRDefault="0031407B">
                  <w:pPr>
                    <w:spacing w:after="0" w:line="240" w:lineRule="auto"/>
                  </w:pPr>
                  <w:r>
                    <w:rPr>
                      <w:rFonts w:eastAsia="Cambria"/>
                      <w:b/>
                      <w:color w:val="000000"/>
                    </w:rPr>
                    <w:t xml:space="preserve"> </w:t>
                  </w:r>
                </w:p>
              </w:tc>
            </w:tr>
            <w:tr w:rsidR="00FC516E" w14:paraId="5A7E94E9"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E10632" w14:textId="77777777" w:rsidR="00FC516E" w:rsidRDefault="0031407B">
                  <w:pPr>
                    <w:spacing w:after="0" w:line="240" w:lineRule="auto"/>
                    <w:jc w:val="center"/>
                  </w:pPr>
                  <w:r>
                    <w:rPr>
                      <w:rFonts w:eastAsia="Cambria"/>
                      <w:b/>
                      <w:color w:val="000000"/>
                      <w:sz w:val="24"/>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B7B0CB" w14:textId="77777777" w:rsidR="00FC516E" w:rsidRDefault="0031407B">
                  <w:pPr>
                    <w:spacing w:after="0" w:line="240" w:lineRule="auto"/>
                  </w:pPr>
                  <w:r>
                    <w:rPr>
                      <w:rFonts w:eastAsia="Cambria"/>
                      <w:b/>
                      <w:color w:val="000000"/>
                      <w:sz w:val="24"/>
                    </w:rPr>
                    <w:t>Priestory na odber vzoriek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05FC5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AE6FF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0A702E" w14:textId="77777777" w:rsidR="00FC516E" w:rsidRDefault="0031407B">
                  <w:pPr>
                    <w:spacing w:after="0" w:line="240" w:lineRule="auto"/>
                  </w:pPr>
                  <w:r>
                    <w:rPr>
                      <w:rFonts w:eastAsia="Cambria"/>
                      <w:b/>
                      <w:color w:val="000000"/>
                    </w:rPr>
                    <w:t xml:space="preserve"> </w:t>
                  </w:r>
                </w:p>
              </w:tc>
            </w:tr>
            <w:tr w:rsidR="00FC516E" w14:paraId="7925F61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3A6C1" w14:textId="77777777" w:rsidR="00FC516E" w:rsidRDefault="0031407B">
                  <w:pPr>
                    <w:spacing w:after="0" w:line="240" w:lineRule="auto"/>
                    <w:jc w:val="center"/>
                  </w:pPr>
                  <w:r>
                    <w:rPr>
                      <w:rFonts w:eastAsia="Cambria"/>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11A7A" w14:textId="77777777" w:rsidR="00FC516E" w:rsidRDefault="0031407B">
                  <w:pPr>
                    <w:spacing w:after="0" w:line="240" w:lineRule="auto"/>
                  </w:pPr>
                  <w:r>
                    <w:rPr>
                      <w:rFonts w:eastAsia="Cambria"/>
                      <w:color w:val="000000"/>
                    </w:rPr>
                    <w:t>Majú zariadenia na odber vzoriek pacientov oddelenú recepciu/čakáreň a odberové priestory?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15E1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2257F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948102" w14:textId="77777777" w:rsidR="00FC516E" w:rsidRDefault="0031407B">
                  <w:pPr>
                    <w:spacing w:after="0" w:line="240" w:lineRule="auto"/>
                  </w:pPr>
                  <w:r>
                    <w:rPr>
                      <w:rFonts w:eastAsia="Cambria"/>
                      <w:b/>
                      <w:color w:val="000000"/>
                    </w:rPr>
                    <w:t xml:space="preserve"> </w:t>
                  </w:r>
                </w:p>
              </w:tc>
            </w:tr>
            <w:tr w:rsidR="00FC516E" w14:paraId="28FB9820"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E3AA0" w14:textId="77777777" w:rsidR="00FC516E" w:rsidRDefault="0031407B">
                  <w:pPr>
                    <w:spacing w:after="0" w:line="240" w:lineRule="auto"/>
                    <w:jc w:val="center"/>
                  </w:pPr>
                  <w:r>
                    <w:rPr>
                      <w:rFonts w:eastAsia="Cambria"/>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FBF28C" w14:textId="77777777" w:rsidR="00FC516E" w:rsidRDefault="0031407B">
                  <w:pPr>
                    <w:spacing w:after="0" w:line="240" w:lineRule="auto"/>
                  </w:pPr>
                  <w:r>
                    <w:rPr>
                      <w:rFonts w:eastAsia="Cambria"/>
                      <w:color w:val="000000"/>
                    </w:rPr>
                    <w:t xml:space="preserve">Počas odberu sú prispôsobené priestory vzhľadom na poskytnutie súkromia pacientom, ich pohodlia a potrieb (napr. bezbariérový prístup, toalety) a priestor pre sprevádzajúcu osobu (napr. </w:t>
                  </w:r>
                  <w:proofErr w:type="spellStart"/>
                  <w:r>
                    <w:rPr>
                      <w:rFonts w:eastAsia="Cambria"/>
                      <w:color w:val="000000"/>
                    </w:rPr>
                    <w:t>doprovod</w:t>
                  </w:r>
                  <w:proofErr w:type="spellEnd"/>
                  <w:r>
                    <w:rPr>
                      <w:rFonts w:eastAsia="Cambria"/>
                      <w:color w:val="000000"/>
                    </w:rPr>
                    <w:t>, prekladateľ)?</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94F0A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E1F49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71133B" w14:textId="77777777" w:rsidR="00FC516E" w:rsidRDefault="0031407B">
                  <w:pPr>
                    <w:spacing w:after="0" w:line="240" w:lineRule="auto"/>
                  </w:pPr>
                  <w:r>
                    <w:rPr>
                      <w:rFonts w:eastAsia="Cambria"/>
                      <w:b/>
                      <w:color w:val="000000"/>
                    </w:rPr>
                    <w:t xml:space="preserve"> </w:t>
                  </w:r>
                </w:p>
              </w:tc>
            </w:tr>
            <w:tr w:rsidR="00FC516E" w14:paraId="065526B9"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07C75C" w14:textId="77777777" w:rsidR="00FC516E" w:rsidRDefault="0031407B">
                  <w:pPr>
                    <w:spacing w:after="0" w:line="240" w:lineRule="auto"/>
                    <w:jc w:val="center"/>
                  </w:pPr>
                  <w:r>
                    <w:rPr>
                      <w:rFonts w:eastAsia="Cambria"/>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7F60D" w14:textId="77777777" w:rsidR="00FC516E" w:rsidRDefault="0031407B">
                  <w:pPr>
                    <w:spacing w:after="0" w:line="240" w:lineRule="auto"/>
                  </w:pPr>
                  <w:r>
                    <w:rPr>
                      <w:rFonts w:eastAsia="Cambria"/>
                      <w:color w:val="000000"/>
                    </w:rPr>
                    <w:t xml:space="preserve"> Priestory, v ktorých sa vykonávajú odbery vzoriek (napr. </w:t>
                  </w:r>
                  <w:proofErr w:type="spellStart"/>
                  <w:r>
                    <w:rPr>
                      <w:rFonts w:eastAsia="Cambria"/>
                      <w:color w:val="000000"/>
                    </w:rPr>
                    <w:t>flebotómia</w:t>
                  </w:r>
                  <w:proofErr w:type="spellEnd"/>
                  <w:r>
                    <w:rPr>
                      <w:rFonts w:eastAsia="Cambria"/>
                      <w:color w:val="000000"/>
                    </w:rPr>
                    <w:t>), umožňujú správny odber vzoriek, ktorý nespôsobí neplatnosť výsledkov alebo nebude mať nepriaznivý vplyv na požadovanú kvalitu akéhokoľvek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27448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7E1B1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6E2D012" w14:textId="77777777" w:rsidR="00FC516E" w:rsidRDefault="0031407B">
                  <w:pPr>
                    <w:spacing w:after="0" w:line="240" w:lineRule="auto"/>
                  </w:pPr>
                  <w:r>
                    <w:rPr>
                      <w:rFonts w:eastAsia="Cambria"/>
                      <w:b/>
                      <w:color w:val="000000"/>
                    </w:rPr>
                    <w:t xml:space="preserve"> </w:t>
                  </w:r>
                </w:p>
              </w:tc>
            </w:tr>
            <w:tr w:rsidR="00FC516E" w14:paraId="54C6330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B3511" w14:textId="77777777" w:rsidR="00FC516E" w:rsidRDefault="0031407B">
                  <w:pPr>
                    <w:spacing w:after="0" w:line="240" w:lineRule="auto"/>
                    <w:jc w:val="center"/>
                  </w:pPr>
                  <w:r>
                    <w:rPr>
                      <w:rFonts w:eastAsia="Cambria"/>
                      <w:b/>
                      <w:color w:val="000000"/>
                      <w:sz w:val="16"/>
                    </w:rPr>
                    <w:t>5.2.5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F86F3" w14:textId="77777777" w:rsidR="00FC516E" w:rsidRDefault="0031407B">
                  <w:pPr>
                    <w:spacing w:after="0" w:line="240" w:lineRule="auto"/>
                  </w:pPr>
                  <w:r>
                    <w:rPr>
                      <w:rFonts w:eastAsia="Cambria"/>
                      <w:color w:val="000000"/>
                    </w:rPr>
                    <w:t>Sú udržiavané v použiteľnom stave prostriedky prvej pomoci pre pacientov aj pre personál v priestoroch na odber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18CD7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8F99C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0C87E5" w14:textId="77777777" w:rsidR="00FC516E" w:rsidRDefault="0031407B">
                  <w:pPr>
                    <w:spacing w:after="0" w:line="240" w:lineRule="auto"/>
                  </w:pPr>
                  <w:r>
                    <w:rPr>
                      <w:rFonts w:eastAsia="Cambria"/>
                      <w:b/>
                      <w:color w:val="000000"/>
                    </w:rPr>
                    <w:t xml:space="preserve"> </w:t>
                  </w:r>
                </w:p>
              </w:tc>
            </w:tr>
            <w:tr w:rsidR="00FC516E" w14:paraId="35FEC8D9"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A0A7C0" w14:textId="77777777" w:rsidR="00FC516E" w:rsidRDefault="0031407B">
                  <w:pPr>
                    <w:spacing w:after="0" w:line="240" w:lineRule="auto"/>
                    <w:jc w:val="center"/>
                  </w:pPr>
                  <w:r>
                    <w:rPr>
                      <w:rFonts w:eastAsia="Cambria"/>
                      <w:b/>
                      <w:color w:val="000000"/>
                      <w:sz w:val="24"/>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505587" w14:textId="77777777" w:rsidR="00FC516E" w:rsidRDefault="0031407B">
                  <w:pPr>
                    <w:spacing w:after="0" w:line="240" w:lineRule="auto"/>
                  </w:pPr>
                  <w:r>
                    <w:rPr>
                      <w:rFonts w:eastAsia="Cambria"/>
                      <w:b/>
                      <w:color w:val="000000"/>
                      <w:sz w:val="24"/>
                    </w:rPr>
                    <w:t>Údržba zariadení a environmentálne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EE01A5"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1FC79"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FF6627" w14:textId="77777777" w:rsidR="00FC516E" w:rsidRDefault="0031407B">
                  <w:pPr>
                    <w:spacing w:after="0" w:line="240" w:lineRule="auto"/>
                  </w:pPr>
                  <w:r>
                    <w:rPr>
                      <w:rFonts w:eastAsia="Cambria"/>
                      <w:b/>
                      <w:color w:val="000000"/>
                    </w:rPr>
                    <w:t xml:space="preserve"> </w:t>
                  </w:r>
                </w:p>
              </w:tc>
            </w:tr>
            <w:tr w:rsidR="00FC516E" w14:paraId="5EDCCE99"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6C0F24" w14:textId="77777777" w:rsidR="00FC516E" w:rsidRDefault="0031407B">
                  <w:pPr>
                    <w:spacing w:after="0" w:line="240" w:lineRule="auto"/>
                    <w:jc w:val="center"/>
                  </w:pPr>
                  <w:r>
                    <w:rPr>
                      <w:rFonts w:eastAsia="Cambria"/>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8D978A" w14:textId="77777777" w:rsidR="00FC516E" w:rsidRDefault="0031407B">
                  <w:pPr>
                    <w:spacing w:after="0" w:line="240" w:lineRule="auto"/>
                  </w:pPr>
                  <w:r>
                    <w:rPr>
                      <w:rFonts w:eastAsia="Cambria"/>
                      <w:color w:val="000000"/>
                    </w:rPr>
                    <w:t>Sú laboratórne priestory udržiavané vo funkčnom a  spoľahlivom stave; pracovné priestory je čisté a dobre udržiavané?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FB839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F3240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B9C58F" w14:textId="77777777" w:rsidR="00FC516E" w:rsidRDefault="0031407B">
                  <w:pPr>
                    <w:spacing w:after="0" w:line="240" w:lineRule="auto"/>
                  </w:pPr>
                  <w:r>
                    <w:rPr>
                      <w:rFonts w:eastAsia="Cambria"/>
                      <w:b/>
                      <w:color w:val="000000"/>
                    </w:rPr>
                    <w:t xml:space="preserve"> </w:t>
                  </w:r>
                </w:p>
              </w:tc>
            </w:tr>
            <w:tr w:rsidR="00FC516E" w14:paraId="15743EF8"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EEA0A4" w14:textId="77777777" w:rsidR="00FC516E" w:rsidRDefault="0031407B">
                  <w:pPr>
                    <w:spacing w:after="0" w:line="240" w:lineRule="auto"/>
                    <w:jc w:val="center"/>
                  </w:pPr>
                  <w:r>
                    <w:rPr>
                      <w:rFonts w:eastAsia="Cambria"/>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95A458" w14:textId="77777777" w:rsidR="00FC516E" w:rsidRDefault="0031407B">
                  <w:pPr>
                    <w:spacing w:after="0" w:line="240" w:lineRule="auto"/>
                  </w:pPr>
                  <w:r>
                    <w:rPr>
                      <w:rFonts w:eastAsia="Cambria"/>
                      <w:color w:val="000000"/>
                    </w:rPr>
                    <w:t>Laboratórium  monitoruje, reguluje a zaznamenáva podmienky prostredia podľa požiadaviek relevantných špecifikácií alebo v prípadoch, kedy môžu ovplyvniť kvalitu vzoriek, výsledky, a/alebo zdravie personálu?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EABF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A8276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FD74BD" w14:textId="77777777" w:rsidR="00FC516E" w:rsidRDefault="0031407B">
                  <w:pPr>
                    <w:spacing w:after="0" w:line="240" w:lineRule="auto"/>
                  </w:pPr>
                  <w:r>
                    <w:rPr>
                      <w:rFonts w:eastAsia="Cambria"/>
                      <w:b/>
                      <w:color w:val="000000"/>
                    </w:rPr>
                    <w:t xml:space="preserve"> </w:t>
                  </w:r>
                </w:p>
              </w:tc>
            </w:tr>
            <w:tr w:rsidR="00FC516E" w14:paraId="1722207A" w14:textId="77777777">
              <w:trPr>
                <w:trHeight w:val="15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A06E70" w14:textId="77777777" w:rsidR="00FC516E" w:rsidRDefault="0031407B">
                  <w:pPr>
                    <w:spacing w:after="0" w:line="240" w:lineRule="auto"/>
                    <w:jc w:val="center"/>
                  </w:pPr>
                  <w:r>
                    <w:rPr>
                      <w:rFonts w:eastAsia="Cambria"/>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B976F5" w14:textId="77777777" w:rsidR="00FC516E" w:rsidRDefault="0031407B">
                  <w:pPr>
                    <w:spacing w:after="0" w:line="240" w:lineRule="auto"/>
                  </w:pPr>
                  <w:r>
                    <w:rPr>
                      <w:rFonts w:eastAsia="Cambria"/>
                      <w:color w:val="000000"/>
                    </w:rPr>
                    <w:t>Venuje sa pozornosť takým faktorom, ako sú osvetlenie, sterilita, prach, škodlivé alebo nebezpečné výpary, elektromagnetické rušenie, radiácia, vlhkosť, dodávka elektriny, teplota, zvuky, úroveň vibrácií a logistika priebehu prác podľa charakteru vykonávanej činnosti tak, aby nebola ovplyvnená platnosť výsledkov alebo aby nepriaznivo neovplyvňovali požadovanú kvalitu akýchkoľvek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157EA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A8AAD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AF5379" w14:textId="77777777" w:rsidR="00FC516E" w:rsidRDefault="0031407B">
                  <w:pPr>
                    <w:spacing w:after="0" w:line="240" w:lineRule="auto"/>
                  </w:pPr>
                  <w:r>
                    <w:rPr>
                      <w:rFonts w:eastAsia="Cambria"/>
                      <w:b/>
                      <w:color w:val="000000"/>
                    </w:rPr>
                    <w:t xml:space="preserve"> </w:t>
                  </w:r>
                </w:p>
              </w:tc>
            </w:tr>
            <w:tr w:rsidR="00FC516E" w14:paraId="66E6E961"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44A1CB" w14:textId="77777777" w:rsidR="00FC516E" w:rsidRDefault="0031407B">
                  <w:pPr>
                    <w:spacing w:after="0" w:line="240" w:lineRule="auto"/>
                    <w:jc w:val="center"/>
                  </w:pPr>
                  <w:r>
                    <w:rPr>
                      <w:rFonts w:eastAsia="Cambria"/>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FA86F" w14:textId="77777777" w:rsidR="00FC516E" w:rsidRDefault="0031407B">
                  <w:pPr>
                    <w:spacing w:after="0" w:line="240" w:lineRule="auto"/>
                  </w:pPr>
                  <w:r>
                    <w:rPr>
                      <w:rFonts w:eastAsia="Cambria"/>
                      <w:color w:val="000000"/>
                    </w:rPr>
                    <w:t>Sú účinne oddelené časti laboratória, v ktorých sa vykonávajú nekompatibilné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D934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38B6C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C9E1C5" w14:textId="77777777" w:rsidR="00FC516E" w:rsidRDefault="0031407B">
                  <w:pPr>
                    <w:spacing w:after="0" w:line="240" w:lineRule="auto"/>
                  </w:pPr>
                  <w:r>
                    <w:rPr>
                      <w:rFonts w:eastAsia="Cambria"/>
                      <w:b/>
                      <w:color w:val="000000"/>
                    </w:rPr>
                    <w:t xml:space="preserve"> </w:t>
                  </w:r>
                </w:p>
              </w:tc>
            </w:tr>
            <w:tr w:rsidR="00FC516E" w14:paraId="374E254B"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940B86" w14:textId="77777777" w:rsidR="00FC516E" w:rsidRDefault="0031407B">
                  <w:pPr>
                    <w:spacing w:after="0" w:line="240" w:lineRule="auto"/>
                    <w:jc w:val="center"/>
                  </w:pPr>
                  <w:r>
                    <w:rPr>
                      <w:rFonts w:eastAsia="Cambria"/>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8AF2FE" w14:textId="77777777" w:rsidR="00FC516E" w:rsidRDefault="0031407B">
                  <w:pPr>
                    <w:spacing w:after="0" w:line="240" w:lineRule="auto"/>
                  </w:pPr>
                  <w:r>
                    <w:rPr>
                      <w:rFonts w:eastAsia="Cambria"/>
                      <w:color w:val="000000"/>
                    </w:rPr>
                    <w:t>Ak vyšetrovacie postupy predstavujú riziko alebo ak by mohla byť práca ovplyvnená tým, že priestory nie sú oddelené, sú prijaté postupy na zabránenie krížovej kontaminácie?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98AF8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936D5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8D5A5FF" w14:textId="77777777" w:rsidR="00FC516E" w:rsidRDefault="0031407B">
                  <w:pPr>
                    <w:spacing w:after="0" w:line="240" w:lineRule="auto"/>
                  </w:pPr>
                  <w:r>
                    <w:rPr>
                      <w:rFonts w:eastAsia="Cambria"/>
                      <w:b/>
                      <w:color w:val="000000"/>
                    </w:rPr>
                    <w:t xml:space="preserve"> </w:t>
                  </w:r>
                </w:p>
              </w:tc>
            </w:tr>
            <w:tr w:rsidR="00FC516E" w14:paraId="092B59E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97940" w14:textId="77777777" w:rsidR="00FC516E" w:rsidRDefault="0031407B">
                  <w:pPr>
                    <w:spacing w:after="0" w:line="240" w:lineRule="auto"/>
                    <w:jc w:val="center"/>
                  </w:pPr>
                  <w:r>
                    <w:rPr>
                      <w:rFonts w:eastAsia="Cambria"/>
                      <w:b/>
                      <w:color w:val="000000"/>
                      <w:sz w:val="16"/>
                    </w:rPr>
                    <w:t>5.2.6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AD5F45" w14:textId="77777777" w:rsidR="00FC516E" w:rsidRDefault="0031407B">
                  <w:pPr>
                    <w:spacing w:after="0" w:line="240" w:lineRule="auto"/>
                  </w:pPr>
                  <w:r>
                    <w:rPr>
                      <w:rFonts w:eastAsia="Cambria"/>
                      <w:color w:val="000000"/>
                    </w:rPr>
                    <w:t>Poskytuje laboratórium pokojné pracovné prostredie umožňujúce neprerušovanú prácu, ak je to potrebné?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2CBDC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7A0BE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26AF9A" w14:textId="77777777" w:rsidR="00FC516E" w:rsidRDefault="0031407B">
                  <w:pPr>
                    <w:spacing w:after="0" w:line="240" w:lineRule="auto"/>
                  </w:pPr>
                  <w:r>
                    <w:rPr>
                      <w:rFonts w:eastAsia="Cambria"/>
                      <w:b/>
                      <w:color w:val="000000"/>
                    </w:rPr>
                    <w:t xml:space="preserve"> </w:t>
                  </w:r>
                </w:p>
              </w:tc>
            </w:tr>
            <w:tr w:rsidR="00FC516E" w14:paraId="77115BB6"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5F2493CF"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19476270"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2982E4A"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0334B14A"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178226A6" w14:textId="77777777" w:rsidR="00FC516E" w:rsidRDefault="00FC516E">
                  <w:pPr>
                    <w:spacing w:after="0" w:line="240" w:lineRule="auto"/>
                  </w:pPr>
                </w:p>
              </w:tc>
            </w:tr>
            <w:tr w:rsidR="00FC516E" w14:paraId="48177AD4" w14:textId="77777777">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F848CE" w14:textId="77777777" w:rsidR="00FC516E" w:rsidRDefault="0031407B">
                  <w:pPr>
                    <w:spacing w:after="0" w:line="240" w:lineRule="auto"/>
                    <w:jc w:val="center"/>
                  </w:pPr>
                  <w:r>
                    <w:rPr>
                      <w:rFonts w:eastAsia="Cambria"/>
                      <w:b/>
                      <w:color w:val="000000"/>
                      <w:sz w:val="28"/>
                    </w:rPr>
                    <w:t>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DF20F" w14:textId="77777777" w:rsidR="00FC516E" w:rsidRDefault="0031407B">
                  <w:pPr>
                    <w:spacing w:after="0" w:line="240" w:lineRule="auto"/>
                  </w:pPr>
                  <w:r>
                    <w:rPr>
                      <w:rFonts w:eastAsia="Cambria"/>
                      <w:b/>
                      <w:color w:val="000000"/>
                      <w:sz w:val="28"/>
                    </w:rPr>
                    <w:t>Laboratórne zariadenie, činidlá</w:t>
                  </w:r>
                </w:p>
                <w:p w14:paraId="690C0097" w14:textId="77777777" w:rsidR="00FC516E" w:rsidRDefault="0031407B">
                  <w:pPr>
                    <w:spacing w:after="0" w:line="240" w:lineRule="auto"/>
                  </w:pPr>
                  <w:r>
                    <w:rPr>
                      <w:rFonts w:eastAsia="Cambria"/>
                      <w:b/>
                      <w:color w:val="000000"/>
                      <w:sz w:val="28"/>
                    </w:rPr>
                    <w:t>a spotrebný materiál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7F8437"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FDFEA" w14:textId="77777777" w:rsidR="00FC516E" w:rsidRDefault="0031407B">
                  <w:pPr>
                    <w:spacing w:after="0" w:line="240" w:lineRule="auto"/>
                    <w:jc w:val="center"/>
                  </w:pPr>
                  <w:r>
                    <w:rPr>
                      <w:rFonts w:eastAsia="Cambria"/>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3DD4BE" w14:textId="77777777" w:rsidR="00FC516E" w:rsidRDefault="0031407B">
                  <w:pPr>
                    <w:spacing w:after="0" w:line="240" w:lineRule="auto"/>
                    <w:jc w:val="center"/>
                  </w:pPr>
                  <w:r>
                    <w:rPr>
                      <w:rFonts w:eastAsia="Cambria"/>
                      <w:b/>
                      <w:color w:val="000000"/>
                    </w:rPr>
                    <w:t>Poznámka */</w:t>
                  </w:r>
                </w:p>
              </w:tc>
            </w:tr>
            <w:tr w:rsidR="00FC516E" w14:paraId="78CDA0D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CFEFF5" w14:textId="77777777" w:rsidR="00FC516E" w:rsidRDefault="0031407B">
                  <w:pPr>
                    <w:spacing w:after="0" w:line="240" w:lineRule="auto"/>
                    <w:jc w:val="center"/>
                  </w:pPr>
                  <w:r>
                    <w:rPr>
                      <w:rFonts w:eastAsia="Cambria"/>
                      <w:b/>
                      <w:color w:val="000000"/>
                      <w:sz w:val="24"/>
                    </w:rPr>
                    <w:t>5.3.1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3554C9" w14:textId="77777777" w:rsidR="00FC516E" w:rsidRDefault="0031407B">
                  <w:pPr>
                    <w:spacing w:after="0" w:line="240" w:lineRule="auto"/>
                  </w:pPr>
                  <w:r>
                    <w:rPr>
                      <w:rFonts w:eastAsia="Cambria"/>
                      <w:b/>
                      <w:color w:val="000000"/>
                      <w:sz w:val="24"/>
                    </w:rPr>
                    <w:t>Zariadenie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026123"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5457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C55F610" w14:textId="77777777" w:rsidR="00FC516E" w:rsidRDefault="0031407B">
                  <w:pPr>
                    <w:spacing w:after="0" w:line="240" w:lineRule="auto"/>
                  </w:pPr>
                  <w:r>
                    <w:rPr>
                      <w:rFonts w:eastAsia="Cambria"/>
                      <w:b/>
                      <w:color w:val="000000"/>
                    </w:rPr>
                    <w:t xml:space="preserve"> </w:t>
                  </w:r>
                </w:p>
              </w:tc>
            </w:tr>
            <w:tr w:rsidR="00FC516E" w14:paraId="36DF3B9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17BC8" w14:textId="77777777" w:rsidR="00FC516E" w:rsidRDefault="0031407B">
                  <w:pPr>
                    <w:spacing w:after="0" w:line="240" w:lineRule="auto"/>
                    <w:jc w:val="center"/>
                  </w:pPr>
                  <w:r>
                    <w:rPr>
                      <w:rFonts w:eastAsia="Cambria"/>
                      <w:b/>
                      <w:color w:val="000000"/>
                      <w:sz w:val="24"/>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16695E"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5207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ACBCC"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7919CA" w14:textId="77777777" w:rsidR="00FC516E" w:rsidRDefault="0031407B">
                  <w:pPr>
                    <w:spacing w:after="0" w:line="240" w:lineRule="auto"/>
                  </w:pPr>
                  <w:r>
                    <w:rPr>
                      <w:rFonts w:eastAsia="Cambria"/>
                      <w:b/>
                      <w:color w:val="000000"/>
                    </w:rPr>
                    <w:t xml:space="preserve"> </w:t>
                  </w:r>
                </w:p>
              </w:tc>
            </w:tr>
            <w:tr w:rsidR="00FC516E" w14:paraId="4448ADB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FCF3C8" w14:textId="77777777" w:rsidR="00FC516E" w:rsidRDefault="0031407B">
                  <w:pPr>
                    <w:spacing w:after="0" w:line="240" w:lineRule="auto"/>
                    <w:jc w:val="center"/>
                  </w:pPr>
                  <w:r>
                    <w:rPr>
                      <w:rFonts w:eastAsia="Cambria"/>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210BC8" w14:textId="77777777" w:rsidR="00FC516E" w:rsidRDefault="0031407B">
                  <w:pPr>
                    <w:spacing w:after="0" w:line="240" w:lineRule="auto"/>
                  </w:pPr>
                  <w:r>
                    <w:rPr>
                      <w:rFonts w:eastAsia="Cambria"/>
                      <w:color w:val="000000"/>
                    </w:rPr>
                    <w:t>Má laboratórium dokumentovaný postup na výber, nákup a spravovanie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CDE67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FA2A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E07DD8" w14:textId="77777777" w:rsidR="00FC516E" w:rsidRDefault="0031407B">
                  <w:pPr>
                    <w:spacing w:after="0" w:line="240" w:lineRule="auto"/>
                  </w:pPr>
                  <w:r>
                    <w:rPr>
                      <w:rFonts w:eastAsia="Cambria"/>
                      <w:b/>
                      <w:color w:val="000000"/>
                    </w:rPr>
                    <w:t xml:space="preserve"> </w:t>
                  </w:r>
                </w:p>
              </w:tc>
            </w:tr>
            <w:tr w:rsidR="00FC516E" w14:paraId="48076662"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3E4FE7" w14:textId="77777777" w:rsidR="00FC516E" w:rsidRDefault="0031407B">
                  <w:pPr>
                    <w:spacing w:after="0" w:line="240" w:lineRule="auto"/>
                    <w:jc w:val="center"/>
                  </w:pPr>
                  <w:r>
                    <w:rPr>
                      <w:rFonts w:eastAsia="Cambria"/>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8C30C0" w14:textId="77777777" w:rsidR="00FC516E" w:rsidRDefault="0031407B">
                  <w:pPr>
                    <w:spacing w:after="0" w:line="240" w:lineRule="auto"/>
                  </w:pPr>
                  <w:r>
                    <w:rPr>
                      <w:rFonts w:eastAsia="Cambria"/>
                      <w:color w:val="000000"/>
                    </w:rPr>
                    <w:t>Je laboratórium vybavené všetkými zariadeniami, ktoré sú potrebné pre ponúkané služby (vrátane odberu primárnych vzoriek, ich prípravy a spracovania, vyšetrení a skladovania)?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371BC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32709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16715B" w14:textId="77777777" w:rsidR="00FC516E" w:rsidRDefault="0031407B">
                  <w:pPr>
                    <w:spacing w:after="0" w:line="240" w:lineRule="auto"/>
                  </w:pPr>
                  <w:r>
                    <w:rPr>
                      <w:rFonts w:eastAsia="Cambria"/>
                      <w:b/>
                      <w:color w:val="000000"/>
                    </w:rPr>
                    <w:t xml:space="preserve"> </w:t>
                  </w:r>
                </w:p>
              </w:tc>
            </w:tr>
            <w:tr w:rsidR="00FC516E" w14:paraId="5CAF7670"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F8B87" w14:textId="77777777" w:rsidR="00FC516E" w:rsidRDefault="0031407B">
                  <w:pPr>
                    <w:spacing w:after="0" w:line="240" w:lineRule="auto"/>
                    <w:jc w:val="center"/>
                  </w:pPr>
                  <w:r>
                    <w:rPr>
                      <w:rFonts w:eastAsia="Cambria"/>
                      <w:b/>
                      <w:color w:val="000000"/>
                      <w:sz w:val="16"/>
                    </w:rPr>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C8904A" w14:textId="77777777" w:rsidR="00FC516E" w:rsidRDefault="0031407B">
                  <w:pPr>
                    <w:spacing w:after="0" w:line="240" w:lineRule="auto"/>
                  </w:pPr>
                  <w:r>
                    <w:rPr>
                      <w:rFonts w:eastAsia="Cambria"/>
                      <w:color w:val="000000"/>
                    </w:rPr>
                    <w:t>V prípadoch, kedy laboratórium musí použiť zariadenie, ktoré je mimo jeho trvalej kontroly, zabezpečuje manažment laboratória plnenie požiadaviek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541CF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E8A89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97A55C" w14:textId="77777777" w:rsidR="00FC516E" w:rsidRDefault="0031407B">
                  <w:pPr>
                    <w:spacing w:after="0" w:line="240" w:lineRule="auto"/>
                  </w:pPr>
                  <w:r>
                    <w:rPr>
                      <w:rFonts w:eastAsia="Cambria"/>
                      <w:b/>
                      <w:color w:val="000000"/>
                    </w:rPr>
                    <w:t xml:space="preserve"> </w:t>
                  </w:r>
                </w:p>
              </w:tc>
            </w:tr>
            <w:tr w:rsidR="00FC516E" w14:paraId="71FB355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5F937C" w14:textId="77777777" w:rsidR="00FC516E" w:rsidRDefault="0031407B">
                  <w:pPr>
                    <w:spacing w:after="0" w:line="240" w:lineRule="auto"/>
                    <w:jc w:val="center"/>
                  </w:pPr>
                  <w:r>
                    <w:rPr>
                      <w:rFonts w:eastAsia="Cambria"/>
                      <w:b/>
                      <w:color w:val="000000"/>
                      <w:sz w:val="16"/>
                    </w:rPr>
                    <w:lastRenderedPageBreak/>
                    <w:t>5.3.1.1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A9CBFF" w14:textId="77777777" w:rsidR="00FC516E" w:rsidRDefault="0031407B">
                  <w:pPr>
                    <w:spacing w:after="0" w:line="240" w:lineRule="auto"/>
                  </w:pPr>
                  <w:r>
                    <w:rPr>
                      <w:rFonts w:eastAsia="Cambria"/>
                      <w:color w:val="000000"/>
                    </w:rPr>
                    <w:t>V prípade potreby laboratórium zariadenie vymenilo, aby bola zabezpečená kvalita výsledkov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03C83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4798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576644" w14:textId="77777777" w:rsidR="00FC516E" w:rsidRDefault="0031407B">
                  <w:pPr>
                    <w:spacing w:after="0" w:line="240" w:lineRule="auto"/>
                  </w:pPr>
                  <w:r>
                    <w:rPr>
                      <w:rFonts w:eastAsia="Cambria"/>
                      <w:b/>
                      <w:color w:val="000000"/>
                    </w:rPr>
                    <w:t xml:space="preserve"> </w:t>
                  </w:r>
                </w:p>
              </w:tc>
            </w:tr>
            <w:tr w:rsidR="00FC516E" w14:paraId="01E527B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392C82" w14:textId="77777777" w:rsidR="00FC516E" w:rsidRDefault="0031407B">
                  <w:pPr>
                    <w:spacing w:after="0" w:line="240" w:lineRule="auto"/>
                    <w:jc w:val="center"/>
                  </w:pPr>
                  <w:r>
                    <w:rPr>
                      <w:rFonts w:eastAsia="Cambria"/>
                      <w:b/>
                      <w:color w:val="000000"/>
                      <w:sz w:val="24"/>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6D472D" w14:textId="77777777" w:rsidR="00FC516E" w:rsidRDefault="0031407B">
                  <w:pPr>
                    <w:spacing w:after="0" w:line="240" w:lineRule="auto"/>
                  </w:pPr>
                  <w:r>
                    <w:rPr>
                      <w:rFonts w:eastAsia="Cambria"/>
                      <w:b/>
                      <w:color w:val="000000"/>
                      <w:sz w:val="24"/>
                    </w:rPr>
                    <w:t>Testovanie vhodnosti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505BEB"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E326A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24EBE3D" w14:textId="77777777" w:rsidR="00FC516E" w:rsidRDefault="0031407B">
                  <w:pPr>
                    <w:spacing w:after="0" w:line="240" w:lineRule="auto"/>
                  </w:pPr>
                  <w:r>
                    <w:rPr>
                      <w:rFonts w:eastAsia="Cambria"/>
                      <w:b/>
                      <w:color w:val="000000"/>
                    </w:rPr>
                    <w:t xml:space="preserve"> </w:t>
                  </w:r>
                </w:p>
              </w:tc>
            </w:tr>
            <w:tr w:rsidR="00FC516E" w14:paraId="4C9EA42C"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3267FC" w14:textId="77777777" w:rsidR="00FC516E" w:rsidRDefault="0031407B">
                  <w:pPr>
                    <w:spacing w:after="0" w:line="240" w:lineRule="auto"/>
                    <w:jc w:val="center"/>
                  </w:pPr>
                  <w:r>
                    <w:rPr>
                      <w:rFonts w:eastAsia="Cambria"/>
                      <w:b/>
                      <w:color w:val="000000"/>
                      <w:sz w:val="16"/>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CBFEB9" w14:textId="77777777" w:rsidR="00FC516E" w:rsidRDefault="0031407B">
                  <w:pPr>
                    <w:spacing w:after="0" w:line="240" w:lineRule="auto"/>
                  </w:pPr>
                  <w:r>
                    <w:rPr>
                      <w:rFonts w:eastAsia="Cambria"/>
                      <w:color w:val="000000"/>
                    </w:rPr>
                    <w:t>Preukázalo laboratórium, že po inštalácii a pred použitím verifikuje, že</w:t>
                  </w:r>
                  <w:r>
                    <w:rPr>
                      <w:rFonts w:eastAsia="Cambria"/>
                      <w:b/>
                      <w:color w:val="000000"/>
                    </w:rPr>
                    <w:t xml:space="preserve"> </w:t>
                  </w:r>
                  <w:r>
                    <w:rPr>
                      <w:rFonts w:eastAsia="Cambria"/>
                      <w:color w:val="000000"/>
                    </w:rPr>
                    <w:t>zariadenie je schopné dosiahnuť požadované pre­vádzkové parametre a že spĺňa požiadavky vyplývajúce z príslušných vyšetrení (pozri aj 5.5.1)?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F7D75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0C560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4C4FD0" w14:textId="77777777" w:rsidR="00FC516E" w:rsidRDefault="0031407B">
                  <w:pPr>
                    <w:spacing w:after="0" w:line="240" w:lineRule="auto"/>
                  </w:pPr>
                  <w:r>
                    <w:rPr>
                      <w:rFonts w:eastAsia="Cambria"/>
                      <w:b/>
                      <w:color w:val="000000"/>
                    </w:rPr>
                    <w:t xml:space="preserve"> </w:t>
                  </w:r>
                </w:p>
              </w:tc>
            </w:tr>
            <w:tr w:rsidR="00FC516E" w14:paraId="2059CAD9"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0CFC01" w14:textId="77777777" w:rsidR="00FC516E" w:rsidRDefault="0031407B">
                  <w:pPr>
                    <w:spacing w:after="0" w:line="240" w:lineRule="auto"/>
                    <w:jc w:val="center"/>
                  </w:pPr>
                  <w:r>
                    <w:rPr>
                      <w:rFonts w:eastAsia="Cambria"/>
                      <w:b/>
                      <w:color w:val="000000"/>
                      <w:sz w:val="16"/>
                    </w:rPr>
                    <w:t>5.3.1.2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2CB243" w14:textId="77777777" w:rsidR="00FC516E" w:rsidRDefault="0031407B">
                  <w:pPr>
                    <w:spacing w:after="0" w:line="240" w:lineRule="auto"/>
                  </w:pPr>
                  <w:r>
                    <w:rPr>
                      <w:rFonts w:eastAsia="Cambria"/>
                      <w:color w:val="000000"/>
                    </w:rPr>
                    <w:t>Je jednoznačne označená alebo iným spôsobom identi­fikovateľná každá časť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BFB6F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DA061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290961" w14:textId="77777777" w:rsidR="00FC516E" w:rsidRDefault="0031407B">
                  <w:pPr>
                    <w:spacing w:after="0" w:line="240" w:lineRule="auto"/>
                  </w:pPr>
                  <w:r>
                    <w:rPr>
                      <w:rFonts w:eastAsia="Cambria"/>
                      <w:b/>
                      <w:color w:val="000000"/>
                    </w:rPr>
                    <w:t xml:space="preserve"> </w:t>
                  </w:r>
                </w:p>
              </w:tc>
            </w:tr>
            <w:tr w:rsidR="00FC516E" w14:paraId="4D8B3CC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79D02" w14:textId="77777777" w:rsidR="00FC516E" w:rsidRDefault="0031407B">
                  <w:pPr>
                    <w:spacing w:after="0" w:line="240" w:lineRule="auto"/>
                    <w:jc w:val="center"/>
                  </w:pPr>
                  <w:r>
                    <w:rPr>
                      <w:rFonts w:eastAsia="Cambria"/>
                      <w:b/>
                      <w:color w:val="000000"/>
                      <w:sz w:val="24"/>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DF15B8" w14:textId="77777777" w:rsidR="00FC516E" w:rsidRDefault="0031407B">
                  <w:pPr>
                    <w:spacing w:after="0" w:line="240" w:lineRule="auto"/>
                  </w:pPr>
                  <w:r>
                    <w:rPr>
                      <w:rFonts w:eastAsia="Cambria"/>
                      <w:b/>
                      <w:color w:val="000000"/>
                      <w:sz w:val="24"/>
                    </w:rPr>
                    <w:t>Pokyny na používanie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0EBF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793E7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95D5B7A" w14:textId="77777777" w:rsidR="00FC516E" w:rsidRDefault="0031407B">
                  <w:pPr>
                    <w:spacing w:after="0" w:line="240" w:lineRule="auto"/>
                  </w:pPr>
                  <w:r>
                    <w:rPr>
                      <w:rFonts w:eastAsia="Cambria"/>
                      <w:b/>
                      <w:color w:val="000000"/>
                    </w:rPr>
                    <w:t xml:space="preserve"> </w:t>
                  </w:r>
                </w:p>
              </w:tc>
            </w:tr>
            <w:tr w:rsidR="00FC516E" w14:paraId="12397D3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74F85" w14:textId="77777777" w:rsidR="00FC516E" w:rsidRDefault="0031407B">
                  <w:pPr>
                    <w:spacing w:after="0" w:line="240" w:lineRule="auto"/>
                    <w:jc w:val="center"/>
                  </w:pPr>
                  <w:r>
                    <w:rPr>
                      <w:rFonts w:eastAsia="Cambria"/>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A2881E" w14:textId="77777777" w:rsidR="00FC516E" w:rsidRDefault="0031407B">
                  <w:pPr>
                    <w:spacing w:after="0" w:line="240" w:lineRule="auto"/>
                  </w:pPr>
                  <w:r>
                    <w:rPr>
                      <w:rFonts w:eastAsia="Cambria"/>
                      <w:color w:val="000000"/>
                    </w:rPr>
                    <w:t>Vždy obsluhujú zariadenia iba školení a oprávnení 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4CC8D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C1565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81B1677" w14:textId="77777777" w:rsidR="00FC516E" w:rsidRDefault="0031407B">
                  <w:pPr>
                    <w:spacing w:after="0" w:line="240" w:lineRule="auto"/>
                  </w:pPr>
                  <w:r>
                    <w:rPr>
                      <w:rFonts w:eastAsia="Cambria"/>
                      <w:b/>
                      <w:color w:val="000000"/>
                    </w:rPr>
                    <w:t xml:space="preserve"> </w:t>
                  </w:r>
                </w:p>
              </w:tc>
            </w:tr>
            <w:tr w:rsidR="00FC516E" w14:paraId="47E86D30"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848FDA" w14:textId="77777777" w:rsidR="00FC516E" w:rsidRDefault="0031407B">
                  <w:pPr>
                    <w:spacing w:after="0" w:line="240" w:lineRule="auto"/>
                    <w:jc w:val="center"/>
                  </w:pPr>
                  <w:r>
                    <w:rPr>
                      <w:rFonts w:eastAsia="Cambria"/>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8F69DF" w14:textId="77777777" w:rsidR="00FC516E" w:rsidRDefault="0031407B">
                  <w:pPr>
                    <w:spacing w:after="0" w:line="240" w:lineRule="auto"/>
                  </w:pPr>
                  <w:r>
                    <w:rPr>
                      <w:rFonts w:eastAsia="Cambria"/>
                      <w:color w:val="000000"/>
                    </w:rPr>
                    <w:t>Sú ľahko dostupné pokyny na použitie, bezpečnosť a údržbu zariadení vrátane všetkých príslušných manuálov a pokynov na použitie od výrobcu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DD7B6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D343A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4D84554" w14:textId="77777777" w:rsidR="00FC516E" w:rsidRDefault="0031407B">
                  <w:pPr>
                    <w:spacing w:after="0" w:line="240" w:lineRule="auto"/>
                  </w:pPr>
                  <w:r>
                    <w:rPr>
                      <w:rFonts w:eastAsia="Cambria"/>
                      <w:b/>
                      <w:color w:val="000000"/>
                    </w:rPr>
                    <w:t xml:space="preserve"> </w:t>
                  </w:r>
                </w:p>
              </w:tc>
            </w:tr>
            <w:tr w:rsidR="00FC516E" w14:paraId="5474753E"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1B88C" w14:textId="77777777" w:rsidR="00FC516E" w:rsidRDefault="0031407B">
                  <w:pPr>
                    <w:spacing w:after="0" w:line="240" w:lineRule="auto"/>
                    <w:jc w:val="center"/>
                  </w:pPr>
                  <w:r>
                    <w:rPr>
                      <w:rFonts w:eastAsia="Cambria"/>
                      <w:b/>
                      <w:color w:val="000000"/>
                      <w:sz w:val="16"/>
                    </w:rPr>
                    <w:t>5.3.1.3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19672" w14:textId="77777777" w:rsidR="00FC516E" w:rsidRDefault="0031407B">
                  <w:pPr>
                    <w:spacing w:after="0" w:line="240" w:lineRule="auto"/>
                  </w:pPr>
                  <w:r>
                    <w:rPr>
                      <w:rFonts w:eastAsia="Cambria"/>
                      <w:color w:val="000000"/>
                    </w:rPr>
                    <w:t>Má laboratórium  postupy na bezpečnú manipuláciu, transport, uskladnenie a používanie zariadení, aby sa predišlo ich kontaminácii alebo poškodeniu?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F5671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8172E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2166E1" w14:textId="77777777" w:rsidR="00FC516E" w:rsidRDefault="0031407B">
                  <w:pPr>
                    <w:spacing w:after="0" w:line="240" w:lineRule="auto"/>
                  </w:pPr>
                  <w:r>
                    <w:rPr>
                      <w:rFonts w:eastAsia="Cambria"/>
                      <w:b/>
                      <w:color w:val="000000"/>
                    </w:rPr>
                    <w:t xml:space="preserve"> </w:t>
                  </w:r>
                </w:p>
              </w:tc>
            </w:tr>
            <w:tr w:rsidR="00FC516E" w14:paraId="5FF6C68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C2AB82" w14:textId="77777777" w:rsidR="00FC516E" w:rsidRDefault="0031407B">
                  <w:pPr>
                    <w:spacing w:after="0" w:line="240" w:lineRule="auto"/>
                    <w:jc w:val="center"/>
                  </w:pPr>
                  <w:r>
                    <w:rPr>
                      <w:rFonts w:eastAsia="Cambria"/>
                      <w:b/>
                      <w:color w:val="000000"/>
                      <w:sz w:val="24"/>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3A67DA" w14:textId="77777777" w:rsidR="00FC516E" w:rsidRDefault="0031407B">
                  <w:pPr>
                    <w:spacing w:after="0" w:line="240" w:lineRule="auto"/>
                  </w:pPr>
                  <w:r>
                    <w:rPr>
                      <w:rFonts w:eastAsia="Cambria"/>
                      <w:b/>
                      <w:color w:val="000000"/>
                      <w:sz w:val="24"/>
                    </w:rPr>
                    <w:t>Kalibrácia zariadenia a metrologická nadväznosť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AEF6ED"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43CF0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6AB6E1" w14:textId="77777777" w:rsidR="00FC516E" w:rsidRDefault="0031407B">
                  <w:pPr>
                    <w:spacing w:after="0" w:line="240" w:lineRule="auto"/>
                  </w:pPr>
                  <w:r>
                    <w:rPr>
                      <w:rFonts w:eastAsia="Cambria"/>
                      <w:b/>
                      <w:color w:val="000000"/>
                    </w:rPr>
                    <w:t xml:space="preserve"> </w:t>
                  </w:r>
                </w:p>
              </w:tc>
            </w:tr>
            <w:tr w:rsidR="00FC516E" w14:paraId="0C1FB80A"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A2AF1" w14:textId="77777777" w:rsidR="00FC516E" w:rsidRDefault="0031407B">
                  <w:pPr>
                    <w:spacing w:after="0" w:line="240" w:lineRule="auto"/>
                    <w:jc w:val="center"/>
                  </w:pPr>
                  <w:r>
                    <w:rPr>
                      <w:rFonts w:eastAsia="Cambria"/>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BE1E7F" w14:textId="77777777" w:rsidR="00FC516E" w:rsidRDefault="0031407B">
                  <w:pPr>
                    <w:spacing w:after="0" w:line="240" w:lineRule="auto"/>
                  </w:pPr>
                  <w:r>
                    <w:rPr>
                      <w:rFonts w:eastAsia="Cambria"/>
                      <w:color w:val="000000"/>
                    </w:rPr>
                    <w:t>Má laboratórium dokumentovaný postup na kalibráciu zariadení, ktoré priamo alebo nepriamo ovplyvňujú výsledky vyšetrení? Tento postup obsahuje: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A4916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6BF1A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2218D6" w14:textId="77777777" w:rsidR="00FC516E" w:rsidRDefault="0031407B">
                  <w:pPr>
                    <w:spacing w:after="0" w:line="240" w:lineRule="auto"/>
                  </w:pPr>
                  <w:r>
                    <w:rPr>
                      <w:rFonts w:eastAsia="Cambria"/>
                      <w:b/>
                      <w:color w:val="000000"/>
                    </w:rPr>
                    <w:t xml:space="preserve"> </w:t>
                  </w:r>
                </w:p>
              </w:tc>
            </w:tr>
            <w:tr w:rsidR="00FC516E" w14:paraId="095CFBF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E4197F"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B2EA03" w14:textId="77777777" w:rsidR="00FC516E" w:rsidRDefault="0031407B">
                  <w:pPr>
                    <w:spacing w:after="0" w:line="240" w:lineRule="auto"/>
                  </w:pPr>
                  <w:r>
                    <w:rPr>
                      <w:rFonts w:eastAsia="Cambria"/>
                      <w:color w:val="000000"/>
                    </w:rPr>
                    <w:t>zohľadnenie podmienok používania a 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85CD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9F7A1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C1B2B68" w14:textId="77777777" w:rsidR="00FC516E" w:rsidRDefault="0031407B">
                  <w:pPr>
                    <w:spacing w:after="0" w:line="240" w:lineRule="auto"/>
                  </w:pPr>
                  <w:r>
                    <w:rPr>
                      <w:rFonts w:eastAsia="Cambria"/>
                      <w:b/>
                      <w:color w:val="000000"/>
                    </w:rPr>
                    <w:t xml:space="preserve"> </w:t>
                  </w:r>
                </w:p>
              </w:tc>
            </w:tr>
            <w:tr w:rsidR="00FC516E" w14:paraId="4736BF5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3AFBA3"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D46BF1" w14:textId="77777777" w:rsidR="00FC516E" w:rsidRDefault="0031407B">
                  <w:pPr>
                    <w:spacing w:after="0" w:line="240" w:lineRule="auto"/>
                  </w:pPr>
                  <w:r>
                    <w:rPr>
                      <w:rFonts w:eastAsia="Cambria"/>
                      <w:color w:val="000000"/>
                    </w:rPr>
                    <w:t>záznam o metrologickej nadväznosti kalibračného etalónu a nadväznosť kalibrácie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3DBA3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1DBCA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DA2E80" w14:textId="77777777" w:rsidR="00FC516E" w:rsidRDefault="0031407B">
                  <w:pPr>
                    <w:spacing w:after="0" w:line="240" w:lineRule="auto"/>
                  </w:pPr>
                  <w:r>
                    <w:rPr>
                      <w:rFonts w:eastAsia="Cambria"/>
                      <w:b/>
                      <w:color w:val="000000"/>
                    </w:rPr>
                    <w:t xml:space="preserve"> </w:t>
                  </w:r>
                </w:p>
              </w:tc>
            </w:tr>
            <w:tr w:rsidR="00FC516E" w14:paraId="00597AA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563F99"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D29AC2" w14:textId="77777777" w:rsidR="00FC516E" w:rsidRDefault="0031407B">
                  <w:pPr>
                    <w:spacing w:after="0" w:line="240" w:lineRule="auto"/>
                  </w:pPr>
                  <w:r>
                    <w:rPr>
                      <w:rFonts w:eastAsia="Cambria"/>
                      <w:color w:val="000000"/>
                    </w:rPr>
                    <w:t>verifikáciu požadovanej správnosti merania a funkčnosti meracieho systému v definovaných intervaloch?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87FDF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5A49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285534" w14:textId="77777777" w:rsidR="00FC516E" w:rsidRDefault="0031407B">
                  <w:pPr>
                    <w:spacing w:after="0" w:line="240" w:lineRule="auto"/>
                  </w:pPr>
                  <w:r>
                    <w:rPr>
                      <w:rFonts w:eastAsia="Cambria"/>
                      <w:b/>
                      <w:color w:val="000000"/>
                    </w:rPr>
                    <w:t xml:space="preserve"> </w:t>
                  </w:r>
                </w:p>
              </w:tc>
            </w:tr>
            <w:tr w:rsidR="00FC516E" w14:paraId="383D96D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2BBC0"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A963E1" w14:textId="77777777" w:rsidR="00FC516E" w:rsidRDefault="0031407B">
                  <w:pPr>
                    <w:spacing w:after="0" w:line="240" w:lineRule="auto"/>
                  </w:pPr>
                  <w:r>
                    <w:rPr>
                      <w:rFonts w:eastAsia="Cambria"/>
                      <w:color w:val="000000"/>
                    </w:rPr>
                    <w:t>záznam o kalibračnom stave a dátum opätovnej kalibrácie?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69A09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4393F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90E212" w14:textId="77777777" w:rsidR="00FC516E" w:rsidRDefault="0031407B">
                  <w:pPr>
                    <w:spacing w:after="0" w:line="240" w:lineRule="auto"/>
                  </w:pPr>
                  <w:r>
                    <w:rPr>
                      <w:rFonts w:eastAsia="Cambria"/>
                      <w:b/>
                      <w:color w:val="000000"/>
                    </w:rPr>
                    <w:t xml:space="preserve"> </w:t>
                  </w:r>
                </w:p>
              </w:tc>
            </w:tr>
            <w:tr w:rsidR="00FC516E" w14:paraId="77A4B7BE"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D1A3AF"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812CAA" w14:textId="77777777" w:rsidR="00FC516E" w:rsidRDefault="0031407B">
                  <w:pPr>
                    <w:spacing w:after="0" w:line="240" w:lineRule="auto"/>
                  </w:pPr>
                  <w:r>
                    <w:rPr>
                      <w:rFonts w:eastAsia="Cambria"/>
                      <w:color w:val="000000"/>
                    </w:rPr>
                    <w:t>zabezpečenie toho, aby sa pôvodné korekčné faktory aktualizovali, ak je to potrebné v dôsledku kalibrácie?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9B698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2C058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DC1F2C" w14:textId="77777777" w:rsidR="00FC516E" w:rsidRDefault="0031407B">
                  <w:pPr>
                    <w:spacing w:after="0" w:line="240" w:lineRule="auto"/>
                  </w:pPr>
                  <w:r>
                    <w:rPr>
                      <w:rFonts w:eastAsia="Cambria"/>
                      <w:b/>
                      <w:color w:val="000000"/>
                    </w:rPr>
                    <w:t xml:space="preserve"> </w:t>
                  </w:r>
                </w:p>
              </w:tc>
            </w:tr>
            <w:tr w:rsidR="00FC516E" w14:paraId="0A3D3E3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29EF49"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CD6F5B" w14:textId="77777777" w:rsidR="00FC516E" w:rsidRDefault="0031407B">
                  <w:pPr>
                    <w:spacing w:after="0" w:line="240" w:lineRule="auto"/>
                  </w:pPr>
                  <w:r>
                    <w:rPr>
                      <w:rFonts w:eastAsia="Cambria"/>
                      <w:color w:val="000000"/>
                    </w:rPr>
                    <w:t>bezpečnostné opatrenia na zabránenie úprav alebo falšovania, ktoré by mohli zapríčiniť neplatnosť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5B38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340D3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AECD1E7" w14:textId="77777777" w:rsidR="00FC516E" w:rsidRDefault="0031407B">
                  <w:pPr>
                    <w:spacing w:after="0" w:line="240" w:lineRule="auto"/>
                  </w:pPr>
                  <w:r>
                    <w:rPr>
                      <w:rFonts w:eastAsia="Cambria"/>
                      <w:b/>
                      <w:color w:val="000000"/>
                    </w:rPr>
                    <w:t xml:space="preserve"> </w:t>
                  </w:r>
                </w:p>
              </w:tc>
            </w:tr>
            <w:tr w:rsidR="00FC516E" w14:paraId="5ECFAFCC"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9BA9F" w14:textId="77777777" w:rsidR="00FC516E" w:rsidRDefault="0031407B">
                  <w:pPr>
                    <w:spacing w:after="0" w:line="240" w:lineRule="auto"/>
                    <w:jc w:val="center"/>
                  </w:pPr>
                  <w:r>
                    <w:rPr>
                      <w:rFonts w:eastAsia="Cambria"/>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C94765" w14:textId="77777777" w:rsidR="00FC516E" w:rsidRDefault="0031407B">
                  <w:pPr>
                    <w:spacing w:after="0" w:line="240" w:lineRule="auto"/>
                  </w:pPr>
                  <w:r>
                    <w:rPr>
                      <w:rFonts w:eastAsia="Cambria"/>
                      <w:color w:val="000000"/>
                    </w:rPr>
                    <w:t>Je dostupná metrologická nadväznosť na referenčný materiál alebo referenčný postup vyššieho metrologického poriadku?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C4BB2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4D336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BA5EB2" w14:textId="77777777" w:rsidR="00FC516E" w:rsidRDefault="0031407B">
                  <w:pPr>
                    <w:spacing w:after="0" w:line="240" w:lineRule="auto"/>
                  </w:pPr>
                  <w:r>
                    <w:rPr>
                      <w:rFonts w:eastAsia="Cambria"/>
                      <w:b/>
                      <w:color w:val="000000"/>
                    </w:rPr>
                    <w:t xml:space="preserve"> </w:t>
                  </w:r>
                </w:p>
              </w:tc>
            </w:tr>
            <w:tr w:rsidR="00FC516E" w14:paraId="75044C94" w14:textId="77777777">
              <w:trPr>
                <w:trHeight w:val="17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981CD8" w14:textId="77777777" w:rsidR="00FC516E" w:rsidRDefault="0031407B">
                  <w:pPr>
                    <w:spacing w:after="0" w:line="240" w:lineRule="auto"/>
                    <w:jc w:val="center"/>
                  </w:pPr>
                  <w:r>
                    <w:rPr>
                      <w:rFonts w:eastAsia="Cambria"/>
                      <w:b/>
                      <w:color w:val="000000"/>
                      <w:sz w:val="16"/>
                    </w:rPr>
                    <w:t>5.3.1.4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76E59" w14:textId="77777777" w:rsidR="00FC516E" w:rsidRDefault="0031407B">
                  <w:pPr>
                    <w:spacing w:after="0" w:line="240" w:lineRule="auto"/>
                  </w:pPr>
                  <w:r>
                    <w:rPr>
                      <w:rFonts w:eastAsia="Cambria"/>
                      <w:color w:val="000000"/>
                    </w:rPr>
                    <w:t>Ak toto nie je možné alebo relevantné, aplikujú sa iné spôsoby poskytovania dôveryhodnosti výsledkov, obsahujúce aspoň nasledujúce:</w:t>
                  </w:r>
                </w:p>
                <w:p w14:paraId="3A712B0B" w14:textId="77777777" w:rsidR="00FC516E" w:rsidRDefault="0031407B">
                  <w:pPr>
                    <w:spacing w:after="0" w:line="240" w:lineRule="auto"/>
                  </w:pPr>
                  <w:r>
                    <w:rPr>
                      <w:rFonts w:eastAsia="Cambria"/>
                      <w:color w:val="000000"/>
                    </w:rPr>
                    <w:t>-              použitie certifikovaných referenčných materiálov;</w:t>
                  </w:r>
                </w:p>
                <w:p w14:paraId="228D0F41" w14:textId="77777777" w:rsidR="00FC516E" w:rsidRDefault="0031407B">
                  <w:pPr>
                    <w:spacing w:after="0" w:line="240" w:lineRule="auto"/>
                  </w:pPr>
                  <w:r>
                    <w:rPr>
                      <w:rFonts w:eastAsia="Cambria"/>
                      <w:color w:val="000000"/>
                    </w:rPr>
                    <w:t>-              vyšetrenie alebo kalibrácia iným postupom;</w:t>
                  </w:r>
                </w:p>
                <w:p w14:paraId="188EE451" w14:textId="77777777" w:rsidR="00FC516E" w:rsidRDefault="0031407B">
                  <w:pPr>
                    <w:spacing w:after="0" w:line="240" w:lineRule="auto"/>
                  </w:pPr>
                  <w:r>
                    <w:rPr>
                      <w:rFonts w:eastAsia="Cambria"/>
                      <w:color w:val="000000"/>
                    </w:rPr>
                    <w:t>-              vzájomne dohodnuté štandardy alebo metódy, ktoré sú jasne zavedené, špecifikované, charakterizované a vzájomne dohodnuté všetkými zúčastnenými stranami?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D9B7A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66DB9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0398A9" w14:textId="77777777" w:rsidR="00FC516E" w:rsidRDefault="0031407B">
                  <w:pPr>
                    <w:spacing w:after="0" w:line="240" w:lineRule="auto"/>
                  </w:pPr>
                  <w:r>
                    <w:rPr>
                      <w:rFonts w:eastAsia="Cambria"/>
                      <w:b/>
                      <w:color w:val="000000"/>
                    </w:rPr>
                    <w:t xml:space="preserve"> </w:t>
                  </w:r>
                </w:p>
              </w:tc>
            </w:tr>
            <w:tr w:rsidR="00FC516E" w14:paraId="6CA38FA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ACB04" w14:textId="77777777" w:rsidR="00FC516E" w:rsidRDefault="0031407B">
                  <w:pPr>
                    <w:spacing w:after="0" w:line="240" w:lineRule="auto"/>
                    <w:jc w:val="center"/>
                  </w:pPr>
                  <w:r>
                    <w:rPr>
                      <w:rFonts w:eastAsia="Cambria"/>
                      <w:b/>
                      <w:color w:val="000000"/>
                      <w:sz w:val="24"/>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B3F07" w14:textId="77777777" w:rsidR="00FC516E" w:rsidRDefault="0031407B">
                  <w:pPr>
                    <w:spacing w:after="0" w:line="240" w:lineRule="auto"/>
                  </w:pPr>
                  <w:r>
                    <w:rPr>
                      <w:rFonts w:eastAsia="Cambria"/>
                      <w:b/>
                      <w:color w:val="000000"/>
                      <w:sz w:val="24"/>
                    </w:rPr>
                    <w:t>Údržba a oprava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BDE2F0"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B7BA2C"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6E1188" w14:textId="77777777" w:rsidR="00FC516E" w:rsidRDefault="0031407B">
                  <w:pPr>
                    <w:spacing w:after="0" w:line="240" w:lineRule="auto"/>
                  </w:pPr>
                  <w:r>
                    <w:rPr>
                      <w:rFonts w:eastAsia="Cambria"/>
                      <w:b/>
                      <w:color w:val="000000"/>
                    </w:rPr>
                    <w:t xml:space="preserve"> </w:t>
                  </w:r>
                </w:p>
              </w:tc>
            </w:tr>
            <w:tr w:rsidR="00FC516E" w14:paraId="1CE051EC"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CB069B" w14:textId="77777777" w:rsidR="00FC516E" w:rsidRDefault="0031407B">
                  <w:pPr>
                    <w:spacing w:after="0" w:line="240" w:lineRule="auto"/>
                    <w:jc w:val="center"/>
                  </w:pPr>
                  <w:r>
                    <w:rPr>
                      <w:rFonts w:eastAsia="Cambria"/>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C95BC6" w14:textId="77777777" w:rsidR="00FC516E" w:rsidRDefault="0031407B">
                  <w:pPr>
                    <w:spacing w:after="0" w:line="240" w:lineRule="auto"/>
                  </w:pPr>
                  <w:r>
                    <w:rPr>
                      <w:rFonts w:eastAsia="Cambria"/>
                      <w:color w:val="000000"/>
                    </w:rPr>
                    <w:t>Má laboratórium dokumentovaný program preventívnej údržby, ktorý  obsahuje ako minimum aspoň 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D2914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1B015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0E5BB1" w14:textId="77777777" w:rsidR="00FC516E" w:rsidRDefault="0031407B">
                  <w:pPr>
                    <w:spacing w:after="0" w:line="240" w:lineRule="auto"/>
                  </w:pPr>
                  <w:r>
                    <w:rPr>
                      <w:rFonts w:eastAsia="Cambria"/>
                      <w:b/>
                      <w:color w:val="000000"/>
                    </w:rPr>
                    <w:t xml:space="preserve"> </w:t>
                  </w:r>
                </w:p>
              </w:tc>
            </w:tr>
            <w:tr w:rsidR="00FC516E" w14:paraId="44227D87" w14:textId="77777777">
              <w:trPr>
                <w:trHeight w:val="14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37C2F" w14:textId="77777777" w:rsidR="00FC516E" w:rsidRDefault="0031407B">
                  <w:pPr>
                    <w:spacing w:after="0" w:line="240" w:lineRule="auto"/>
                    <w:jc w:val="center"/>
                  </w:pPr>
                  <w:r>
                    <w:rPr>
                      <w:rFonts w:eastAsia="Cambria"/>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B012C8" w14:textId="77777777" w:rsidR="00FC516E" w:rsidRDefault="0031407B">
                  <w:pPr>
                    <w:spacing w:after="0" w:line="240" w:lineRule="auto"/>
                  </w:pPr>
                  <w:r>
                    <w:rPr>
                      <w:rFonts w:eastAsia="Cambria"/>
                      <w:color w:val="000000"/>
                    </w:rPr>
                    <w:t>Je zariadenie udržiavané tak, aby bolo bezpečné a vo funkčnom stave? To znamená, že oprávnené osoby kontrolujú elektrickú bezpečnosť, stav tiesňových vypínačov, ak sú v laboratóriu, bezpečnú manipuláciu a odstraňovanie chemických, rádioaktívnych a biologických materiálov? Použili sa ako minimum postupy alebo inštrukcie výrobcu alebo obidvoje?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CD583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BE6D2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6F5BD3" w14:textId="77777777" w:rsidR="00FC516E" w:rsidRDefault="0031407B">
                  <w:pPr>
                    <w:spacing w:after="0" w:line="240" w:lineRule="auto"/>
                  </w:pPr>
                  <w:r>
                    <w:rPr>
                      <w:rFonts w:eastAsia="Cambria"/>
                      <w:b/>
                      <w:color w:val="000000"/>
                    </w:rPr>
                    <w:t xml:space="preserve"> </w:t>
                  </w:r>
                </w:p>
              </w:tc>
            </w:tr>
            <w:tr w:rsidR="00FC516E" w14:paraId="3BF6E603"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366FA4" w14:textId="77777777" w:rsidR="00FC516E" w:rsidRDefault="0031407B">
                  <w:pPr>
                    <w:spacing w:after="0" w:line="240" w:lineRule="auto"/>
                    <w:jc w:val="center"/>
                  </w:pPr>
                  <w:r>
                    <w:rPr>
                      <w:rFonts w:eastAsia="Cambria"/>
                      <w:b/>
                      <w:color w:val="000000"/>
                      <w:sz w:val="16"/>
                    </w:rPr>
                    <w:lastRenderedPageBreak/>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65F159" w14:textId="77777777" w:rsidR="00FC516E" w:rsidRDefault="0031407B">
                  <w:pPr>
                    <w:spacing w:after="0" w:line="240" w:lineRule="auto"/>
                  </w:pPr>
                  <w:r>
                    <w:rPr>
                      <w:rFonts w:eastAsia="Cambria"/>
                      <w:color w:val="000000"/>
                    </w:rPr>
                    <w:t>Kedykoľvek sa zistí, že zariadenie je poškodené, je vyradené z používania a jasne označené?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E8A61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38BA7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5572A19" w14:textId="77777777" w:rsidR="00FC516E" w:rsidRDefault="0031407B">
                  <w:pPr>
                    <w:spacing w:after="0" w:line="240" w:lineRule="auto"/>
                  </w:pPr>
                  <w:r>
                    <w:rPr>
                      <w:rFonts w:eastAsia="Cambria"/>
                      <w:b/>
                      <w:color w:val="000000"/>
                    </w:rPr>
                    <w:t xml:space="preserve"> </w:t>
                  </w:r>
                </w:p>
              </w:tc>
            </w:tr>
            <w:tr w:rsidR="00FC516E" w14:paraId="0D694028"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E2CE45" w14:textId="77777777" w:rsidR="00FC516E" w:rsidRDefault="0031407B">
                  <w:pPr>
                    <w:spacing w:after="0" w:line="240" w:lineRule="auto"/>
                    <w:jc w:val="center"/>
                  </w:pPr>
                  <w:r>
                    <w:rPr>
                      <w:rFonts w:eastAsia="Cambria"/>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0FE3FD" w14:textId="77777777" w:rsidR="00FC516E" w:rsidRDefault="0031407B">
                  <w:pPr>
                    <w:spacing w:after="0" w:line="240" w:lineRule="auto"/>
                  </w:pPr>
                  <w:r>
                    <w:rPr>
                      <w:rFonts w:eastAsia="Cambria"/>
                      <w:color w:val="000000"/>
                    </w:rPr>
                    <w:t>Zabezpečilo laboratórium, aby poškodené zariadenie sa nepoužilo, až keď sa opraví a verifikáciou sa preukáže, že spĺňa požadované kritériá vhodnosti?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AA403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6E7FF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309FA5" w14:textId="77777777" w:rsidR="00FC516E" w:rsidRDefault="0031407B">
                  <w:pPr>
                    <w:spacing w:after="0" w:line="240" w:lineRule="auto"/>
                  </w:pPr>
                  <w:r>
                    <w:rPr>
                      <w:rFonts w:eastAsia="Cambria"/>
                      <w:b/>
                      <w:color w:val="000000"/>
                    </w:rPr>
                    <w:t xml:space="preserve"> </w:t>
                  </w:r>
                </w:p>
              </w:tc>
            </w:tr>
            <w:tr w:rsidR="00FC516E" w14:paraId="550C5321"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CEEF63" w14:textId="77777777" w:rsidR="00FC516E" w:rsidRDefault="0031407B">
                  <w:pPr>
                    <w:spacing w:after="0" w:line="240" w:lineRule="auto"/>
                    <w:jc w:val="center"/>
                  </w:pPr>
                  <w:r>
                    <w:rPr>
                      <w:rFonts w:eastAsia="Cambria"/>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26CED" w14:textId="77777777" w:rsidR="00FC516E" w:rsidRDefault="0031407B">
                  <w:pPr>
                    <w:spacing w:after="0" w:line="240" w:lineRule="auto"/>
                  </w:pPr>
                  <w:r>
                    <w:rPr>
                      <w:rFonts w:eastAsia="Cambria"/>
                      <w:color w:val="000000"/>
                    </w:rPr>
                    <w:t>Laboratórium preskúmava vplyv poškodenia na predchádzajúce vyšetrenia a uplatňuje okamžité činnosti alebo nápravné činnosti (pozri 4.10)?</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D9904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808E8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E93E6A" w14:textId="77777777" w:rsidR="00FC516E" w:rsidRDefault="0031407B">
                  <w:pPr>
                    <w:spacing w:after="0" w:line="240" w:lineRule="auto"/>
                  </w:pPr>
                  <w:r>
                    <w:rPr>
                      <w:rFonts w:eastAsia="Cambria"/>
                      <w:b/>
                      <w:color w:val="000000"/>
                    </w:rPr>
                    <w:t xml:space="preserve"> </w:t>
                  </w:r>
                </w:p>
              </w:tc>
            </w:tr>
            <w:tr w:rsidR="00FC516E" w14:paraId="4EB93871"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E051C" w14:textId="77777777" w:rsidR="00FC516E" w:rsidRDefault="0031407B">
                  <w:pPr>
                    <w:spacing w:after="0" w:line="240" w:lineRule="auto"/>
                    <w:jc w:val="center"/>
                  </w:pPr>
                  <w:r>
                    <w:rPr>
                      <w:rFonts w:eastAsia="Cambria"/>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76E121" w14:textId="77777777" w:rsidR="00FC516E" w:rsidRDefault="0031407B">
                  <w:pPr>
                    <w:spacing w:after="0" w:line="240" w:lineRule="auto"/>
                  </w:pPr>
                  <w:r>
                    <w:rPr>
                      <w:rFonts w:eastAsia="Cambria"/>
                      <w:color w:val="000000"/>
                    </w:rPr>
                    <w:t>Laboratórium prijalo postačujúce opatrenia na dekontamináciu zariadenia predtým, ako sa uvedie do činnosti, dá sa do opravy alebo predtým, ako sa vyradí a poskytuje vhodné priestory na opravy  a vhodné osobné ochranné prostriedky?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A7A6A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B10B3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C081FD0" w14:textId="77777777" w:rsidR="00FC516E" w:rsidRDefault="0031407B">
                  <w:pPr>
                    <w:spacing w:after="0" w:line="240" w:lineRule="auto"/>
                  </w:pPr>
                  <w:r>
                    <w:rPr>
                      <w:rFonts w:eastAsia="Cambria"/>
                      <w:b/>
                      <w:color w:val="000000"/>
                    </w:rPr>
                    <w:t xml:space="preserve"> </w:t>
                  </w:r>
                </w:p>
              </w:tc>
            </w:tr>
            <w:tr w:rsidR="00FC516E" w14:paraId="2FFDE968"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B724A3" w14:textId="77777777" w:rsidR="00FC516E" w:rsidRDefault="0031407B">
                  <w:pPr>
                    <w:spacing w:after="0" w:line="240" w:lineRule="auto"/>
                    <w:jc w:val="center"/>
                  </w:pPr>
                  <w:r>
                    <w:rPr>
                      <w:rFonts w:eastAsia="Cambria"/>
                      <w:b/>
                      <w:color w:val="000000"/>
                      <w:sz w:val="16"/>
                    </w:rPr>
                    <w:t>5.3.1.5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055609" w14:textId="77777777" w:rsidR="00FC516E" w:rsidRDefault="0031407B">
                  <w:pPr>
                    <w:spacing w:after="0" w:line="240" w:lineRule="auto"/>
                  </w:pPr>
                  <w:r>
                    <w:rPr>
                      <w:rFonts w:eastAsia="Cambria"/>
                      <w:color w:val="000000"/>
                    </w:rPr>
                    <w:t>Ak sa zariadenie dostane mimo priamej kontroly laboratória, zabezpečilo laboratórium, aby sa činnosť zariadenia  pred začatím opätovného používania v laboratóriu verifikovala?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C2626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46AA3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FBF549" w14:textId="77777777" w:rsidR="00FC516E" w:rsidRDefault="0031407B">
                  <w:pPr>
                    <w:spacing w:after="0" w:line="240" w:lineRule="auto"/>
                  </w:pPr>
                  <w:r>
                    <w:rPr>
                      <w:rFonts w:eastAsia="Cambria"/>
                      <w:b/>
                      <w:color w:val="000000"/>
                    </w:rPr>
                    <w:t xml:space="preserve"> </w:t>
                  </w:r>
                </w:p>
              </w:tc>
            </w:tr>
            <w:tr w:rsidR="00FC516E" w14:paraId="5323A22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0063C" w14:textId="77777777" w:rsidR="00FC516E" w:rsidRDefault="0031407B">
                  <w:pPr>
                    <w:spacing w:after="0" w:line="240" w:lineRule="auto"/>
                    <w:jc w:val="center"/>
                  </w:pPr>
                  <w:r>
                    <w:rPr>
                      <w:rFonts w:eastAsia="Cambria"/>
                      <w:b/>
                      <w:color w:val="000000"/>
                      <w:sz w:val="24"/>
                    </w:rPr>
                    <w:t>5.3.1.6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2C0244" w14:textId="77777777" w:rsidR="00FC516E" w:rsidRDefault="0031407B">
                  <w:pPr>
                    <w:spacing w:after="0" w:line="240" w:lineRule="auto"/>
                  </w:pPr>
                  <w:r>
                    <w:rPr>
                      <w:rFonts w:eastAsia="Cambria"/>
                      <w:b/>
                      <w:color w:val="000000"/>
                      <w:sz w:val="24"/>
                    </w:rPr>
                    <w:t>Oznamovanie chybnej činnosti zariadenia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FB5B5"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AB3C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5F96A9" w14:textId="77777777" w:rsidR="00FC516E" w:rsidRDefault="0031407B">
                  <w:pPr>
                    <w:spacing w:after="0" w:line="240" w:lineRule="auto"/>
                  </w:pPr>
                  <w:r>
                    <w:rPr>
                      <w:rFonts w:eastAsia="Cambria"/>
                      <w:b/>
                      <w:color w:val="000000"/>
                    </w:rPr>
                    <w:t xml:space="preserve"> </w:t>
                  </w:r>
                </w:p>
              </w:tc>
            </w:tr>
            <w:tr w:rsidR="00FC516E" w14:paraId="5ECCAE6A"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111E1F" w14:textId="77777777" w:rsidR="00FC516E" w:rsidRDefault="0031407B">
                  <w:pPr>
                    <w:spacing w:after="0" w:line="240" w:lineRule="auto"/>
                    <w:jc w:val="center"/>
                  </w:pPr>
                  <w:r>
                    <w:rPr>
                      <w:rFonts w:eastAsia="Cambria"/>
                      <w:b/>
                      <w:color w:val="000000"/>
                      <w:sz w:val="16"/>
                    </w:rPr>
                    <w:t>5.3.1.6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BD3E37" w14:textId="77777777" w:rsidR="00FC516E" w:rsidRDefault="0031407B">
                  <w:pPr>
                    <w:spacing w:after="0" w:line="240" w:lineRule="auto"/>
                  </w:pPr>
                  <w:r>
                    <w:rPr>
                      <w:rFonts w:eastAsia="Cambria"/>
                      <w:color w:val="000000"/>
                    </w:rPr>
                    <w:t>Nepriaznivé incidenty a nehody, ktoré sa môžu dať do priamej súvislosti s konkrétnym zariadením, sú  preskúmané a oznámené výrobcovi a príslušným orgánom, podľa toho, čo sa požaduje?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088B3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D2730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93EBDF" w14:textId="77777777" w:rsidR="00FC516E" w:rsidRDefault="0031407B">
                  <w:pPr>
                    <w:spacing w:after="0" w:line="240" w:lineRule="auto"/>
                  </w:pPr>
                  <w:r>
                    <w:rPr>
                      <w:rFonts w:eastAsia="Cambria"/>
                      <w:b/>
                      <w:color w:val="000000"/>
                    </w:rPr>
                    <w:t xml:space="preserve"> </w:t>
                  </w:r>
                </w:p>
              </w:tc>
            </w:tr>
            <w:tr w:rsidR="00FC516E" w14:paraId="5C389EB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C01A1" w14:textId="77777777" w:rsidR="00FC516E" w:rsidRDefault="0031407B">
                  <w:pPr>
                    <w:spacing w:after="0" w:line="240" w:lineRule="auto"/>
                    <w:jc w:val="center"/>
                  </w:pPr>
                  <w:r>
                    <w:rPr>
                      <w:rFonts w:eastAsia="Cambria"/>
                      <w:b/>
                      <w:color w:val="000000"/>
                      <w:sz w:val="24"/>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E777A0" w14:textId="77777777" w:rsidR="00FC516E" w:rsidRDefault="0031407B">
                  <w:pPr>
                    <w:spacing w:after="0" w:line="240" w:lineRule="auto"/>
                  </w:pPr>
                  <w:r>
                    <w:rPr>
                      <w:rFonts w:eastAsia="Cambria"/>
                      <w:b/>
                      <w:color w:val="000000"/>
                      <w:sz w:val="24"/>
                    </w:rPr>
                    <w:t>Záznamy o zariadeniach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E4EB9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F2871"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2F6B6A" w14:textId="77777777" w:rsidR="00FC516E" w:rsidRDefault="0031407B">
                  <w:pPr>
                    <w:spacing w:after="0" w:line="240" w:lineRule="auto"/>
                  </w:pPr>
                  <w:r>
                    <w:rPr>
                      <w:rFonts w:eastAsia="Cambria"/>
                      <w:b/>
                      <w:color w:val="000000"/>
                    </w:rPr>
                    <w:t xml:space="preserve"> </w:t>
                  </w:r>
                </w:p>
              </w:tc>
            </w:tr>
            <w:tr w:rsidR="00FC516E" w14:paraId="2DE6475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2DD130" w14:textId="77777777" w:rsidR="00FC516E" w:rsidRDefault="0031407B">
                  <w:pPr>
                    <w:spacing w:after="0" w:line="240" w:lineRule="auto"/>
                    <w:jc w:val="center"/>
                  </w:pPr>
                  <w:r>
                    <w:rPr>
                      <w:rFonts w:eastAsia="Cambria"/>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BED7D6" w14:textId="77777777" w:rsidR="00FC516E" w:rsidRDefault="0031407B">
                  <w:pPr>
                    <w:spacing w:after="0" w:line="240" w:lineRule="auto"/>
                  </w:pPr>
                  <w:r>
                    <w:rPr>
                      <w:rFonts w:eastAsia="Cambria"/>
                      <w:color w:val="000000"/>
                    </w:rPr>
                    <w:t>Vedú sa záznamy o každej časti zariadenia, ktorá je potrebná na výkon vyšetrení? Obsahujú záznamy o zariadeniach  obsahujú aspoň nasledujúce údaje: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6AE578"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F1E3F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CC35D7D" w14:textId="77777777" w:rsidR="00FC516E" w:rsidRDefault="0031407B">
                  <w:pPr>
                    <w:spacing w:after="0" w:line="240" w:lineRule="auto"/>
                  </w:pPr>
                  <w:r>
                    <w:rPr>
                      <w:rFonts w:eastAsia="Cambria"/>
                      <w:b/>
                      <w:color w:val="000000"/>
                    </w:rPr>
                    <w:t xml:space="preserve"> </w:t>
                  </w:r>
                </w:p>
              </w:tc>
            </w:tr>
            <w:tr w:rsidR="00FC516E" w14:paraId="2FAA9D2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AF67E"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F3A95" w14:textId="77777777" w:rsidR="00FC516E" w:rsidRDefault="0031407B">
                  <w:pPr>
                    <w:spacing w:after="0" w:line="240" w:lineRule="auto"/>
                  </w:pPr>
                  <w:r>
                    <w:rPr>
                      <w:rFonts w:eastAsia="Cambria"/>
                      <w:color w:val="000000"/>
                    </w:rPr>
                    <w:t>názov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D734E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1471E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C62A6ED" w14:textId="77777777" w:rsidR="00FC516E" w:rsidRDefault="0031407B">
                  <w:pPr>
                    <w:spacing w:after="0" w:line="240" w:lineRule="auto"/>
                  </w:pPr>
                  <w:r>
                    <w:rPr>
                      <w:rFonts w:eastAsia="Cambria"/>
                      <w:b/>
                      <w:color w:val="000000"/>
                    </w:rPr>
                    <w:t xml:space="preserve"> </w:t>
                  </w:r>
                </w:p>
              </w:tc>
            </w:tr>
            <w:tr w:rsidR="00FC516E" w14:paraId="5BE8F44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CA156"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A63FD9" w14:textId="77777777" w:rsidR="00FC516E" w:rsidRDefault="0031407B">
                  <w:pPr>
                    <w:spacing w:after="0" w:line="240" w:lineRule="auto"/>
                  </w:pPr>
                  <w:r>
                    <w:rPr>
                      <w:rFonts w:eastAsia="Cambria"/>
                      <w:color w:val="000000"/>
                    </w:rPr>
                    <w:t>meno výrobcu, model a sériové číslo alebo inú špecifickú identifikáciu?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EC5F5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1281F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0FE59F" w14:textId="77777777" w:rsidR="00FC516E" w:rsidRDefault="0031407B">
                  <w:pPr>
                    <w:spacing w:after="0" w:line="240" w:lineRule="auto"/>
                  </w:pPr>
                  <w:r>
                    <w:rPr>
                      <w:rFonts w:eastAsia="Cambria"/>
                      <w:b/>
                      <w:color w:val="000000"/>
                    </w:rPr>
                    <w:t xml:space="preserve"> </w:t>
                  </w:r>
                </w:p>
              </w:tc>
            </w:tr>
            <w:tr w:rsidR="00FC516E" w14:paraId="2D04B91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F463F"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69032" w14:textId="77777777" w:rsidR="00FC516E" w:rsidRDefault="0031407B">
                  <w:pPr>
                    <w:spacing w:after="0" w:line="240" w:lineRule="auto"/>
                  </w:pPr>
                  <w:r>
                    <w:rPr>
                      <w:rFonts w:eastAsia="Cambria"/>
                      <w:color w:val="000000"/>
                    </w:rPr>
                    <w:t>kontaktnú osobu pre dodávateľa alebo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B66F3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D5221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988B7ED" w14:textId="77777777" w:rsidR="00FC516E" w:rsidRDefault="0031407B">
                  <w:pPr>
                    <w:spacing w:after="0" w:line="240" w:lineRule="auto"/>
                  </w:pPr>
                  <w:r>
                    <w:rPr>
                      <w:rFonts w:eastAsia="Cambria"/>
                      <w:b/>
                      <w:color w:val="000000"/>
                    </w:rPr>
                    <w:t xml:space="preserve"> </w:t>
                  </w:r>
                </w:p>
              </w:tc>
            </w:tr>
            <w:tr w:rsidR="00FC516E" w14:paraId="20CC360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3D97D3"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645C8" w14:textId="77777777" w:rsidR="00FC516E" w:rsidRDefault="0031407B">
                  <w:pPr>
                    <w:spacing w:after="0" w:line="240" w:lineRule="auto"/>
                  </w:pPr>
                  <w:r>
                    <w:rPr>
                      <w:rFonts w:eastAsia="Cambria"/>
                      <w:color w:val="000000"/>
                    </w:rPr>
                    <w:t>dátum príjmu a dátum uvedenia do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FD21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8C6EC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83F7F4" w14:textId="77777777" w:rsidR="00FC516E" w:rsidRDefault="0031407B">
                  <w:pPr>
                    <w:spacing w:after="0" w:line="240" w:lineRule="auto"/>
                  </w:pPr>
                  <w:r>
                    <w:rPr>
                      <w:rFonts w:eastAsia="Cambria"/>
                      <w:b/>
                      <w:color w:val="000000"/>
                    </w:rPr>
                    <w:t xml:space="preserve"> </w:t>
                  </w:r>
                </w:p>
              </w:tc>
            </w:tr>
            <w:tr w:rsidR="00FC516E" w14:paraId="7C07836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41F4C6"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83348" w14:textId="77777777" w:rsidR="00FC516E" w:rsidRDefault="0031407B">
                  <w:pPr>
                    <w:spacing w:after="0" w:line="240" w:lineRule="auto"/>
                  </w:pPr>
                  <w:r>
                    <w:rPr>
                      <w:rFonts w:eastAsia="Cambria"/>
                      <w:color w:val="000000"/>
                    </w:rPr>
                    <w:t>umiestnenie?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44BD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D51A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AC2BE33" w14:textId="77777777" w:rsidR="00FC516E" w:rsidRDefault="0031407B">
                  <w:pPr>
                    <w:spacing w:after="0" w:line="240" w:lineRule="auto"/>
                  </w:pPr>
                  <w:r>
                    <w:rPr>
                      <w:rFonts w:eastAsia="Cambria"/>
                      <w:b/>
                      <w:color w:val="000000"/>
                    </w:rPr>
                    <w:t xml:space="preserve"> </w:t>
                  </w:r>
                </w:p>
              </w:tc>
            </w:tr>
            <w:tr w:rsidR="00FC516E" w14:paraId="57874AA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487D80"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3802D" w14:textId="77777777" w:rsidR="00FC516E" w:rsidRDefault="0031407B">
                  <w:pPr>
                    <w:spacing w:after="0" w:line="240" w:lineRule="auto"/>
                  </w:pPr>
                  <w:r>
                    <w:rPr>
                      <w:rFonts w:eastAsia="Cambria"/>
                      <w:color w:val="000000"/>
                    </w:rPr>
                    <w:t>stav pri prijatí (napr. nové, používané alebo opravené)?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590EA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94AB8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857285" w14:textId="77777777" w:rsidR="00FC516E" w:rsidRDefault="0031407B">
                  <w:pPr>
                    <w:spacing w:after="0" w:line="240" w:lineRule="auto"/>
                  </w:pPr>
                  <w:r>
                    <w:rPr>
                      <w:rFonts w:eastAsia="Cambria"/>
                      <w:b/>
                      <w:color w:val="000000"/>
                    </w:rPr>
                    <w:t xml:space="preserve"> </w:t>
                  </w:r>
                </w:p>
              </w:tc>
            </w:tr>
            <w:tr w:rsidR="00FC516E" w14:paraId="25574A8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47EFE9"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CBB886" w14:textId="77777777" w:rsidR="00FC516E" w:rsidRDefault="0031407B">
                  <w:pPr>
                    <w:spacing w:after="0" w:line="240" w:lineRule="auto"/>
                  </w:pPr>
                  <w:r>
                    <w:rPr>
                      <w:rFonts w:eastAsia="Cambria"/>
                      <w:color w:val="000000"/>
                    </w:rPr>
                    <w:t>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72E8B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55731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2D1A50" w14:textId="77777777" w:rsidR="00FC516E" w:rsidRDefault="0031407B">
                  <w:pPr>
                    <w:spacing w:after="0" w:line="240" w:lineRule="auto"/>
                  </w:pPr>
                  <w:r>
                    <w:rPr>
                      <w:rFonts w:eastAsia="Cambria"/>
                      <w:b/>
                      <w:color w:val="000000"/>
                    </w:rPr>
                    <w:t xml:space="preserve"> </w:t>
                  </w:r>
                </w:p>
              </w:tc>
            </w:tr>
            <w:tr w:rsidR="00FC516E" w14:paraId="20F00DD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D3D4BF"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956ED6" w14:textId="77777777" w:rsidR="00FC516E" w:rsidRDefault="0031407B">
                  <w:pPr>
                    <w:spacing w:after="0" w:line="240" w:lineRule="auto"/>
                  </w:pPr>
                  <w:r>
                    <w:rPr>
                      <w:rFonts w:eastAsia="Cambria"/>
                      <w:color w:val="000000"/>
                    </w:rPr>
                    <w:t>záznamy, ktoré potvrdzujú, že zariadenie je vhodné na používanie, zhotovené v čase prijatia zariadenia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CA049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1E468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585969D" w14:textId="77777777" w:rsidR="00FC516E" w:rsidRDefault="0031407B">
                  <w:pPr>
                    <w:spacing w:after="0" w:line="240" w:lineRule="auto"/>
                  </w:pPr>
                  <w:r>
                    <w:rPr>
                      <w:rFonts w:eastAsia="Cambria"/>
                      <w:b/>
                      <w:color w:val="000000"/>
                    </w:rPr>
                    <w:t xml:space="preserve"> </w:t>
                  </w:r>
                </w:p>
              </w:tc>
            </w:tr>
            <w:tr w:rsidR="00FC516E" w14:paraId="1754F2C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50581C" w14:textId="77777777" w:rsidR="00FC516E" w:rsidRDefault="0031407B">
                  <w:pPr>
                    <w:spacing w:after="0" w:line="240" w:lineRule="auto"/>
                    <w:jc w:val="center"/>
                  </w:pPr>
                  <w:r>
                    <w:rPr>
                      <w:rFonts w:eastAsia="Cambria"/>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5103F1" w14:textId="77777777" w:rsidR="00FC516E" w:rsidRDefault="0031407B">
                  <w:pPr>
                    <w:spacing w:after="0" w:line="240" w:lineRule="auto"/>
                  </w:pPr>
                  <w:r>
                    <w:rPr>
                      <w:rFonts w:eastAsia="Cambria"/>
                      <w:color w:val="000000"/>
                    </w:rPr>
                    <w:t>vykonané údržby a plán preventívnej údržby?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0D8E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5D805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115775" w14:textId="77777777" w:rsidR="00FC516E" w:rsidRDefault="0031407B">
                  <w:pPr>
                    <w:spacing w:after="0" w:line="240" w:lineRule="auto"/>
                  </w:pPr>
                  <w:r>
                    <w:rPr>
                      <w:rFonts w:eastAsia="Cambria"/>
                      <w:b/>
                      <w:color w:val="000000"/>
                    </w:rPr>
                    <w:t xml:space="preserve"> </w:t>
                  </w:r>
                </w:p>
              </w:tc>
            </w:tr>
            <w:tr w:rsidR="00FC516E" w14:paraId="7541700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F29CE0" w14:textId="77777777" w:rsidR="00FC516E" w:rsidRDefault="0031407B">
                  <w:pPr>
                    <w:spacing w:after="0" w:line="240" w:lineRule="auto"/>
                    <w:jc w:val="center"/>
                  </w:pPr>
                  <w:r>
                    <w:rPr>
                      <w:rFonts w:eastAsia="Cambria"/>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791C62" w14:textId="77777777" w:rsidR="00FC516E" w:rsidRDefault="0031407B">
                  <w:pPr>
                    <w:spacing w:after="0" w:line="240" w:lineRule="auto"/>
                  </w:pPr>
                  <w:r>
                    <w:rPr>
                      <w:rFonts w:eastAsia="Cambria"/>
                      <w:color w:val="000000"/>
                    </w:rPr>
                    <w:t>záznamy o činnosti zariadenia, ktoré potvrdzujú, že je stále vhodné na používanie?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2C1B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0EEC8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9445AB" w14:textId="77777777" w:rsidR="00FC516E" w:rsidRDefault="0031407B">
                  <w:pPr>
                    <w:spacing w:after="0" w:line="240" w:lineRule="auto"/>
                  </w:pPr>
                  <w:r>
                    <w:rPr>
                      <w:rFonts w:eastAsia="Cambria"/>
                      <w:b/>
                      <w:color w:val="000000"/>
                    </w:rPr>
                    <w:t xml:space="preserve"> </w:t>
                  </w:r>
                </w:p>
              </w:tc>
            </w:tr>
            <w:tr w:rsidR="00FC516E" w14:paraId="0676DA3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4DF77" w14:textId="77777777" w:rsidR="00FC516E" w:rsidRDefault="0031407B">
                  <w:pPr>
                    <w:spacing w:after="0" w:line="240" w:lineRule="auto"/>
                    <w:jc w:val="center"/>
                  </w:pPr>
                  <w:r>
                    <w:rPr>
                      <w:rFonts w:eastAsia="Cambria"/>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ADC75A" w14:textId="77777777" w:rsidR="00FC516E" w:rsidRDefault="0031407B">
                  <w:pPr>
                    <w:spacing w:after="0" w:line="240" w:lineRule="auto"/>
                  </w:pPr>
                  <w:r>
                    <w:rPr>
                      <w:rFonts w:eastAsia="Cambria"/>
                      <w:color w:val="000000"/>
                    </w:rPr>
                    <w:t>poškodenia alebo poruchy, úpravy alebo opravy zariadení?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C5897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381FF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22EBF89" w14:textId="77777777" w:rsidR="00FC516E" w:rsidRDefault="0031407B">
                  <w:pPr>
                    <w:spacing w:after="0" w:line="240" w:lineRule="auto"/>
                  </w:pPr>
                  <w:r>
                    <w:rPr>
                      <w:rFonts w:eastAsia="Cambria"/>
                      <w:b/>
                      <w:color w:val="000000"/>
                    </w:rPr>
                    <w:t xml:space="preserve"> </w:t>
                  </w:r>
                </w:p>
              </w:tc>
            </w:tr>
            <w:tr w:rsidR="00FC516E" w14:paraId="01F56AE0"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9D412D" w14:textId="77777777" w:rsidR="00FC516E" w:rsidRDefault="0031407B">
                  <w:pPr>
                    <w:spacing w:after="0" w:line="240" w:lineRule="auto"/>
                    <w:jc w:val="center"/>
                  </w:pPr>
                  <w:r>
                    <w:rPr>
                      <w:rFonts w:eastAsia="Cambria"/>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A17BD" w14:textId="77777777" w:rsidR="00FC516E" w:rsidRDefault="0031407B">
                  <w:pPr>
                    <w:spacing w:after="0" w:line="240" w:lineRule="auto"/>
                  </w:pPr>
                  <w:r>
                    <w:rPr>
                      <w:rFonts w:eastAsia="Cambria"/>
                      <w:color w:val="000000"/>
                    </w:rPr>
                    <w:t>Obsahujú záznamy k bodu j) kópie správ/certifikátov všetkých kalibrácií a/alebo verifikácií vrátane dátumov, času a výsledkov, nastavení, kritérií akceptovateľnosti, dátum nasledujúcej kalibrácie a/alebo verifikácie, aby sa plnili niektoré alebo všetky tieto požiadavky?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CD96E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24308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66A5DA" w14:textId="77777777" w:rsidR="00FC516E" w:rsidRDefault="0031407B">
                  <w:pPr>
                    <w:spacing w:after="0" w:line="240" w:lineRule="auto"/>
                  </w:pPr>
                  <w:r>
                    <w:rPr>
                      <w:rFonts w:eastAsia="Cambria"/>
                      <w:b/>
                      <w:color w:val="000000"/>
                    </w:rPr>
                    <w:t xml:space="preserve"> </w:t>
                  </w:r>
                </w:p>
              </w:tc>
            </w:tr>
            <w:tr w:rsidR="00FC516E" w14:paraId="1CD3163C" w14:textId="77777777">
              <w:trPr>
                <w:trHeight w:val="9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11BC36" w14:textId="77777777" w:rsidR="00FC516E" w:rsidRDefault="0031407B">
                  <w:pPr>
                    <w:spacing w:after="0" w:line="240" w:lineRule="auto"/>
                    <w:jc w:val="center"/>
                  </w:pPr>
                  <w:r>
                    <w:rPr>
                      <w:rFonts w:eastAsia="Cambria"/>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6E3D3C" w14:textId="77777777" w:rsidR="00FC516E" w:rsidRDefault="0031407B">
                  <w:pPr>
                    <w:spacing w:after="0" w:line="240" w:lineRule="auto"/>
                  </w:pPr>
                  <w:r>
                    <w:rPr>
                      <w:rFonts w:eastAsia="Cambria"/>
                      <w:color w:val="000000"/>
                    </w:rPr>
                    <w:t>Aby sa plnili všetky uvedené požiadavky alebo niektoré z nich, na určenie kritérií prijateľnosti, postupov a frekvencie verifikácie funkčnosti alebo kalibrácie (alebo obidvoch činností) používajú sa inštrukcie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2FFA9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AC695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52E2CA" w14:textId="77777777" w:rsidR="00FC516E" w:rsidRDefault="0031407B">
                  <w:pPr>
                    <w:spacing w:after="0" w:line="240" w:lineRule="auto"/>
                  </w:pPr>
                  <w:r>
                    <w:rPr>
                      <w:rFonts w:eastAsia="Cambria"/>
                      <w:b/>
                      <w:color w:val="000000"/>
                    </w:rPr>
                    <w:t xml:space="preserve"> </w:t>
                  </w:r>
                </w:p>
              </w:tc>
            </w:tr>
            <w:tr w:rsidR="00FC516E" w14:paraId="3AB466AE"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08ADC6" w14:textId="77777777" w:rsidR="00FC516E" w:rsidRDefault="0031407B">
                  <w:pPr>
                    <w:spacing w:after="0" w:line="240" w:lineRule="auto"/>
                    <w:jc w:val="center"/>
                  </w:pPr>
                  <w:r>
                    <w:rPr>
                      <w:rFonts w:eastAsia="Cambria"/>
                      <w:b/>
                      <w:color w:val="000000"/>
                      <w:sz w:val="16"/>
                    </w:rPr>
                    <w:t>5.3.1.7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F64B1" w14:textId="77777777" w:rsidR="00FC516E" w:rsidRDefault="0031407B">
                  <w:pPr>
                    <w:spacing w:after="0" w:line="240" w:lineRule="auto"/>
                  </w:pPr>
                  <w:r>
                    <w:rPr>
                      <w:rFonts w:eastAsia="Cambria"/>
                      <w:color w:val="000000"/>
                    </w:rPr>
                    <w:t>Udržiavajú sa tieto záznamy a sú ľahko dostupné počas celej životnosti zariadenia alebo dlhšie, podľa toho, ako je to uvedené v postupe riadenia záznamov (pozri 4.13)?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C6930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0313E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1FBD77" w14:textId="77777777" w:rsidR="00FC516E" w:rsidRDefault="0031407B">
                  <w:pPr>
                    <w:spacing w:after="0" w:line="240" w:lineRule="auto"/>
                  </w:pPr>
                  <w:r>
                    <w:rPr>
                      <w:rFonts w:eastAsia="Cambria"/>
                      <w:b/>
                      <w:color w:val="000000"/>
                    </w:rPr>
                    <w:t xml:space="preserve"> </w:t>
                  </w:r>
                </w:p>
              </w:tc>
            </w:tr>
            <w:tr w:rsidR="00FC516E" w14:paraId="59F3260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D40325" w14:textId="77777777" w:rsidR="00FC516E" w:rsidRDefault="0031407B">
                  <w:pPr>
                    <w:spacing w:after="0" w:line="240" w:lineRule="auto"/>
                    <w:jc w:val="center"/>
                  </w:pPr>
                  <w:r>
                    <w:rPr>
                      <w:rFonts w:eastAsia="Cambria"/>
                      <w:b/>
                      <w:color w:val="000000"/>
                      <w:sz w:val="24"/>
                    </w:rPr>
                    <w:lastRenderedPageBreak/>
                    <w:t>5.3.2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89656E" w14:textId="77777777" w:rsidR="00FC516E" w:rsidRDefault="0031407B">
                  <w:pPr>
                    <w:spacing w:after="0" w:line="240" w:lineRule="auto"/>
                  </w:pPr>
                  <w:r>
                    <w:rPr>
                      <w:rFonts w:eastAsia="Cambria"/>
                      <w:b/>
                      <w:color w:val="000000"/>
                      <w:sz w:val="24"/>
                    </w:rPr>
                    <w:t>Činidlá a spotrebný materiál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04EF4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5C20C0"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615B2A" w14:textId="77777777" w:rsidR="00FC516E" w:rsidRDefault="0031407B">
                  <w:pPr>
                    <w:spacing w:after="0" w:line="240" w:lineRule="auto"/>
                  </w:pPr>
                  <w:r>
                    <w:rPr>
                      <w:rFonts w:eastAsia="Cambria"/>
                      <w:b/>
                      <w:color w:val="000000"/>
                    </w:rPr>
                    <w:t xml:space="preserve"> </w:t>
                  </w:r>
                </w:p>
              </w:tc>
            </w:tr>
            <w:tr w:rsidR="00FC516E" w14:paraId="28A751CD"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060D11" w14:textId="77777777" w:rsidR="00FC516E" w:rsidRDefault="0031407B">
                  <w:pPr>
                    <w:spacing w:after="0" w:line="240" w:lineRule="auto"/>
                    <w:jc w:val="center"/>
                  </w:pPr>
                  <w:r>
                    <w:rPr>
                      <w:rFonts w:eastAsia="Cambria"/>
                      <w:b/>
                      <w:color w:val="000000"/>
                      <w:sz w:val="16"/>
                    </w:rPr>
                    <w:t>5.3.2.1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0260E" w14:textId="77777777" w:rsidR="00FC516E" w:rsidRDefault="0031407B">
                  <w:pPr>
                    <w:spacing w:after="0" w:line="240" w:lineRule="auto"/>
                  </w:pPr>
                  <w:r>
                    <w:rPr>
                      <w:rFonts w:eastAsia="Cambria"/>
                      <w:color w:val="000000"/>
                    </w:rPr>
                    <w:t>Má laboratórium dokumentovaný postup na príjem, uskladnenie, testovanie vhodnosti a inventúrne  vedenie činidiel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30E1F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9BCB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AA69BD" w14:textId="77777777" w:rsidR="00FC516E" w:rsidRDefault="0031407B">
                  <w:pPr>
                    <w:spacing w:after="0" w:line="240" w:lineRule="auto"/>
                  </w:pPr>
                  <w:r>
                    <w:rPr>
                      <w:rFonts w:eastAsia="Cambria"/>
                      <w:b/>
                      <w:color w:val="000000"/>
                    </w:rPr>
                    <w:t xml:space="preserve"> </w:t>
                  </w:r>
                </w:p>
              </w:tc>
            </w:tr>
            <w:tr w:rsidR="00FC516E" w14:paraId="5A34FE5D"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F9ECA8" w14:textId="77777777" w:rsidR="00FC516E" w:rsidRDefault="0031407B">
                  <w:pPr>
                    <w:spacing w:after="0" w:line="240" w:lineRule="auto"/>
                    <w:jc w:val="center"/>
                  </w:pPr>
                  <w:r>
                    <w:rPr>
                      <w:rFonts w:eastAsia="Cambria"/>
                      <w:b/>
                      <w:color w:val="000000"/>
                      <w:sz w:val="16"/>
                    </w:rPr>
                    <w:t>5.3.2.2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F8B1F0" w14:textId="77777777" w:rsidR="00FC516E" w:rsidRDefault="0031407B">
                  <w:pPr>
                    <w:spacing w:after="0" w:line="240" w:lineRule="auto"/>
                  </w:pPr>
                  <w:r>
                    <w:rPr>
                      <w:rFonts w:eastAsia="Cambria"/>
                      <w:color w:val="000000"/>
                    </w:rPr>
                    <w:t>Ak nie je príjem realizovaný v priestoroch laboratória, laboratórium  verifikuje, že tam, kde sa príjem vykonáva, sú vhodné priestory na uskladnenie a manipuláciu, aby nedošlo k poškodeniu alebo znehodnoteniu nakúpených  materiálov a činidiel?</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CF13E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BB5A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B57421" w14:textId="77777777" w:rsidR="00FC516E" w:rsidRDefault="0031407B">
                  <w:pPr>
                    <w:spacing w:after="0" w:line="240" w:lineRule="auto"/>
                  </w:pPr>
                  <w:r>
                    <w:rPr>
                      <w:rFonts w:eastAsia="Cambria"/>
                      <w:b/>
                      <w:color w:val="000000"/>
                    </w:rPr>
                    <w:t xml:space="preserve"> </w:t>
                  </w:r>
                </w:p>
              </w:tc>
            </w:tr>
            <w:tr w:rsidR="00FC516E" w14:paraId="4CB851E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0F1099" w14:textId="77777777" w:rsidR="00FC516E" w:rsidRDefault="0031407B">
                  <w:pPr>
                    <w:spacing w:after="0" w:line="240" w:lineRule="auto"/>
                    <w:jc w:val="center"/>
                  </w:pPr>
                  <w:r>
                    <w:rPr>
                      <w:rFonts w:eastAsia="Cambria"/>
                      <w:b/>
                      <w:color w:val="000000"/>
                      <w:sz w:val="16"/>
                    </w:rPr>
                    <w:t>5.3.2.2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FC9D1D" w14:textId="77777777" w:rsidR="00FC516E" w:rsidRDefault="0031407B">
                  <w:pPr>
                    <w:spacing w:after="0" w:line="240" w:lineRule="auto"/>
                  </w:pPr>
                  <w:r>
                    <w:rPr>
                      <w:rFonts w:eastAsia="Cambria"/>
                      <w:color w:val="000000"/>
                    </w:rPr>
                    <w:t>Uskladňuje laboratórium prijaté činidlá a materiály podľa špecifikácií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4521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6D9C5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14601E" w14:textId="77777777" w:rsidR="00FC516E" w:rsidRDefault="0031407B">
                  <w:pPr>
                    <w:spacing w:after="0" w:line="240" w:lineRule="auto"/>
                  </w:pPr>
                  <w:r>
                    <w:rPr>
                      <w:rFonts w:eastAsia="Cambria"/>
                      <w:b/>
                      <w:color w:val="000000"/>
                    </w:rPr>
                    <w:t xml:space="preserve"> </w:t>
                  </w:r>
                </w:p>
              </w:tc>
            </w:tr>
            <w:tr w:rsidR="00FC516E" w14:paraId="41BD9982"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B50F4" w14:textId="77777777" w:rsidR="00FC516E" w:rsidRDefault="0031407B">
                  <w:pPr>
                    <w:spacing w:after="0" w:line="240" w:lineRule="auto"/>
                    <w:jc w:val="center"/>
                  </w:pPr>
                  <w:r>
                    <w:rPr>
                      <w:rFonts w:eastAsia="Cambria"/>
                      <w:b/>
                      <w:color w:val="000000"/>
                      <w:sz w:val="16"/>
                    </w:rPr>
                    <w:t>5.3.2.3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CD7D67" w14:textId="77777777" w:rsidR="00FC516E" w:rsidRDefault="0031407B">
                  <w:pPr>
                    <w:spacing w:after="0" w:line="240" w:lineRule="auto"/>
                  </w:pPr>
                  <w:r>
                    <w:rPr>
                      <w:rFonts w:eastAsia="Cambria"/>
                      <w:color w:val="000000"/>
                    </w:rPr>
                    <w:t>Pred použitím na vyšetrenia je každá nová verzia vyšetrovacích súprav so zmenami v činidlách alebo v postupoch alebo nová šarža alebo dodávka verifikovaná?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0AD5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15A82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E1EFE9" w14:textId="77777777" w:rsidR="00FC516E" w:rsidRDefault="0031407B">
                  <w:pPr>
                    <w:spacing w:after="0" w:line="240" w:lineRule="auto"/>
                  </w:pPr>
                  <w:r>
                    <w:rPr>
                      <w:rFonts w:eastAsia="Cambria"/>
                      <w:b/>
                      <w:color w:val="000000"/>
                    </w:rPr>
                    <w:t xml:space="preserve"> </w:t>
                  </w:r>
                </w:p>
              </w:tc>
            </w:tr>
            <w:tr w:rsidR="00FC516E" w14:paraId="0F4E416B"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B6DE3B" w14:textId="77777777" w:rsidR="00FC516E" w:rsidRDefault="0031407B">
                  <w:pPr>
                    <w:spacing w:after="0" w:line="240" w:lineRule="auto"/>
                    <w:jc w:val="center"/>
                  </w:pPr>
                  <w:r>
                    <w:rPr>
                      <w:rFonts w:eastAsia="Cambria"/>
                      <w:b/>
                      <w:color w:val="000000"/>
                      <w:sz w:val="16"/>
                    </w:rPr>
                    <w:t>5.3.2.3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783447" w14:textId="77777777" w:rsidR="00FC516E" w:rsidRDefault="0031407B">
                  <w:pPr>
                    <w:spacing w:after="0" w:line="240" w:lineRule="auto"/>
                  </w:pPr>
                  <w:r>
                    <w:rPr>
                      <w:rFonts w:eastAsia="Cambria"/>
                      <w:color w:val="000000"/>
                    </w:rPr>
                    <w:t>Je spotrebný materiál, ktorý môže ovplyvniť kvalitu vyšetrení,  verifikovaný, či je vhodný, ešte pred použitím na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7A867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8695F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343126" w14:textId="77777777" w:rsidR="00FC516E" w:rsidRDefault="0031407B">
                  <w:pPr>
                    <w:spacing w:after="0" w:line="240" w:lineRule="auto"/>
                  </w:pPr>
                  <w:r>
                    <w:rPr>
                      <w:rFonts w:eastAsia="Cambria"/>
                      <w:b/>
                      <w:color w:val="000000"/>
                    </w:rPr>
                    <w:t xml:space="preserve"> </w:t>
                  </w:r>
                </w:p>
              </w:tc>
            </w:tr>
            <w:tr w:rsidR="00FC516E" w14:paraId="5118107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06BB4" w14:textId="77777777" w:rsidR="00FC516E" w:rsidRDefault="0031407B">
                  <w:pPr>
                    <w:spacing w:after="0" w:line="240" w:lineRule="auto"/>
                    <w:jc w:val="center"/>
                  </w:pPr>
                  <w:r>
                    <w:rPr>
                      <w:rFonts w:eastAsia="Cambria"/>
                      <w:b/>
                      <w:color w:val="000000"/>
                      <w:sz w:val="16"/>
                    </w:rPr>
                    <w:t>5.3.2.4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0BD53" w14:textId="77777777" w:rsidR="00FC516E" w:rsidRDefault="0031407B">
                  <w:pPr>
                    <w:spacing w:after="0" w:line="240" w:lineRule="auto"/>
                  </w:pPr>
                  <w:r>
                    <w:rPr>
                      <w:rFonts w:eastAsia="Cambria"/>
                      <w:color w:val="000000"/>
                    </w:rPr>
                    <w:t>Má laboratórium zavedený inventúrny kontrolný systém pre činidlá a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8BBFF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50440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4E2CC4" w14:textId="77777777" w:rsidR="00FC516E" w:rsidRDefault="0031407B">
                  <w:pPr>
                    <w:spacing w:after="0" w:line="240" w:lineRule="auto"/>
                  </w:pPr>
                  <w:r>
                    <w:rPr>
                      <w:rFonts w:eastAsia="Cambria"/>
                      <w:b/>
                      <w:color w:val="000000"/>
                    </w:rPr>
                    <w:t xml:space="preserve"> </w:t>
                  </w:r>
                </w:p>
              </w:tc>
            </w:tr>
            <w:tr w:rsidR="00FC516E" w14:paraId="7571DAF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CF7C8" w14:textId="77777777" w:rsidR="00FC516E" w:rsidRDefault="0031407B">
                  <w:pPr>
                    <w:spacing w:after="0" w:line="240" w:lineRule="auto"/>
                    <w:jc w:val="center"/>
                  </w:pPr>
                  <w:r>
                    <w:rPr>
                      <w:rFonts w:eastAsia="Cambria"/>
                      <w:b/>
                      <w:color w:val="000000"/>
                      <w:sz w:val="16"/>
                    </w:rPr>
                    <w:t>5.3.2.4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FA76DD" w14:textId="77777777" w:rsidR="00FC516E" w:rsidRDefault="0031407B">
                  <w:pPr>
                    <w:spacing w:after="0" w:line="240" w:lineRule="auto"/>
                  </w:pPr>
                  <w:r>
                    <w:rPr>
                      <w:rFonts w:eastAsia="Cambria"/>
                      <w:color w:val="000000"/>
                    </w:rPr>
                    <w:t>Systém inventúrnej kontroly oddelil neskontrolované a nevhodné činidlá a materiály  od takých, ktoré boli akceptované na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AEF9D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B47D9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4399D9" w14:textId="77777777" w:rsidR="00FC516E" w:rsidRDefault="0031407B">
                  <w:pPr>
                    <w:spacing w:after="0" w:line="240" w:lineRule="auto"/>
                  </w:pPr>
                  <w:r>
                    <w:rPr>
                      <w:rFonts w:eastAsia="Cambria"/>
                      <w:b/>
                      <w:color w:val="000000"/>
                    </w:rPr>
                    <w:t xml:space="preserve"> </w:t>
                  </w:r>
                </w:p>
              </w:tc>
            </w:tr>
            <w:tr w:rsidR="00FC516E" w14:paraId="398BE113"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E949D6" w14:textId="77777777" w:rsidR="00FC516E" w:rsidRDefault="0031407B">
                  <w:pPr>
                    <w:spacing w:after="0" w:line="240" w:lineRule="auto"/>
                    <w:jc w:val="center"/>
                  </w:pPr>
                  <w:r>
                    <w:rPr>
                      <w:rFonts w:eastAsia="Cambria"/>
                      <w:b/>
                      <w:color w:val="000000"/>
                      <w:sz w:val="16"/>
                    </w:rPr>
                    <w:t>5.3.2.5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C25B01" w14:textId="77777777" w:rsidR="00FC516E" w:rsidRDefault="0031407B">
                  <w:pPr>
                    <w:spacing w:after="0" w:line="240" w:lineRule="auto"/>
                  </w:pPr>
                  <w:r>
                    <w:rPr>
                      <w:rFonts w:eastAsia="Cambria"/>
                      <w:color w:val="000000"/>
                    </w:rPr>
                    <w:t>Sú ľahko dostupné pokyny na použitie činidiel a spotrebného materiálu vrátane tých, ktoré poskytol výrobca?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29FB0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90D25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E29C1D" w14:textId="77777777" w:rsidR="00FC516E" w:rsidRDefault="0031407B">
                  <w:pPr>
                    <w:spacing w:after="0" w:line="240" w:lineRule="auto"/>
                  </w:pPr>
                  <w:r>
                    <w:rPr>
                      <w:rFonts w:eastAsia="Cambria"/>
                      <w:b/>
                      <w:color w:val="000000"/>
                    </w:rPr>
                    <w:t xml:space="preserve"> </w:t>
                  </w:r>
                </w:p>
              </w:tc>
            </w:tr>
            <w:tr w:rsidR="00FC516E" w14:paraId="45F7A50D"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655E4" w14:textId="77777777" w:rsidR="00FC516E" w:rsidRDefault="0031407B">
                  <w:pPr>
                    <w:spacing w:after="0" w:line="240" w:lineRule="auto"/>
                    <w:jc w:val="center"/>
                  </w:pPr>
                  <w:r>
                    <w:rPr>
                      <w:rFonts w:eastAsia="Cambria"/>
                      <w:b/>
                      <w:color w:val="000000"/>
                      <w:sz w:val="16"/>
                    </w:rPr>
                    <w:t>5.3.2.6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59EA51" w14:textId="77777777" w:rsidR="00FC516E" w:rsidRDefault="0031407B">
                  <w:pPr>
                    <w:spacing w:after="0" w:line="240" w:lineRule="auto"/>
                  </w:pPr>
                  <w:r>
                    <w:rPr>
                      <w:rFonts w:eastAsia="Cambria"/>
                      <w:color w:val="000000"/>
                    </w:rPr>
                    <w:t>Nepriaznivé prípady a nehody, ktoré môžu byť priamo spojené s konkrétnymi činidlami alebo so spotrebným materiálom, sú preskúmané a oznámené výrobcovi alebo príslušným orgánom, podľa toho, čo sa požaduje?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7EDAC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9BC45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C8BC97" w14:textId="77777777" w:rsidR="00FC516E" w:rsidRDefault="0031407B">
                  <w:pPr>
                    <w:spacing w:after="0" w:line="240" w:lineRule="auto"/>
                  </w:pPr>
                  <w:r>
                    <w:rPr>
                      <w:rFonts w:eastAsia="Cambria"/>
                      <w:b/>
                      <w:color w:val="000000"/>
                    </w:rPr>
                    <w:t xml:space="preserve"> </w:t>
                  </w:r>
                </w:p>
              </w:tc>
            </w:tr>
            <w:tr w:rsidR="00FC516E" w14:paraId="08FD8294"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83C667" w14:textId="77777777" w:rsidR="00FC516E" w:rsidRDefault="0031407B">
                  <w:pPr>
                    <w:spacing w:after="0" w:line="240" w:lineRule="auto"/>
                    <w:jc w:val="center"/>
                  </w:pPr>
                  <w:r>
                    <w:rPr>
                      <w:rFonts w:eastAsia="Cambria"/>
                      <w:b/>
                      <w:color w:val="000000"/>
                      <w:sz w:val="16"/>
                    </w:rPr>
                    <w:t>5.3.2.7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5F3FBA" w14:textId="77777777" w:rsidR="00FC516E" w:rsidRDefault="0031407B">
                  <w:pPr>
                    <w:spacing w:after="0" w:line="240" w:lineRule="auto"/>
                  </w:pPr>
                  <w:r>
                    <w:rPr>
                      <w:rFonts w:eastAsia="Cambria"/>
                      <w:color w:val="000000"/>
                    </w:rPr>
                    <w:t>Vedú sa záznamy pre každé činidlo a spotrebný materiál, ktoré sa použili na výkon vyšetrení? Obsahujú tieto záznamy aspoň nasledujúce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1C820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B5675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D4A5DCE" w14:textId="77777777" w:rsidR="00FC516E" w:rsidRDefault="0031407B">
                  <w:pPr>
                    <w:spacing w:after="0" w:line="240" w:lineRule="auto"/>
                  </w:pPr>
                  <w:r>
                    <w:rPr>
                      <w:rFonts w:eastAsia="Cambria"/>
                      <w:b/>
                      <w:color w:val="000000"/>
                    </w:rPr>
                    <w:t xml:space="preserve"> </w:t>
                  </w:r>
                </w:p>
              </w:tc>
            </w:tr>
            <w:tr w:rsidR="00FC516E" w14:paraId="6DE08D4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719F9"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FC0D64" w14:textId="77777777" w:rsidR="00FC516E" w:rsidRDefault="0031407B">
                  <w:pPr>
                    <w:spacing w:after="0" w:line="240" w:lineRule="auto"/>
                  </w:pPr>
                  <w:r>
                    <w:rPr>
                      <w:rFonts w:eastAsia="Cambria"/>
                      <w:color w:val="000000"/>
                    </w:rPr>
                    <w:t>názov činidla alebo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9AAE6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21EBD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60FD41" w14:textId="77777777" w:rsidR="00FC516E" w:rsidRDefault="0031407B">
                  <w:pPr>
                    <w:spacing w:after="0" w:line="240" w:lineRule="auto"/>
                  </w:pPr>
                  <w:r>
                    <w:rPr>
                      <w:rFonts w:eastAsia="Cambria"/>
                      <w:b/>
                      <w:color w:val="000000"/>
                    </w:rPr>
                    <w:t xml:space="preserve"> </w:t>
                  </w:r>
                </w:p>
              </w:tc>
            </w:tr>
            <w:tr w:rsidR="00FC516E" w14:paraId="38DF055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983DB2"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3C755" w14:textId="77777777" w:rsidR="00FC516E" w:rsidRDefault="0031407B">
                  <w:pPr>
                    <w:spacing w:after="0" w:line="240" w:lineRule="auto"/>
                  </w:pPr>
                  <w:r>
                    <w:rPr>
                      <w:rFonts w:eastAsia="Cambria"/>
                      <w:color w:val="000000"/>
                    </w:rPr>
                    <w:t>meno výrobcu a kód dodávky alebo číslo šarže?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82D06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821F6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6FB119A" w14:textId="77777777" w:rsidR="00FC516E" w:rsidRDefault="0031407B">
                  <w:pPr>
                    <w:spacing w:after="0" w:line="240" w:lineRule="auto"/>
                  </w:pPr>
                  <w:r>
                    <w:rPr>
                      <w:rFonts w:eastAsia="Cambria"/>
                      <w:b/>
                      <w:color w:val="000000"/>
                    </w:rPr>
                    <w:t xml:space="preserve"> </w:t>
                  </w:r>
                </w:p>
              </w:tc>
            </w:tr>
            <w:tr w:rsidR="00FC516E" w14:paraId="149E49B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DD47AD"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3ACF5" w14:textId="77777777" w:rsidR="00FC516E" w:rsidRDefault="0031407B">
                  <w:pPr>
                    <w:spacing w:after="0" w:line="240" w:lineRule="auto"/>
                  </w:pPr>
                  <w:r>
                    <w:rPr>
                      <w:rFonts w:eastAsia="Cambria"/>
                      <w:color w:val="000000"/>
                    </w:rPr>
                    <w:t>kontaktné informácie pre dodávateľa alebo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DF2F8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F704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6F29DD8" w14:textId="77777777" w:rsidR="00FC516E" w:rsidRDefault="0031407B">
                  <w:pPr>
                    <w:spacing w:after="0" w:line="240" w:lineRule="auto"/>
                  </w:pPr>
                  <w:r>
                    <w:rPr>
                      <w:rFonts w:eastAsia="Cambria"/>
                      <w:b/>
                      <w:color w:val="000000"/>
                    </w:rPr>
                    <w:t xml:space="preserve"> </w:t>
                  </w:r>
                </w:p>
              </w:tc>
            </w:tr>
            <w:tr w:rsidR="00FC516E" w14:paraId="4C28D84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7E4547"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3461D3" w14:textId="77777777" w:rsidR="00FC516E" w:rsidRDefault="0031407B">
                  <w:pPr>
                    <w:spacing w:after="0" w:line="240" w:lineRule="auto"/>
                  </w:pPr>
                  <w:r>
                    <w:rPr>
                      <w:rFonts w:eastAsia="Cambria"/>
                      <w:color w:val="000000"/>
                    </w:rPr>
                    <w:t>dátum príjmu, dátum spotreby, dátum začiatku používania a ak je aplikovateľné, dátum vyradenia materiálu z užívania?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99BBD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8C97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E53B83" w14:textId="77777777" w:rsidR="00FC516E" w:rsidRDefault="0031407B">
                  <w:pPr>
                    <w:spacing w:after="0" w:line="240" w:lineRule="auto"/>
                  </w:pPr>
                  <w:r>
                    <w:rPr>
                      <w:rFonts w:eastAsia="Cambria"/>
                      <w:b/>
                      <w:color w:val="000000"/>
                    </w:rPr>
                    <w:t xml:space="preserve"> </w:t>
                  </w:r>
                </w:p>
              </w:tc>
            </w:tr>
            <w:tr w:rsidR="00FC516E" w14:paraId="73D3A79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FEAEEE"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89B9B4" w14:textId="77777777" w:rsidR="00FC516E" w:rsidRDefault="0031407B">
                  <w:pPr>
                    <w:spacing w:after="0" w:line="240" w:lineRule="auto"/>
                  </w:pPr>
                  <w:r>
                    <w:rPr>
                      <w:rFonts w:eastAsia="Cambria"/>
                      <w:color w:val="000000"/>
                    </w:rPr>
                    <w:t>stav pri prijatí (napr. vhodné alebo poškodené)?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A5EEA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C25D3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7E857B" w14:textId="77777777" w:rsidR="00FC516E" w:rsidRDefault="0031407B">
                  <w:pPr>
                    <w:spacing w:after="0" w:line="240" w:lineRule="auto"/>
                  </w:pPr>
                  <w:r>
                    <w:rPr>
                      <w:rFonts w:eastAsia="Cambria"/>
                      <w:b/>
                      <w:color w:val="000000"/>
                    </w:rPr>
                    <w:t xml:space="preserve"> </w:t>
                  </w:r>
                </w:p>
              </w:tc>
            </w:tr>
            <w:tr w:rsidR="00FC516E" w14:paraId="6356B21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D1E30A"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FFC8AE" w14:textId="77777777" w:rsidR="00FC516E" w:rsidRDefault="0031407B">
                  <w:pPr>
                    <w:spacing w:after="0" w:line="240" w:lineRule="auto"/>
                  </w:pPr>
                  <w:r>
                    <w:rPr>
                      <w:rFonts w:eastAsia="Cambria"/>
                      <w:color w:val="000000"/>
                    </w:rPr>
                    <w:t>pokyny výrobcu?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C2911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448C4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C540E1" w14:textId="77777777" w:rsidR="00FC516E" w:rsidRDefault="0031407B">
                  <w:pPr>
                    <w:spacing w:after="0" w:line="240" w:lineRule="auto"/>
                  </w:pPr>
                  <w:r>
                    <w:rPr>
                      <w:rFonts w:eastAsia="Cambria"/>
                      <w:b/>
                      <w:color w:val="000000"/>
                    </w:rPr>
                    <w:t xml:space="preserve"> </w:t>
                  </w:r>
                </w:p>
              </w:tc>
            </w:tr>
            <w:tr w:rsidR="00FC516E" w14:paraId="4D6E7ED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FBA2C2"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9FA400" w14:textId="77777777" w:rsidR="00FC516E" w:rsidRDefault="0031407B">
                  <w:pPr>
                    <w:spacing w:after="0" w:line="240" w:lineRule="auto"/>
                  </w:pPr>
                  <w:r>
                    <w:rPr>
                      <w:rFonts w:eastAsia="Cambria"/>
                      <w:color w:val="000000"/>
                    </w:rPr>
                    <w:t>záznamy potvrdzujúce vhodnosť používania činidla a spotrebného materiálu pred prvým použitím?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635E5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269D8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76E650" w14:textId="77777777" w:rsidR="00FC516E" w:rsidRDefault="0031407B">
                  <w:pPr>
                    <w:spacing w:after="0" w:line="240" w:lineRule="auto"/>
                  </w:pPr>
                  <w:r>
                    <w:rPr>
                      <w:rFonts w:eastAsia="Cambria"/>
                      <w:b/>
                      <w:color w:val="000000"/>
                    </w:rPr>
                    <w:t xml:space="preserve"> </w:t>
                  </w:r>
                </w:p>
              </w:tc>
            </w:tr>
            <w:tr w:rsidR="00FC516E" w14:paraId="24321C2E"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456D8"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846F69" w14:textId="77777777" w:rsidR="00FC516E" w:rsidRDefault="0031407B">
                  <w:pPr>
                    <w:spacing w:after="0" w:line="240" w:lineRule="auto"/>
                  </w:pPr>
                  <w:r>
                    <w:rPr>
                      <w:rFonts w:eastAsia="Cambria"/>
                      <w:color w:val="000000"/>
                    </w:rPr>
                    <w:t>záznamy potvrdzujúce pokračujúcu vhodnosť používania činidla a spotrebného materiálu?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3124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D0B61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E7303B" w14:textId="77777777" w:rsidR="00FC516E" w:rsidRDefault="0031407B">
                  <w:pPr>
                    <w:spacing w:after="0" w:line="240" w:lineRule="auto"/>
                  </w:pPr>
                  <w:r>
                    <w:rPr>
                      <w:rFonts w:eastAsia="Cambria"/>
                      <w:b/>
                      <w:color w:val="000000"/>
                    </w:rPr>
                    <w:t xml:space="preserve"> </w:t>
                  </w:r>
                </w:p>
              </w:tc>
            </w:tr>
            <w:tr w:rsidR="00FC516E" w14:paraId="4F9C1DBA"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6FD4E6" w14:textId="77777777" w:rsidR="00FC516E" w:rsidRDefault="0031407B">
                  <w:pPr>
                    <w:spacing w:after="0" w:line="240" w:lineRule="auto"/>
                    <w:jc w:val="center"/>
                  </w:pPr>
                  <w:r>
                    <w:rPr>
                      <w:rFonts w:eastAsia="Cambria"/>
                      <w:b/>
                      <w:color w:val="000000"/>
                      <w:sz w:val="16"/>
                    </w:rPr>
                    <w:t>5.3.2.7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473A45" w14:textId="77777777" w:rsidR="00FC516E" w:rsidRDefault="0031407B">
                  <w:pPr>
                    <w:spacing w:after="0" w:line="240" w:lineRule="auto"/>
                  </w:pPr>
                  <w:r>
                    <w:rPr>
                      <w:rFonts w:eastAsia="Cambria"/>
                      <w:color w:val="000000"/>
                    </w:rPr>
                    <w:t xml:space="preserve">Ak laboratórium používa činidlá pripravené alebo dokončené v laboratóriu „in </w:t>
                  </w:r>
                  <w:proofErr w:type="spellStart"/>
                  <w:r>
                    <w:rPr>
                      <w:rFonts w:eastAsia="Cambria"/>
                      <w:color w:val="000000"/>
                    </w:rPr>
                    <w:t>house</w:t>
                  </w:r>
                  <w:proofErr w:type="spellEnd"/>
                  <w:r>
                    <w:rPr>
                      <w:rFonts w:eastAsia="Cambria"/>
                      <w:color w:val="000000"/>
                    </w:rPr>
                    <w:t>“, záznamy obsahujú okrem vyššie uvedených informácií meno osoby, ktorá ich pripravila a dátum prípravy?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3442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AB6DC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9E652C" w14:textId="77777777" w:rsidR="00FC516E" w:rsidRDefault="0031407B">
                  <w:pPr>
                    <w:spacing w:after="0" w:line="240" w:lineRule="auto"/>
                  </w:pPr>
                  <w:r>
                    <w:rPr>
                      <w:rFonts w:eastAsia="Cambria"/>
                      <w:b/>
                      <w:color w:val="000000"/>
                    </w:rPr>
                    <w:t xml:space="preserve"> </w:t>
                  </w:r>
                </w:p>
              </w:tc>
            </w:tr>
            <w:tr w:rsidR="00FC516E" w14:paraId="5879D459" w14:textId="77777777">
              <w:trPr>
                <w:trHeight w:val="397"/>
              </w:trPr>
              <w:tc>
                <w:tcPr>
                  <w:tcW w:w="1387" w:type="dxa"/>
                  <w:tcBorders>
                    <w:top w:val="nil"/>
                    <w:left w:val="nil"/>
                    <w:bottom w:val="nil"/>
                    <w:right w:val="nil"/>
                  </w:tcBorders>
                  <w:tcMar>
                    <w:top w:w="39" w:type="dxa"/>
                    <w:left w:w="39" w:type="dxa"/>
                    <w:bottom w:w="39" w:type="dxa"/>
                    <w:right w:w="39" w:type="dxa"/>
                  </w:tcMar>
                  <w:vAlign w:val="center"/>
                </w:tcPr>
                <w:p w14:paraId="332D531F"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6CDA8AF9"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171273F0"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39F66CDE"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3DBB60B5" w14:textId="77777777" w:rsidR="00FC516E" w:rsidRDefault="00FC516E">
                  <w:pPr>
                    <w:spacing w:after="0" w:line="240" w:lineRule="auto"/>
                  </w:pPr>
                </w:p>
              </w:tc>
            </w:tr>
            <w:tr w:rsidR="00FC516E" w14:paraId="315D110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436F1" w14:textId="77777777" w:rsidR="00FC516E" w:rsidRDefault="0031407B">
                  <w:pPr>
                    <w:spacing w:after="0" w:line="240" w:lineRule="auto"/>
                    <w:jc w:val="center"/>
                  </w:pPr>
                  <w:r>
                    <w:rPr>
                      <w:rFonts w:eastAsia="Cambria"/>
                      <w:b/>
                      <w:color w:val="000000"/>
                      <w:sz w:val="28"/>
                    </w:rPr>
                    <w:t>5.4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CA8DE" w14:textId="77777777" w:rsidR="00FC516E" w:rsidRDefault="0031407B">
                  <w:pPr>
                    <w:spacing w:after="0" w:line="240" w:lineRule="auto"/>
                  </w:pPr>
                  <w:r>
                    <w:rPr>
                      <w:rFonts w:eastAsia="Cambria"/>
                      <w:b/>
                      <w:color w:val="000000"/>
                      <w:sz w:val="28"/>
                    </w:rPr>
                    <w:t>Procesy pred vyšetrením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74D60"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60381C" w14:textId="77777777" w:rsidR="00FC516E" w:rsidRDefault="0031407B">
                  <w:pPr>
                    <w:spacing w:after="0" w:line="240" w:lineRule="auto"/>
                    <w:jc w:val="center"/>
                  </w:pPr>
                  <w:r>
                    <w:rPr>
                      <w:rFonts w:eastAsia="Cambria"/>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557B03" w14:textId="77777777" w:rsidR="00FC516E" w:rsidRDefault="0031407B">
                  <w:pPr>
                    <w:spacing w:after="0" w:line="240" w:lineRule="auto"/>
                    <w:jc w:val="center"/>
                  </w:pPr>
                  <w:r>
                    <w:rPr>
                      <w:rFonts w:eastAsia="Cambria"/>
                      <w:b/>
                      <w:color w:val="000000"/>
                    </w:rPr>
                    <w:t>Poznámka */</w:t>
                  </w:r>
                </w:p>
              </w:tc>
            </w:tr>
            <w:tr w:rsidR="00FC516E" w14:paraId="7280F10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6446BD" w14:textId="77777777" w:rsidR="00FC516E" w:rsidRDefault="0031407B">
                  <w:pPr>
                    <w:spacing w:after="0" w:line="240" w:lineRule="auto"/>
                    <w:jc w:val="center"/>
                  </w:pPr>
                  <w:r>
                    <w:rPr>
                      <w:rFonts w:eastAsia="Cambria"/>
                      <w:b/>
                      <w:color w:val="000000"/>
                      <w:sz w:val="24"/>
                    </w:rPr>
                    <w:t>5.4.1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A95C7"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0DA52"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D44C4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7E8353" w14:textId="77777777" w:rsidR="00FC516E" w:rsidRDefault="0031407B">
                  <w:pPr>
                    <w:spacing w:after="0" w:line="240" w:lineRule="auto"/>
                  </w:pPr>
                  <w:r>
                    <w:rPr>
                      <w:rFonts w:eastAsia="Cambria"/>
                      <w:b/>
                      <w:color w:val="000000"/>
                    </w:rPr>
                    <w:t xml:space="preserve"> </w:t>
                  </w:r>
                </w:p>
              </w:tc>
            </w:tr>
            <w:tr w:rsidR="00FC516E" w14:paraId="4086021B"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B6645" w14:textId="77777777" w:rsidR="00FC516E" w:rsidRDefault="0031407B">
                  <w:pPr>
                    <w:spacing w:after="0" w:line="240" w:lineRule="auto"/>
                    <w:jc w:val="center"/>
                  </w:pPr>
                  <w:r>
                    <w:rPr>
                      <w:rFonts w:eastAsia="Cambria"/>
                      <w:b/>
                      <w:color w:val="000000"/>
                      <w:sz w:val="16"/>
                    </w:rPr>
                    <w:lastRenderedPageBreak/>
                    <w:t>5.4.1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7F3EE7" w14:textId="77777777" w:rsidR="00FC516E" w:rsidRDefault="0031407B">
                  <w:pPr>
                    <w:spacing w:after="0" w:line="240" w:lineRule="auto"/>
                  </w:pPr>
                  <w:r>
                    <w:rPr>
                      <w:rFonts w:eastAsia="Cambria"/>
                      <w:color w:val="000000"/>
                    </w:rPr>
                    <w:t>Má laboratórium dokumentované postupy a informácie o činnostiach pred vyšetrením, aby sa zabezpečila platnosť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9D1BF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46390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06B621" w14:textId="77777777" w:rsidR="00FC516E" w:rsidRDefault="0031407B">
                  <w:pPr>
                    <w:spacing w:after="0" w:line="240" w:lineRule="auto"/>
                  </w:pPr>
                  <w:r>
                    <w:rPr>
                      <w:rFonts w:eastAsia="Cambria"/>
                      <w:b/>
                      <w:color w:val="000000"/>
                    </w:rPr>
                    <w:t xml:space="preserve"> </w:t>
                  </w:r>
                </w:p>
              </w:tc>
            </w:tr>
            <w:tr w:rsidR="00FC516E" w14:paraId="474EF30C"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0B91DC" w14:textId="77777777" w:rsidR="00FC516E" w:rsidRDefault="0031407B">
                  <w:pPr>
                    <w:spacing w:after="0" w:line="240" w:lineRule="auto"/>
                    <w:jc w:val="center"/>
                  </w:pPr>
                  <w:r>
                    <w:rPr>
                      <w:rFonts w:eastAsia="Cambria"/>
                      <w:b/>
                      <w:color w:val="000000"/>
                      <w:sz w:val="24"/>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E78CC7" w14:textId="77777777" w:rsidR="00FC516E" w:rsidRDefault="0031407B">
                  <w:pPr>
                    <w:spacing w:after="0" w:line="240" w:lineRule="auto"/>
                  </w:pPr>
                  <w:r>
                    <w:rPr>
                      <w:rFonts w:eastAsia="Cambria"/>
                      <w:b/>
                      <w:color w:val="000000"/>
                      <w:sz w:val="24"/>
                    </w:rPr>
                    <w:t>Informácie pre pacientov a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105879"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1F244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BF7742" w14:textId="77777777" w:rsidR="00FC516E" w:rsidRDefault="0031407B">
                  <w:pPr>
                    <w:spacing w:after="0" w:line="240" w:lineRule="auto"/>
                  </w:pPr>
                  <w:r>
                    <w:rPr>
                      <w:rFonts w:eastAsia="Cambria"/>
                      <w:b/>
                      <w:color w:val="000000"/>
                    </w:rPr>
                    <w:t xml:space="preserve"> </w:t>
                  </w:r>
                </w:p>
              </w:tc>
            </w:tr>
            <w:tr w:rsidR="00FC516E" w14:paraId="180A58C4"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EE58E" w14:textId="77777777" w:rsidR="00FC516E" w:rsidRDefault="0031407B">
                  <w:pPr>
                    <w:spacing w:after="0" w:line="240" w:lineRule="auto"/>
                    <w:jc w:val="center"/>
                  </w:pPr>
                  <w:r>
                    <w:rPr>
                      <w:rFonts w:eastAsia="Cambria"/>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495C64" w14:textId="77777777" w:rsidR="00FC516E" w:rsidRDefault="0031407B">
                  <w:pPr>
                    <w:spacing w:after="0" w:line="240" w:lineRule="auto"/>
                  </w:pPr>
                  <w:r>
                    <w:rPr>
                      <w:rFonts w:eastAsia="Cambria"/>
                      <w:color w:val="000000"/>
                    </w:rPr>
                    <w:t>Má laboratórium informácie dostupné pacientom aj používateľom laboratórnych služieb? Informácie obsahujú, podľa toho, čo je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6A4012"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28C0E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7DAAB2" w14:textId="77777777" w:rsidR="00FC516E" w:rsidRDefault="0031407B">
                  <w:pPr>
                    <w:spacing w:after="0" w:line="240" w:lineRule="auto"/>
                  </w:pPr>
                  <w:r>
                    <w:rPr>
                      <w:rFonts w:eastAsia="Cambria"/>
                      <w:b/>
                      <w:color w:val="000000"/>
                    </w:rPr>
                    <w:t xml:space="preserve"> </w:t>
                  </w:r>
                </w:p>
              </w:tc>
            </w:tr>
            <w:tr w:rsidR="00FC516E" w14:paraId="2B58CE7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FC1278"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D796E" w14:textId="77777777" w:rsidR="00FC516E" w:rsidRDefault="0031407B">
                  <w:pPr>
                    <w:spacing w:after="0" w:line="240" w:lineRule="auto"/>
                  </w:pPr>
                  <w:r>
                    <w:rPr>
                      <w:rFonts w:eastAsia="Cambria"/>
                      <w:color w:val="000000"/>
                    </w:rPr>
                    <w:t>umiestnenie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086A1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DBF61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7C8722" w14:textId="77777777" w:rsidR="00FC516E" w:rsidRDefault="0031407B">
                  <w:pPr>
                    <w:spacing w:after="0" w:line="240" w:lineRule="auto"/>
                  </w:pPr>
                  <w:r>
                    <w:rPr>
                      <w:rFonts w:eastAsia="Cambria"/>
                      <w:b/>
                      <w:color w:val="000000"/>
                    </w:rPr>
                    <w:t xml:space="preserve"> </w:t>
                  </w:r>
                </w:p>
              </w:tc>
            </w:tr>
            <w:tr w:rsidR="00FC516E" w14:paraId="491C31A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F4632D"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D6993" w14:textId="77777777" w:rsidR="00FC516E" w:rsidRDefault="0031407B">
                  <w:pPr>
                    <w:spacing w:after="0" w:line="240" w:lineRule="auto"/>
                  </w:pPr>
                  <w:r>
                    <w:rPr>
                      <w:rFonts w:eastAsia="Cambria"/>
                      <w:color w:val="000000"/>
                    </w:rPr>
                    <w:t>druh klinických služieb ponúkaných laboratóriom vrátane vyšetrení, ktoré posielajú do iných laboratórií?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17F70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CC47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7B941BF" w14:textId="77777777" w:rsidR="00FC516E" w:rsidRDefault="0031407B">
                  <w:pPr>
                    <w:spacing w:after="0" w:line="240" w:lineRule="auto"/>
                  </w:pPr>
                  <w:r>
                    <w:rPr>
                      <w:rFonts w:eastAsia="Cambria"/>
                      <w:b/>
                      <w:color w:val="000000"/>
                    </w:rPr>
                    <w:t xml:space="preserve"> </w:t>
                  </w:r>
                </w:p>
              </w:tc>
            </w:tr>
            <w:tr w:rsidR="00FC516E" w14:paraId="228B092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A99CDF"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F4029C" w14:textId="77777777" w:rsidR="00FC516E" w:rsidRDefault="0031407B">
                  <w:pPr>
                    <w:spacing w:after="0" w:line="240" w:lineRule="auto"/>
                  </w:pPr>
                  <w:r>
                    <w:rPr>
                      <w:rFonts w:eastAsia="Cambria"/>
                      <w:color w:val="000000"/>
                    </w:rPr>
                    <w:t>pracovnú dobu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14EE3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03A22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A6F7FE9" w14:textId="77777777" w:rsidR="00FC516E" w:rsidRDefault="0031407B">
                  <w:pPr>
                    <w:spacing w:after="0" w:line="240" w:lineRule="auto"/>
                  </w:pPr>
                  <w:r>
                    <w:rPr>
                      <w:rFonts w:eastAsia="Cambria"/>
                      <w:b/>
                      <w:color w:val="000000"/>
                    </w:rPr>
                    <w:t xml:space="preserve"> </w:t>
                  </w:r>
                </w:p>
              </w:tc>
            </w:tr>
            <w:tr w:rsidR="00FC516E" w14:paraId="5A4968B4"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E9F7A7"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CE9225" w14:textId="77777777" w:rsidR="00FC516E" w:rsidRDefault="0031407B">
                  <w:pPr>
                    <w:spacing w:after="0" w:line="240" w:lineRule="auto"/>
                  </w:pPr>
                  <w:r>
                    <w:rPr>
                      <w:rFonts w:eastAsia="Cambria"/>
                      <w:color w:val="000000"/>
                    </w:rPr>
                    <w:t xml:space="preserve">zoznam ponúkaných laboratórnych vyšetrení, vrátane, ak je vhodné, informáciu týkajúcu sa vzoriek, objemu primárnych vzoriek, špeciálne opatrenia, čas dodania výsledku vyšetrenia (ktorá sa môže uviesť aj všeobecne pre určitú skupinu alebo kategóriu vyšetrení), biologické </w:t>
                  </w:r>
                  <w:proofErr w:type="spellStart"/>
                  <w:r>
                    <w:rPr>
                      <w:rFonts w:eastAsia="Cambria"/>
                      <w:color w:val="000000"/>
                    </w:rPr>
                    <w:t>refe-renčné</w:t>
                  </w:r>
                  <w:proofErr w:type="spellEnd"/>
                  <w:r>
                    <w:rPr>
                      <w:rFonts w:eastAsia="Cambria"/>
                      <w:color w:val="000000"/>
                    </w:rPr>
                    <w:t xml:space="preserve"> intervaly a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94C1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77EB9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796ABCC" w14:textId="77777777" w:rsidR="00FC516E" w:rsidRDefault="0031407B">
                  <w:pPr>
                    <w:spacing w:after="0" w:line="240" w:lineRule="auto"/>
                  </w:pPr>
                  <w:r>
                    <w:rPr>
                      <w:rFonts w:eastAsia="Cambria"/>
                      <w:b/>
                      <w:color w:val="000000"/>
                    </w:rPr>
                    <w:t xml:space="preserve"> </w:t>
                  </w:r>
                </w:p>
              </w:tc>
            </w:tr>
            <w:tr w:rsidR="00FC516E" w14:paraId="5A1B036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42B90D"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C204A3" w14:textId="77777777" w:rsidR="00FC516E" w:rsidRDefault="0031407B">
                  <w:pPr>
                    <w:spacing w:after="0" w:line="240" w:lineRule="auto"/>
                  </w:pPr>
                  <w:r>
                    <w:rPr>
                      <w:rFonts w:eastAsia="Cambria"/>
                      <w:color w:val="000000"/>
                    </w:rPr>
                    <w:t>pokyny na vypĺňanie formulárov žiadaniek?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389DA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060C7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B189BBA" w14:textId="77777777" w:rsidR="00FC516E" w:rsidRDefault="0031407B">
                  <w:pPr>
                    <w:spacing w:after="0" w:line="240" w:lineRule="auto"/>
                  </w:pPr>
                  <w:r>
                    <w:rPr>
                      <w:rFonts w:eastAsia="Cambria"/>
                      <w:b/>
                      <w:color w:val="000000"/>
                    </w:rPr>
                    <w:t xml:space="preserve"> </w:t>
                  </w:r>
                </w:p>
              </w:tc>
            </w:tr>
            <w:tr w:rsidR="00FC516E" w14:paraId="45241C6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5DDE7B"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2CF5A5" w14:textId="77777777" w:rsidR="00FC516E" w:rsidRDefault="0031407B">
                  <w:pPr>
                    <w:spacing w:after="0" w:line="240" w:lineRule="auto"/>
                  </w:pPr>
                  <w:r>
                    <w:rPr>
                      <w:rFonts w:eastAsia="Cambria"/>
                      <w:color w:val="000000"/>
                    </w:rPr>
                    <w:t>pokyny na prípravu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D8701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500DB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2A62FC" w14:textId="77777777" w:rsidR="00FC516E" w:rsidRDefault="0031407B">
                  <w:pPr>
                    <w:spacing w:after="0" w:line="240" w:lineRule="auto"/>
                  </w:pPr>
                  <w:r>
                    <w:rPr>
                      <w:rFonts w:eastAsia="Cambria"/>
                      <w:b/>
                      <w:color w:val="000000"/>
                    </w:rPr>
                    <w:t xml:space="preserve"> </w:t>
                  </w:r>
                </w:p>
              </w:tc>
            </w:tr>
            <w:tr w:rsidR="00FC516E" w14:paraId="6E9DA94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62D132"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0037F8" w14:textId="77777777" w:rsidR="00FC516E" w:rsidRDefault="0031407B">
                  <w:pPr>
                    <w:spacing w:after="0" w:line="240" w:lineRule="auto"/>
                  </w:pPr>
                  <w:r>
                    <w:rPr>
                      <w:rFonts w:eastAsia="Cambria"/>
                      <w:color w:val="000000"/>
                    </w:rPr>
                    <w:t>pokyny na odber vzoriek pacientom?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6FDF8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DF7EA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0BD956" w14:textId="77777777" w:rsidR="00FC516E" w:rsidRDefault="0031407B">
                  <w:pPr>
                    <w:spacing w:after="0" w:line="240" w:lineRule="auto"/>
                  </w:pPr>
                  <w:r>
                    <w:rPr>
                      <w:rFonts w:eastAsia="Cambria"/>
                      <w:b/>
                      <w:color w:val="000000"/>
                    </w:rPr>
                    <w:t xml:space="preserve"> </w:t>
                  </w:r>
                </w:p>
              </w:tc>
            </w:tr>
            <w:tr w:rsidR="00FC516E" w14:paraId="7AF8267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751949"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57DA69" w14:textId="77777777" w:rsidR="00FC516E" w:rsidRDefault="0031407B">
                  <w:pPr>
                    <w:spacing w:after="0" w:line="240" w:lineRule="auto"/>
                  </w:pPr>
                  <w:r>
                    <w:rPr>
                      <w:rFonts w:eastAsia="Cambria"/>
                      <w:color w:val="000000"/>
                    </w:rPr>
                    <w:t>pokyny na transport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62E6A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368B5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8BCB04" w14:textId="77777777" w:rsidR="00FC516E" w:rsidRDefault="0031407B">
                  <w:pPr>
                    <w:spacing w:after="0" w:line="240" w:lineRule="auto"/>
                  </w:pPr>
                  <w:r>
                    <w:rPr>
                      <w:rFonts w:eastAsia="Cambria"/>
                      <w:b/>
                      <w:color w:val="000000"/>
                    </w:rPr>
                    <w:t xml:space="preserve"> </w:t>
                  </w:r>
                </w:p>
              </w:tc>
            </w:tr>
            <w:tr w:rsidR="00FC516E" w14:paraId="4515492A"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E80D5B" w14:textId="77777777" w:rsidR="00FC516E" w:rsidRDefault="0031407B">
                  <w:pPr>
                    <w:spacing w:after="0" w:line="240" w:lineRule="auto"/>
                    <w:jc w:val="center"/>
                  </w:pPr>
                  <w:r>
                    <w:rPr>
                      <w:rFonts w:eastAsia="Cambria"/>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550E0A" w14:textId="77777777" w:rsidR="00FC516E" w:rsidRDefault="0031407B">
                  <w:pPr>
                    <w:spacing w:after="0" w:line="240" w:lineRule="auto"/>
                  </w:pPr>
                  <w:r>
                    <w:rPr>
                      <w:rFonts w:eastAsia="Cambria"/>
                      <w:color w:val="000000"/>
                    </w:rPr>
                    <w:t>požiadavky na súhlas pacienta (napr. súhlas s uverejnením klinickej informácie a rodinnej histórie relevantným zdravotníckym odborníkom, tam, kde je takáto informácia potrebná)?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084F0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CC9EA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4EE4D39" w14:textId="77777777" w:rsidR="00FC516E" w:rsidRDefault="0031407B">
                  <w:pPr>
                    <w:spacing w:after="0" w:line="240" w:lineRule="auto"/>
                  </w:pPr>
                  <w:r>
                    <w:rPr>
                      <w:rFonts w:eastAsia="Cambria"/>
                      <w:b/>
                      <w:color w:val="000000"/>
                    </w:rPr>
                    <w:t xml:space="preserve"> </w:t>
                  </w:r>
                </w:p>
              </w:tc>
            </w:tr>
            <w:tr w:rsidR="00FC516E" w14:paraId="2A9AC0E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A4B8B5" w14:textId="77777777" w:rsidR="00FC516E" w:rsidRDefault="0031407B">
                  <w:pPr>
                    <w:spacing w:after="0" w:line="240" w:lineRule="auto"/>
                    <w:jc w:val="center"/>
                  </w:pPr>
                  <w:r>
                    <w:rPr>
                      <w:rFonts w:eastAsia="Cambria"/>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ED989" w14:textId="77777777" w:rsidR="00FC516E" w:rsidRDefault="0031407B">
                  <w:pPr>
                    <w:spacing w:after="0" w:line="240" w:lineRule="auto"/>
                  </w:pPr>
                  <w:r>
                    <w:rPr>
                      <w:rFonts w:eastAsia="Cambria"/>
                      <w:color w:val="000000"/>
                    </w:rPr>
                    <w:t>kritériá laboratória pre príjem alebo odmietnutie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FC383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42DA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574910" w14:textId="77777777" w:rsidR="00FC516E" w:rsidRDefault="0031407B">
                  <w:pPr>
                    <w:spacing w:after="0" w:line="240" w:lineRule="auto"/>
                  </w:pPr>
                  <w:r>
                    <w:rPr>
                      <w:rFonts w:eastAsia="Cambria"/>
                      <w:b/>
                      <w:color w:val="000000"/>
                    </w:rPr>
                    <w:t xml:space="preserve"> </w:t>
                  </w:r>
                </w:p>
              </w:tc>
            </w:tr>
            <w:tr w:rsidR="00FC516E" w14:paraId="25FA38C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E752CF" w14:textId="77777777" w:rsidR="00FC516E" w:rsidRDefault="0031407B">
                  <w:pPr>
                    <w:spacing w:after="0" w:line="240" w:lineRule="auto"/>
                    <w:jc w:val="center"/>
                  </w:pPr>
                  <w:r>
                    <w:rPr>
                      <w:rFonts w:eastAsia="Cambria"/>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609075" w14:textId="77777777" w:rsidR="00FC516E" w:rsidRDefault="0031407B">
                  <w:pPr>
                    <w:spacing w:after="0" w:line="240" w:lineRule="auto"/>
                  </w:pPr>
                  <w:r>
                    <w:rPr>
                      <w:rFonts w:eastAsia="Cambria"/>
                      <w:color w:val="000000"/>
                    </w:rPr>
                    <w:t>zoznam známych faktorov, ktoré významne ovplyvňujú výkon vyšetrení alebo interpretáciu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2E0B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C3FBB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39D5607" w14:textId="77777777" w:rsidR="00FC516E" w:rsidRDefault="0031407B">
                  <w:pPr>
                    <w:spacing w:after="0" w:line="240" w:lineRule="auto"/>
                  </w:pPr>
                  <w:r>
                    <w:rPr>
                      <w:rFonts w:eastAsia="Cambria"/>
                      <w:b/>
                      <w:color w:val="000000"/>
                    </w:rPr>
                    <w:t xml:space="preserve"> </w:t>
                  </w:r>
                </w:p>
              </w:tc>
            </w:tr>
            <w:tr w:rsidR="00FC516E" w14:paraId="63C65FD4"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60721A" w14:textId="77777777" w:rsidR="00FC516E" w:rsidRDefault="0031407B">
                  <w:pPr>
                    <w:spacing w:after="0" w:line="240" w:lineRule="auto"/>
                    <w:jc w:val="center"/>
                  </w:pPr>
                  <w:r>
                    <w:rPr>
                      <w:rFonts w:eastAsia="Cambria"/>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05FA15" w14:textId="77777777" w:rsidR="00FC516E" w:rsidRDefault="0031407B">
                  <w:pPr>
                    <w:spacing w:after="0" w:line="240" w:lineRule="auto"/>
                  </w:pPr>
                  <w:r>
                    <w:rPr>
                      <w:rFonts w:eastAsia="Cambria"/>
                      <w:color w:val="000000"/>
                    </w:rPr>
                    <w:t>dostupnosť klinického poradenstva o objednávkach vyšetrení a o interpretácii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57B8A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54451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EAB249" w14:textId="77777777" w:rsidR="00FC516E" w:rsidRDefault="0031407B">
                  <w:pPr>
                    <w:spacing w:after="0" w:line="240" w:lineRule="auto"/>
                  </w:pPr>
                  <w:r>
                    <w:rPr>
                      <w:rFonts w:eastAsia="Cambria"/>
                      <w:b/>
                      <w:color w:val="000000"/>
                    </w:rPr>
                    <w:t xml:space="preserve"> </w:t>
                  </w:r>
                </w:p>
              </w:tc>
            </w:tr>
            <w:tr w:rsidR="00FC516E" w14:paraId="30557AE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572287" w14:textId="77777777" w:rsidR="00FC516E" w:rsidRDefault="0031407B">
                  <w:pPr>
                    <w:spacing w:after="0" w:line="240" w:lineRule="auto"/>
                    <w:jc w:val="center"/>
                  </w:pPr>
                  <w:r>
                    <w:rPr>
                      <w:rFonts w:eastAsia="Cambria"/>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47F11" w14:textId="77777777" w:rsidR="00FC516E" w:rsidRDefault="0031407B">
                  <w:pPr>
                    <w:spacing w:after="0" w:line="240" w:lineRule="auto"/>
                  </w:pPr>
                  <w:r>
                    <w:rPr>
                      <w:rFonts w:eastAsia="Cambria"/>
                      <w:color w:val="000000"/>
                    </w:rPr>
                    <w:t>politika laboratória na ochranu osobných údajov?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1B89D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83CEB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9DA1CF" w14:textId="77777777" w:rsidR="00FC516E" w:rsidRDefault="0031407B">
                  <w:pPr>
                    <w:spacing w:after="0" w:line="240" w:lineRule="auto"/>
                  </w:pPr>
                  <w:r>
                    <w:rPr>
                      <w:rFonts w:eastAsia="Cambria"/>
                      <w:b/>
                      <w:color w:val="000000"/>
                    </w:rPr>
                    <w:t xml:space="preserve"> </w:t>
                  </w:r>
                </w:p>
              </w:tc>
            </w:tr>
            <w:tr w:rsidR="00FC516E" w14:paraId="65EEA7C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590819" w14:textId="77777777" w:rsidR="00FC516E" w:rsidRDefault="0031407B">
                  <w:pPr>
                    <w:spacing w:after="0" w:line="240" w:lineRule="auto"/>
                    <w:jc w:val="center"/>
                  </w:pPr>
                  <w:r>
                    <w:rPr>
                      <w:rFonts w:eastAsia="Cambria"/>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987D8D" w14:textId="77777777" w:rsidR="00FC516E" w:rsidRDefault="0031407B">
                  <w:pPr>
                    <w:spacing w:after="0" w:line="240" w:lineRule="auto"/>
                  </w:pPr>
                  <w:r>
                    <w:rPr>
                      <w:rFonts w:eastAsia="Cambria"/>
                      <w:color w:val="000000"/>
                    </w:rPr>
                    <w:t>postup laboratória na riešenie sťažností?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15553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73651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FA0715" w14:textId="77777777" w:rsidR="00FC516E" w:rsidRDefault="0031407B">
                  <w:pPr>
                    <w:spacing w:after="0" w:line="240" w:lineRule="auto"/>
                  </w:pPr>
                  <w:r>
                    <w:rPr>
                      <w:rFonts w:eastAsia="Cambria"/>
                      <w:b/>
                      <w:color w:val="000000"/>
                    </w:rPr>
                    <w:t xml:space="preserve"> </w:t>
                  </w:r>
                </w:p>
              </w:tc>
            </w:tr>
            <w:tr w:rsidR="00FC516E" w14:paraId="0E76102C"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6DCDA" w14:textId="77777777" w:rsidR="00FC516E" w:rsidRDefault="0031407B">
                  <w:pPr>
                    <w:spacing w:after="0" w:line="240" w:lineRule="auto"/>
                    <w:jc w:val="center"/>
                  </w:pPr>
                  <w:r>
                    <w:rPr>
                      <w:rFonts w:eastAsia="Cambria"/>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735816" w14:textId="77777777" w:rsidR="00FC516E" w:rsidRDefault="0031407B">
                  <w:pPr>
                    <w:spacing w:after="0" w:line="240" w:lineRule="auto"/>
                  </w:pPr>
                  <w:r>
                    <w:rPr>
                      <w:rFonts w:eastAsia="Cambria"/>
                      <w:color w:val="000000"/>
                    </w:rPr>
                    <w:t>Má laboratórium informáciu dostupnú pre pacientov a používateľov, ktorá obsahuje vysvetlenie klinického postupu, ktorý sa vykoná, aby sa mohol získať informovaný súhlas?</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07030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0B345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FE42542" w14:textId="77777777" w:rsidR="00FC516E" w:rsidRDefault="0031407B">
                  <w:pPr>
                    <w:spacing w:after="0" w:line="240" w:lineRule="auto"/>
                  </w:pPr>
                  <w:r>
                    <w:rPr>
                      <w:rFonts w:eastAsia="Cambria"/>
                      <w:b/>
                      <w:color w:val="000000"/>
                    </w:rPr>
                    <w:t xml:space="preserve"> </w:t>
                  </w:r>
                </w:p>
              </w:tc>
            </w:tr>
            <w:tr w:rsidR="00FC516E" w14:paraId="55D56B7B"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572E7D" w14:textId="77777777" w:rsidR="00FC516E" w:rsidRDefault="0031407B">
                  <w:pPr>
                    <w:spacing w:after="0" w:line="240" w:lineRule="auto"/>
                    <w:jc w:val="center"/>
                  </w:pPr>
                  <w:r>
                    <w:rPr>
                      <w:rFonts w:eastAsia="Cambria"/>
                      <w:b/>
                      <w:color w:val="000000"/>
                      <w:sz w:val="16"/>
                    </w:rPr>
                    <w:t>5.4.2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9F6EB1" w14:textId="77777777" w:rsidR="00FC516E" w:rsidRDefault="0031407B">
                  <w:pPr>
                    <w:spacing w:after="0" w:line="240" w:lineRule="auto"/>
                  </w:pPr>
                  <w:r>
                    <w:rPr>
                      <w:rFonts w:eastAsia="Cambria"/>
                      <w:color w:val="000000"/>
                    </w:rPr>
                    <w:t>Je pacientom aj používateľom vysvetlená dôležitosť poskytovania informácií, ak je to relevantné (napr. na interpretáciu výsledkov genetického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664AC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4E886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D3E3C2" w14:textId="77777777" w:rsidR="00FC516E" w:rsidRDefault="0031407B">
                  <w:pPr>
                    <w:spacing w:after="0" w:line="240" w:lineRule="auto"/>
                  </w:pPr>
                  <w:r>
                    <w:rPr>
                      <w:rFonts w:eastAsia="Cambria"/>
                      <w:b/>
                      <w:color w:val="000000"/>
                    </w:rPr>
                    <w:t xml:space="preserve"> </w:t>
                  </w:r>
                </w:p>
              </w:tc>
            </w:tr>
            <w:tr w:rsidR="00FC516E" w14:paraId="01DEFC6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893DFF" w14:textId="77777777" w:rsidR="00FC516E" w:rsidRDefault="0031407B">
                  <w:pPr>
                    <w:spacing w:after="0" w:line="240" w:lineRule="auto"/>
                    <w:jc w:val="center"/>
                  </w:pPr>
                  <w:r>
                    <w:rPr>
                      <w:rFonts w:eastAsia="Cambria"/>
                      <w:b/>
                      <w:color w:val="000000"/>
                      <w:sz w:val="24"/>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1C6A8D" w14:textId="77777777" w:rsidR="00FC516E" w:rsidRDefault="0031407B">
                  <w:pPr>
                    <w:spacing w:after="0" w:line="240" w:lineRule="auto"/>
                  </w:pPr>
                  <w:r>
                    <w:rPr>
                      <w:rFonts w:eastAsia="Cambria"/>
                      <w:b/>
                      <w:color w:val="000000"/>
                      <w:sz w:val="24"/>
                    </w:rPr>
                    <w:t>Informácie na žiadankách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309A6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A16DC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FDB393" w14:textId="77777777" w:rsidR="00FC516E" w:rsidRDefault="0031407B">
                  <w:pPr>
                    <w:spacing w:after="0" w:line="240" w:lineRule="auto"/>
                  </w:pPr>
                  <w:r>
                    <w:rPr>
                      <w:rFonts w:eastAsia="Cambria"/>
                      <w:b/>
                      <w:color w:val="000000"/>
                    </w:rPr>
                    <w:t xml:space="preserve"> </w:t>
                  </w:r>
                </w:p>
              </w:tc>
            </w:tr>
            <w:tr w:rsidR="00FC516E" w14:paraId="50D22E1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85A168" w14:textId="77777777" w:rsidR="00FC516E" w:rsidRDefault="0031407B">
                  <w:pPr>
                    <w:spacing w:after="0" w:line="240" w:lineRule="auto"/>
                    <w:jc w:val="center"/>
                  </w:pPr>
                  <w:r>
                    <w:rPr>
                      <w:rFonts w:eastAsia="Cambria"/>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8DF025" w14:textId="77777777" w:rsidR="00FC516E" w:rsidRDefault="0031407B">
                  <w:pPr>
                    <w:spacing w:after="0" w:line="240" w:lineRule="auto"/>
                  </w:pPr>
                  <w:r>
                    <w:rPr>
                      <w:rFonts w:eastAsia="Cambria"/>
                      <w:color w:val="000000"/>
                    </w:rPr>
                    <w:t>Obsahuje žiadanka alebo jej elektronický ekvivalent najmenej:</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2925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5A1D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4FC8AC" w14:textId="77777777" w:rsidR="00FC516E" w:rsidRDefault="0031407B">
                  <w:pPr>
                    <w:spacing w:after="0" w:line="240" w:lineRule="auto"/>
                  </w:pPr>
                  <w:r>
                    <w:rPr>
                      <w:rFonts w:eastAsia="Cambria"/>
                      <w:b/>
                      <w:color w:val="000000"/>
                    </w:rPr>
                    <w:t xml:space="preserve"> </w:t>
                  </w:r>
                </w:p>
              </w:tc>
            </w:tr>
            <w:tr w:rsidR="00FC516E" w14:paraId="5BDFD24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3F5717"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FCD74F" w14:textId="77777777" w:rsidR="00FC516E" w:rsidRDefault="0031407B">
                  <w:pPr>
                    <w:spacing w:after="0" w:line="240" w:lineRule="auto"/>
                  </w:pPr>
                  <w:r>
                    <w:rPr>
                      <w:rFonts w:eastAsia="Cambria"/>
                      <w:color w:val="000000"/>
                    </w:rPr>
                    <w:t>identifikáciu pacienta, vrátane uvedenia pohlavia, dátumu narodenia a bydlisko/kontakt a jednoznačnú identifikáciu?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DCD64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144C5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C06497" w14:textId="77777777" w:rsidR="00FC516E" w:rsidRDefault="0031407B">
                  <w:pPr>
                    <w:spacing w:after="0" w:line="240" w:lineRule="auto"/>
                  </w:pPr>
                  <w:r>
                    <w:rPr>
                      <w:rFonts w:eastAsia="Cambria"/>
                      <w:b/>
                      <w:color w:val="000000"/>
                    </w:rPr>
                    <w:t xml:space="preserve"> </w:t>
                  </w:r>
                </w:p>
              </w:tc>
            </w:tr>
            <w:tr w:rsidR="00FC516E" w14:paraId="4AFCDF0B"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934E21"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291B63" w14:textId="77777777" w:rsidR="00FC516E" w:rsidRDefault="0031407B">
                  <w:pPr>
                    <w:spacing w:after="0" w:line="240" w:lineRule="auto"/>
                  </w:pPr>
                  <w:r>
                    <w:rPr>
                      <w:rFonts w:eastAsia="Cambria"/>
                      <w:color w:val="000000"/>
                    </w:rPr>
                    <w:t>meno alebo inú jednoznačnú identifikáciu lekára, poskytovateľa zdravotnej starostlivosti alebo inej osoby, ktorá je legálne oprávnená požadovať vyšetrenia alebo použiť lekársku informáciu, a to spolu s určením, kam sa má správa odoslať a s kontaktnými údajmi?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0C5EC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9E0DB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81934E" w14:textId="77777777" w:rsidR="00FC516E" w:rsidRDefault="0031407B">
                  <w:pPr>
                    <w:spacing w:after="0" w:line="240" w:lineRule="auto"/>
                  </w:pPr>
                  <w:r>
                    <w:rPr>
                      <w:rFonts w:eastAsia="Cambria"/>
                      <w:b/>
                      <w:color w:val="000000"/>
                    </w:rPr>
                    <w:t xml:space="preserve"> </w:t>
                  </w:r>
                </w:p>
              </w:tc>
            </w:tr>
            <w:tr w:rsidR="00FC516E" w14:paraId="513E8043"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057C51"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7F08AB" w14:textId="77777777" w:rsidR="00FC516E" w:rsidRDefault="0031407B">
                  <w:pPr>
                    <w:spacing w:after="0" w:line="240" w:lineRule="auto"/>
                  </w:pPr>
                  <w:r>
                    <w:rPr>
                      <w:rFonts w:eastAsia="Cambria"/>
                      <w:color w:val="000000"/>
                    </w:rPr>
                    <w:t>druh primárnej vzorky a ak je potrebné, informáciu, z ktorej anatomickej časti sa odobrala?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7C486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F2B82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8F084E" w14:textId="77777777" w:rsidR="00FC516E" w:rsidRDefault="0031407B">
                  <w:pPr>
                    <w:spacing w:after="0" w:line="240" w:lineRule="auto"/>
                  </w:pPr>
                  <w:r>
                    <w:rPr>
                      <w:rFonts w:eastAsia="Cambria"/>
                      <w:b/>
                      <w:color w:val="000000"/>
                    </w:rPr>
                    <w:t xml:space="preserve"> </w:t>
                  </w:r>
                </w:p>
              </w:tc>
            </w:tr>
            <w:tr w:rsidR="00FC516E" w14:paraId="30B51E9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CB61C7"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730E85" w14:textId="77777777" w:rsidR="00FC516E" w:rsidRDefault="0031407B">
                  <w:pPr>
                    <w:spacing w:after="0" w:line="240" w:lineRule="auto"/>
                  </w:pPr>
                  <w:r>
                    <w:rPr>
                      <w:rFonts w:eastAsia="Cambria"/>
                      <w:color w:val="000000"/>
                    </w:rPr>
                    <w:t>požadované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00EE7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CA1A0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54AE72" w14:textId="77777777" w:rsidR="00FC516E" w:rsidRDefault="0031407B">
                  <w:pPr>
                    <w:spacing w:after="0" w:line="240" w:lineRule="auto"/>
                  </w:pPr>
                  <w:r>
                    <w:rPr>
                      <w:rFonts w:eastAsia="Cambria"/>
                      <w:b/>
                      <w:color w:val="000000"/>
                    </w:rPr>
                    <w:t xml:space="preserve"> </w:t>
                  </w:r>
                </w:p>
              </w:tc>
            </w:tr>
            <w:tr w:rsidR="00FC516E" w14:paraId="7856ADD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632BCC" w14:textId="77777777" w:rsidR="00FC516E" w:rsidRDefault="0031407B">
                  <w:pPr>
                    <w:spacing w:after="0" w:line="240" w:lineRule="auto"/>
                    <w:jc w:val="center"/>
                  </w:pPr>
                  <w:r>
                    <w:rPr>
                      <w:rFonts w:eastAsia="Cambria"/>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93F9A5" w14:textId="77777777" w:rsidR="00FC516E" w:rsidRDefault="0031407B">
                  <w:pPr>
                    <w:spacing w:after="0" w:line="240" w:lineRule="auto"/>
                  </w:pPr>
                  <w:r>
                    <w:rPr>
                      <w:rFonts w:eastAsia="Cambria"/>
                      <w:color w:val="000000"/>
                    </w:rPr>
                    <w:t>vhodné klinické informácie o pacientovi a žiadosti, ak sú potrebné na výkon vyšetrení a interpretáciu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DCDBD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E9FFE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40BEB82" w14:textId="77777777" w:rsidR="00FC516E" w:rsidRDefault="0031407B">
                  <w:pPr>
                    <w:spacing w:after="0" w:line="240" w:lineRule="auto"/>
                  </w:pPr>
                  <w:r>
                    <w:rPr>
                      <w:rFonts w:eastAsia="Cambria"/>
                      <w:b/>
                      <w:color w:val="000000"/>
                    </w:rPr>
                    <w:t xml:space="preserve"> </w:t>
                  </w:r>
                </w:p>
              </w:tc>
            </w:tr>
            <w:tr w:rsidR="00FC516E" w14:paraId="1653F87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582C95"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B3265F" w14:textId="77777777" w:rsidR="00FC516E" w:rsidRDefault="0031407B">
                  <w:pPr>
                    <w:spacing w:after="0" w:line="240" w:lineRule="auto"/>
                  </w:pPr>
                  <w:r>
                    <w:rPr>
                      <w:rFonts w:eastAsia="Cambria"/>
                      <w:color w:val="000000"/>
                    </w:rPr>
                    <w:t>dátum a ak je relevantné, čas odberu primárnej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D3E6F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0BDD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8FC3B6" w14:textId="77777777" w:rsidR="00FC516E" w:rsidRDefault="0031407B">
                  <w:pPr>
                    <w:spacing w:after="0" w:line="240" w:lineRule="auto"/>
                  </w:pPr>
                  <w:r>
                    <w:rPr>
                      <w:rFonts w:eastAsia="Cambria"/>
                      <w:b/>
                      <w:color w:val="000000"/>
                    </w:rPr>
                    <w:t xml:space="preserve"> </w:t>
                  </w:r>
                </w:p>
              </w:tc>
            </w:tr>
            <w:tr w:rsidR="00FC516E" w14:paraId="3D07B1A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6F6417"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5F9A0E" w14:textId="77777777" w:rsidR="00FC516E" w:rsidRDefault="0031407B">
                  <w:pPr>
                    <w:spacing w:after="0" w:line="240" w:lineRule="auto"/>
                  </w:pPr>
                  <w:r>
                    <w:rPr>
                      <w:rFonts w:eastAsia="Cambria"/>
                      <w:color w:val="000000"/>
                    </w:rPr>
                    <w:t>dátum a čas príjmu vzoriek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A5BA7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EE531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9F6D2F3" w14:textId="77777777" w:rsidR="00FC516E" w:rsidRDefault="0031407B">
                  <w:pPr>
                    <w:spacing w:after="0" w:line="240" w:lineRule="auto"/>
                  </w:pPr>
                  <w:r>
                    <w:rPr>
                      <w:rFonts w:eastAsia="Cambria"/>
                      <w:b/>
                      <w:color w:val="000000"/>
                    </w:rPr>
                    <w:t xml:space="preserve"> </w:t>
                  </w:r>
                </w:p>
              </w:tc>
            </w:tr>
            <w:tr w:rsidR="00FC516E" w14:paraId="6A566297"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366944" w14:textId="77777777" w:rsidR="00FC516E" w:rsidRDefault="0031407B">
                  <w:pPr>
                    <w:spacing w:after="0" w:line="240" w:lineRule="auto"/>
                    <w:jc w:val="center"/>
                  </w:pPr>
                  <w:r>
                    <w:rPr>
                      <w:rFonts w:eastAsia="Cambria"/>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1589B" w14:textId="77777777" w:rsidR="00FC516E" w:rsidRDefault="0031407B">
                  <w:pPr>
                    <w:spacing w:after="0" w:line="240" w:lineRule="auto"/>
                  </w:pPr>
                  <w:r>
                    <w:rPr>
                      <w:rFonts w:eastAsia="Cambria"/>
                      <w:color w:val="000000"/>
                    </w:rPr>
                    <w:t>Má laboratórium dokumentovaný postup týkajúci sa ústnych požiadaviek na vyšetrenia, ktorý obsahuje požiadavku na dodanie žiadanky v papierovej forme alebo elektronicky v dohodnutom čase?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60F26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3F0BF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BADA53" w14:textId="77777777" w:rsidR="00FC516E" w:rsidRDefault="0031407B">
                  <w:pPr>
                    <w:spacing w:after="0" w:line="240" w:lineRule="auto"/>
                  </w:pPr>
                  <w:r>
                    <w:rPr>
                      <w:rFonts w:eastAsia="Cambria"/>
                      <w:b/>
                      <w:color w:val="000000"/>
                    </w:rPr>
                    <w:t xml:space="preserve"> </w:t>
                  </w:r>
                </w:p>
              </w:tc>
            </w:tr>
            <w:tr w:rsidR="00FC516E" w14:paraId="297F0FB1"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111CCA" w14:textId="77777777" w:rsidR="00FC516E" w:rsidRDefault="0031407B">
                  <w:pPr>
                    <w:spacing w:after="0" w:line="240" w:lineRule="auto"/>
                    <w:jc w:val="center"/>
                  </w:pPr>
                  <w:r>
                    <w:rPr>
                      <w:rFonts w:eastAsia="Cambria"/>
                      <w:b/>
                      <w:color w:val="000000"/>
                      <w:sz w:val="16"/>
                    </w:rPr>
                    <w:t>5.4.3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8A345F" w14:textId="77777777" w:rsidR="00FC516E" w:rsidRDefault="0031407B">
                  <w:pPr>
                    <w:spacing w:after="0" w:line="240" w:lineRule="auto"/>
                  </w:pPr>
                  <w:r>
                    <w:rPr>
                      <w:rFonts w:eastAsia="Cambria"/>
                      <w:color w:val="000000"/>
                    </w:rPr>
                    <w:t>Laboratórium ochotne spolupracuje s používateľmi služieb alebo s ich predstaviteľmi pri vyjasňovaní ich požiadaviek?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07E2D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9588F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B4ADDF" w14:textId="77777777" w:rsidR="00FC516E" w:rsidRDefault="0031407B">
                  <w:pPr>
                    <w:spacing w:after="0" w:line="240" w:lineRule="auto"/>
                  </w:pPr>
                  <w:r>
                    <w:rPr>
                      <w:rFonts w:eastAsia="Cambria"/>
                      <w:b/>
                      <w:color w:val="000000"/>
                    </w:rPr>
                    <w:t xml:space="preserve"> </w:t>
                  </w:r>
                </w:p>
              </w:tc>
            </w:tr>
            <w:tr w:rsidR="00FC516E" w14:paraId="5D6E355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89BE50" w14:textId="77777777" w:rsidR="00FC516E" w:rsidRDefault="0031407B">
                  <w:pPr>
                    <w:spacing w:after="0" w:line="240" w:lineRule="auto"/>
                    <w:jc w:val="center"/>
                  </w:pPr>
                  <w:r>
                    <w:rPr>
                      <w:rFonts w:eastAsia="Cambria"/>
                      <w:b/>
                      <w:color w:val="000000"/>
                      <w:sz w:val="24"/>
                    </w:rPr>
                    <w:t>5.4.4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56C1B3" w14:textId="77777777" w:rsidR="00FC516E" w:rsidRDefault="0031407B">
                  <w:pPr>
                    <w:spacing w:after="0" w:line="240" w:lineRule="auto"/>
                  </w:pPr>
                  <w:r>
                    <w:rPr>
                      <w:rFonts w:eastAsia="Cambria"/>
                      <w:b/>
                      <w:color w:val="000000"/>
                      <w:sz w:val="24"/>
                    </w:rPr>
                    <w:t>Odber primárnych vzoriek a manipulácia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51EA89"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9F62EF"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A34A82" w14:textId="77777777" w:rsidR="00FC516E" w:rsidRDefault="0031407B">
                  <w:pPr>
                    <w:spacing w:after="0" w:line="240" w:lineRule="auto"/>
                  </w:pPr>
                  <w:r>
                    <w:rPr>
                      <w:rFonts w:eastAsia="Cambria"/>
                      <w:b/>
                      <w:color w:val="000000"/>
                    </w:rPr>
                    <w:t xml:space="preserve"> </w:t>
                  </w:r>
                </w:p>
              </w:tc>
            </w:tr>
            <w:tr w:rsidR="00FC516E" w14:paraId="714BF55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013BD2" w14:textId="77777777" w:rsidR="00FC516E" w:rsidRDefault="0031407B">
                  <w:pPr>
                    <w:spacing w:after="0" w:line="240" w:lineRule="auto"/>
                    <w:jc w:val="center"/>
                  </w:pPr>
                  <w:r>
                    <w:rPr>
                      <w:rFonts w:eastAsia="Cambria"/>
                      <w:b/>
                      <w:color w:val="000000"/>
                      <w:sz w:val="24"/>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60D2BD"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816245"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A3C11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3368E6" w14:textId="77777777" w:rsidR="00FC516E" w:rsidRDefault="0031407B">
                  <w:pPr>
                    <w:spacing w:after="0" w:line="240" w:lineRule="auto"/>
                  </w:pPr>
                  <w:r>
                    <w:rPr>
                      <w:rFonts w:eastAsia="Cambria"/>
                      <w:b/>
                      <w:color w:val="000000"/>
                    </w:rPr>
                    <w:t xml:space="preserve"> </w:t>
                  </w:r>
                </w:p>
              </w:tc>
            </w:tr>
            <w:tr w:rsidR="00FC516E" w14:paraId="0303400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106793" w14:textId="77777777" w:rsidR="00FC516E" w:rsidRDefault="0031407B">
                  <w:pPr>
                    <w:spacing w:after="0" w:line="240" w:lineRule="auto"/>
                    <w:jc w:val="center"/>
                  </w:pPr>
                  <w:r>
                    <w:rPr>
                      <w:rFonts w:eastAsia="Cambria"/>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6218D7" w14:textId="77777777" w:rsidR="00FC516E" w:rsidRDefault="0031407B">
                  <w:pPr>
                    <w:spacing w:after="0" w:line="240" w:lineRule="auto"/>
                  </w:pPr>
                  <w:r>
                    <w:rPr>
                      <w:rFonts w:eastAsia="Cambria"/>
                      <w:color w:val="000000"/>
                    </w:rPr>
                    <w:t>Laboratórium má dokumentovaný postup na správny odber a manipuláciu s primárnymi vzorkami?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5FD0E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DE6E9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6443DCB" w14:textId="77777777" w:rsidR="00FC516E" w:rsidRDefault="0031407B">
                  <w:pPr>
                    <w:spacing w:after="0" w:line="240" w:lineRule="auto"/>
                  </w:pPr>
                  <w:r>
                    <w:rPr>
                      <w:rFonts w:eastAsia="Cambria"/>
                      <w:b/>
                      <w:color w:val="000000"/>
                    </w:rPr>
                    <w:t xml:space="preserve"> </w:t>
                  </w:r>
                </w:p>
              </w:tc>
            </w:tr>
            <w:tr w:rsidR="00FC516E" w14:paraId="201EC33A"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BD327A" w14:textId="77777777" w:rsidR="00FC516E" w:rsidRDefault="0031407B">
                  <w:pPr>
                    <w:spacing w:after="0" w:line="240" w:lineRule="auto"/>
                    <w:jc w:val="center"/>
                  </w:pPr>
                  <w:r>
                    <w:rPr>
                      <w:rFonts w:eastAsia="Cambria"/>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46408D" w14:textId="77777777" w:rsidR="00FC516E" w:rsidRDefault="0031407B">
                  <w:pPr>
                    <w:spacing w:after="0" w:line="240" w:lineRule="auto"/>
                  </w:pPr>
                  <w:r>
                    <w:rPr>
                      <w:rFonts w:eastAsia="Cambria"/>
                      <w:color w:val="000000"/>
                    </w:rPr>
                    <w:t>Sú dokumentované postupy dostupné všetkým, ktorí sú za ich odber zodpovední bez ohľadu na to, či vzorky odoberajú alebo neodoberajú pracovníci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71D9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A7F95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142D69" w14:textId="77777777" w:rsidR="00FC516E" w:rsidRDefault="0031407B">
                  <w:pPr>
                    <w:spacing w:after="0" w:line="240" w:lineRule="auto"/>
                  </w:pPr>
                  <w:r>
                    <w:rPr>
                      <w:rFonts w:eastAsia="Cambria"/>
                      <w:b/>
                      <w:color w:val="000000"/>
                    </w:rPr>
                    <w:t xml:space="preserve">  </w:t>
                  </w:r>
                </w:p>
              </w:tc>
            </w:tr>
            <w:tr w:rsidR="00FC516E" w14:paraId="229AC4A7"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3456BE" w14:textId="77777777" w:rsidR="00FC516E" w:rsidRDefault="0031407B">
                  <w:pPr>
                    <w:spacing w:after="0" w:line="240" w:lineRule="auto"/>
                    <w:jc w:val="center"/>
                  </w:pPr>
                  <w:r>
                    <w:rPr>
                      <w:rFonts w:eastAsia="Cambria"/>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F0AC97" w14:textId="77777777" w:rsidR="00FC516E" w:rsidRDefault="0031407B">
                  <w:pPr>
                    <w:spacing w:after="0" w:line="240" w:lineRule="auto"/>
                  </w:pPr>
                  <w:r>
                    <w:rPr>
                      <w:rFonts w:eastAsia="Cambria"/>
                      <w:color w:val="000000"/>
                    </w:rPr>
                    <w:t>Ak používateľ požaduje odchýlku a zúženie alebo doplnenie dokumentovaného postupu na odber vzoriek, je to zaznamenané a uvedené vo všetkých dokumentoch, ktoré obsahujú výsledky vyšetrení a so zmenami boli oboznámení všetci príslušní pracovníci?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19D01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517EF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7FA2F1" w14:textId="77777777" w:rsidR="00FC516E" w:rsidRDefault="0031407B">
                  <w:pPr>
                    <w:spacing w:after="0" w:line="240" w:lineRule="auto"/>
                  </w:pPr>
                  <w:r>
                    <w:rPr>
                      <w:rFonts w:eastAsia="Cambria"/>
                      <w:b/>
                      <w:color w:val="000000"/>
                    </w:rPr>
                    <w:t xml:space="preserve"> </w:t>
                  </w:r>
                </w:p>
              </w:tc>
            </w:tr>
            <w:tr w:rsidR="00FC516E" w14:paraId="143F20C2" w14:textId="77777777">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7710FD" w14:textId="77777777" w:rsidR="00FC516E" w:rsidRDefault="0031407B">
                  <w:pPr>
                    <w:spacing w:after="0" w:line="240" w:lineRule="auto"/>
                    <w:jc w:val="center"/>
                  </w:pPr>
                  <w:r>
                    <w:rPr>
                      <w:rFonts w:eastAsia="Cambria"/>
                      <w:b/>
                      <w:color w:val="000000"/>
                      <w:sz w:val="16"/>
                    </w:rPr>
                    <w:t>5.4.4.1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D376FA" w14:textId="77777777" w:rsidR="00FC516E" w:rsidRDefault="0031407B">
                  <w:pPr>
                    <w:spacing w:after="0" w:line="240" w:lineRule="auto"/>
                  </w:pPr>
                  <w:r>
                    <w:rPr>
                      <w:rFonts w:eastAsia="Cambria"/>
                      <w:color w:val="000000"/>
                    </w:rPr>
                    <w:t>Vyžadujú podrobnejšie vysvetlenie a v niektorých prípadoch písomný súhlas špeciálne postupy, vrátane tých, ktoré sú invazívnejšie alebo takých, ktoré predstavujú zvýšené riziko komplikácií voči postupu?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88301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A9789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84D07D" w14:textId="77777777" w:rsidR="00FC516E" w:rsidRDefault="0031407B">
                  <w:pPr>
                    <w:spacing w:after="0" w:line="240" w:lineRule="auto"/>
                  </w:pPr>
                  <w:r>
                    <w:rPr>
                      <w:rFonts w:eastAsia="Cambria"/>
                      <w:b/>
                      <w:color w:val="000000"/>
                    </w:rPr>
                    <w:t xml:space="preserve"> </w:t>
                  </w:r>
                </w:p>
              </w:tc>
            </w:tr>
            <w:tr w:rsidR="00FC516E" w14:paraId="4846DE8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878AF" w14:textId="77777777" w:rsidR="00FC516E" w:rsidRDefault="0031407B">
                  <w:pPr>
                    <w:spacing w:after="0" w:line="240" w:lineRule="auto"/>
                    <w:jc w:val="center"/>
                  </w:pPr>
                  <w:r>
                    <w:rPr>
                      <w:rFonts w:eastAsia="Cambria"/>
                      <w:b/>
                      <w:color w:val="000000"/>
                      <w:sz w:val="24"/>
                    </w:rPr>
                    <w:t>5.4.4.2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9AB2FC" w14:textId="77777777" w:rsidR="00FC516E" w:rsidRDefault="0031407B">
                  <w:pPr>
                    <w:spacing w:after="0" w:line="240" w:lineRule="auto"/>
                  </w:pPr>
                  <w:r>
                    <w:rPr>
                      <w:rFonts w:eastAsia="Cambria"/>
                      <w:b/>
                      <w:color w:val="000000"/>
                      <w:sz w:val="24"/>
                    </w:rPr>
                    <w:t>Pokyny na činnosti pred odberom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D1261E"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B02C0F"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970927" w14:textId="77777777" w:rsidR="00FC516E" w:rsidRDefault="0031407B">
                  <w:pPr>
                    <w:spacing w:after="0" w:line="240" w:lineRule="auto"/>
                  </w:pPr>
                  <w:r>
                    <w:rPr>
                      <w:rFonts w:eastAsia="Cambria"/>
                      <w:b/>
                      <w:color w:val="000000"/>
                    </w:rPr>
                    <w:t xml:space="preserve"> </w:t>
                  </w:r>
                </w:p>
              </w:tc>
            </w:tr>
            <w:tr w:rsidR="00FC516E" w14:paraId="0641BED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D2E3B0" w14:textId="77777777" w:rsidR="00FC516E" w:rsidRDefault="0031407B">
                  <w:pPr>
                    <w:spacing w:after="0" w:line="240" w:lineRule="auto"/>
                    <w:jc w:val="center"/>
                  </w:pPr>
                  <w:r>
                    <w:rPr>
                      <w:rFonts w:eastAsia="Cambria"/>
                      <w:b/>
                      <w:color w:val="000000"/>
                      <w:sz w:val="16"/>
                    </w:rPr>
                    <w:t>5.4.4.2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75B532" w14:textId="77777777" w:rsidR="00FC516E" w:rsidRDefault="0031407B">
                  <w:pPr>
                    <w:spacing w:after="0" w:line="240" w:lineRule="auto"/>
                  </w:pPr>
                  <w:r>
                    <w:rPr>
                      <w:rFonts w:eastAsia="Cambria"/>
                      <w:color w:val="000000"/>
                    </w:rPr>
                    <w:t>Obsahujú pokyny laboratória na činnosti pred odberom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B52C5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72ABBE"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F338352" w14:textId="77777777" w:rsidR="00FC516E" w:rsidRDefault="0031407B">
                  <w:pPr>
                    <w:spacing w:after="0" w:line="240" w:lineRule="auto"/>
                  </w:pPr>
                  <w:r>
                    <w:rPr>
                      <w:rFonts w:eastAsia="Cambria"/>
                      <w:b/>
                      <w:color w:val="000000"/>
                    </w:rPr>
                    <w:t xml:space="preserve"> </w:t>
                  </w:r>
                </w:p>
              </w:tc>
            </w:tr>
            <w:tr w:rsidR="00FC516E" w14:paraId="5E101A9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427CEC" w14:textId="77777777" w:rsidR="00FC516E" w:rsidRDefault="0031407B">
                  <w:pPr>
                    <w:spacing w:after="0" w:line="240" w:lineRule="auto"/>
                    <w:jc w:val="center"/>
                  </w:pPr>
                  <w:r>
                    <w:rPr>
                      <w:rFonts w:eastAsia="Cambria"/>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F1C29" w14:textId="77777777" w:rsidR="00FC516E" w:rsidRDefault="0031407B">
                  <w:pPr>
                    <w:spacing w:after="0" w:line="240" w:lineRule="auto"/>
                  </w:pPr>
                  <w:r>
                    <w:rPr>
                      <w:rFonts w:eastAsia="Cambria"/>
                      <w:color w:val="000000"/>
                    </w:rPr>
                    <w:t>vypĺňanie tlačených formulárov alebo elektronických žiadaniek?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A8341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38FC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109AD0" w14:textId="77777777" w:rsidR="00FC516E" w:rsidRDefault="0031407B">
                  <w:pPr>
                    <w:spacing w:after="0" w:line="240" w:lineRule="auto"/>
                  </w:pPr>
                  <w:r>
                    <w:rPr>
                      <w:rFonts w:eastAsia="Cambria"/>
                      <w:b/>
                      <w:color w:val="000000"/>
                    </w:rPr>
                    <w:t xml:space="preserve"> </w:t>
                  </w:r>
                </w:p>
              </w:tc>
            </w:tr>
            <w:tr w:rsidR="00FC516E" w14:paraId="3167ECC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D9FF62"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7203B" w14:textId="77777777" w:rsidR="00FC516E" w:rsidRDefault="0031407B">
                  <w:pPr>
                    <w:spacing w:after="0" w:line="240" w:lineRule="auto"/>
                  </w:pPr>
                  <w:r>
                    <w:rPr>
                      <w:rFonts w:eastAsia="Cambria"/>
                      <w:color w:val="000000"/>
                    </w:rPr>
                    <w:t xml:space="preserve">prípravu pacienta (napr. pokyny pre ošetrovateľov, </w:t>
                  </w:r>
                  <w:proofErr w:type="spellStart"/>
                  <w:r>
                    <w:rPr>
                      <w:rFonts w:eastAsia="Cambria"/>
                      <w:color w:val="000000"/>
                    </w:rPr>
                    <w:t>flebotomistov</w:t>
                  </w:r>
                  <w:proofErr w:type="spellEnd"/>
                  <w:r>
                    <w:rPr>
                      <w:rFonts w:eastAsia="Cambria"/>
                      <w:color w:val="000000"/>
                    </w:rPr>
                    <w:t>, pracovníkov vykonávajúcich odbery a pre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0C31C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DF726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3550C1" w14:textId="77777777" w:rsidR="00FC516E" w:rsidRDefault="0031407B">
                  <w:pPr>
                    <w:spacing w:after="0" w:line="240" w:lineRule="auto"/>
                  </w:pPr>
                  <w:r>
                    <w:rPr>
                      <w:rFonts w:eastAsia="Cambria"/>
                      <w:b/>
                      <w:color w:val="000000"/>
                    </w:rPr>
                    <w:t xml:space="preserve"> </w:t>
                  </w:r>
                </w:p>
              </w:tc>
            </w:tr>
            <w:tr w:rsidR="00FC516E" w14:paraId="1EE2BC9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F47BDD" w14:textId="77777777" w:rsidR="00FC516E" w:rsidRDefault="0031407B">
                  <w:pPr>
                    <w:spacing w:after="0" w:line="240" w:lineRule="auto"/>
                    <w:jc w:val="center"/>
                  </w:pPr>
                  <w:r>
                    <w:rPr>
                      <w:rFonts w:eastAsia="Cambria"/>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40D61C" w14:textId="77777777" w:rsidR="00FC516E" w:rsidRDefault="0031407B">
                  <w:pPr>
                    <w:spacing w:after="0" w:line="240" w:lineRule="auto"/>
                  </w:pPr>
                  <w:r>
                    <w:rPr>
                      <w:rFonts w:eastAsia="Cambria"/>
                      <w:color w:val="000000"/>
                    </w:rPr>
                    <w:t>typ a množstvo primárnych vzoriek, ktoré treba odobrať s opisom odberových nádob a potrebných aditív?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62975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57E3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D6C224" w14:textId="77777777" w:rsidR="00FC516E" w:rsidRDefault="0031407B">
                  <w:pPr>
                    <w:spacing w:after="0" w:line="240" w:lineRule="auto"/>
                  </w:pPr>
                  <w:r>
                    <w:rPr>
                      <w:rFonts w:eastAsia="Cambria"/>
                      <w:b/>
                      <w:color w:val="000000"/>
                    </w:rPr>
                    <w:t xml:space="preserve"> </w:t>
                  </w:r>
                </w:p>
              </w:tc>
            </w:tr>
            <w:tr w:rsidR="00FC516E" w14:paraId="51DE6F3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9BAB4" w14:textId="77777777" w:rsidR="00FC516E" w:rsidRDefault="0031407B">
                  <w:pPr>
                    <w:spacing w:after="0" w:line="240" w:lineRule="auto"/>
                    <w:jc w:val="center"/>
                  </w:pPr>
                  <w:r>
                    <w:rPr>
                      <w:rFonts w:eastAsia="Cambria"/>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C8108" w14:textId="77777777" w:rsidR="00FC516E" w:rsidRDefault="0031407B">
                  <w:pPr>
                    <w:spacing w:after="0" w:line="240" w:lineRule="auto"/>
                  </w:pPr>
                  <w:r>
                    <w:rPr>
                      <w:rFonts w:eastAsia="Cambria"/>
                      <w:color w:val="000000"/>
                    </w:rPr>
                    <w:t>osobitné načasovanie odberov, ak je potrebné?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5ECA4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2CC5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E75CC4" w14:textId="77777777" w:rsidR="00FC516E" w:rsidRDefault="0031407B">
                  <w:pPr>
                    <w:spacing w:after="0" w:line="240" w:lineRule="auto"/>
                  </w:pPr>
                  <w:r>
                    <w:rPr>
                      <w:rFonts w:eastAsia="Cambria"/>
                      <w:b/>
                      <w:color w:val="000000"/>
                    </w:rPr>
                    <w:t xml:space="preserve"> </w:t>
                  </w:r>
                </w:p>
              </w:tc>
            </w:tr>
            <w:tr w:rsidR="00FC516E" w14:paraId="5F2E276B" w14:textId="77777777">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5E8586" w14:textId="77777777" w:rsidR="00FC516E" w:rsidRDefault="0031407B">
                  <w:pPr>
                    <w:spacing w:after="0" w:line="240" w:lineRule="auto"/>
                    <w:jc w:val="center"/>
                  </w:pPr>
                  <w:r>
                    <w:rPr>
                      <w:rFonts w:eastAsia="Cambria"/>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354405" w14:textId="77777777" w:rsidR="00FC516E" w:rsidRDefault="0031407B">
                  <w:pPr>
                    <w:spacing w:after="0" w:line="240" w:lineRule="auto"/>
                  </w:pPr>
                  <w:r>
                    <w:rPr>
                      <w:rFonts w:eastAsia="Cambria"/>
                      <w:color w:val="000000"/>
                    </w:rPr>
                    <w:t>relevantné klinické informácie, ktoré majú vplyv na odber vzoriek, na výkon vyšetrenia alebo na interpretáciu výsledkov (napr. história podávania liekov)?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7F1B3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446EB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592D5E" w14:textId="77777777" w:rsidR="00FC516E" w:rsidRDefault="0031407B">
                  <w:pPr>
                    <w:spacing w:after="0" w:line="240" w:lineRule="auto"/>
                  </w:pPr>
                  <w:r>
                    <w:rPr>
                      <w:rFonts w:eastAsia="Cambria"/>
                      <w:b/>
                      <w:color w:val="000000"/>
                    </w:rPr>
                    <w:t xml:space="preserve"> </w:t>
                  </w:r>
                </w:p>
              </w:tc>
            </w:tr>
            <w:tr w:rsidR="00FC516E" w14:paraId="35C673C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AB1D86" w14:textId="77777777" w:rsidR="00FC516E" w:rsidRDefault="0031407B">
                  <w:pPr>
                    <w:spacing w:after="0" w:line="240" w:lineRule="auto"/>
                    <w:jc w:val="center"/>
                  </w:pPr>
                  <w:r>
                    <w:rPr>
                      <w:rFonts w:eastAsia="Cambria"/>
                      <w:b/>
                      <w:color w:val="000000"/>
                      <w:sz w:val="24"/>
                    </w:rPr>
                    <w:t>5.4.4.3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985581" w14:textId="77777777" w:rsidR="00FC516E" w:rsidRDefault="0031407B">
                  <w:pPr>
                    <w:spacing w:after="0" w:line="240" w:lineRule="auto"/>
                  </w:pPr>
                  <w:r>
                    <w:rPr>
                      <w:rFonts w:eastAsia="Cambria"/>
                      <w:b/>
                      <w:color w:val="000000"/>
                      <w:sz w:val="24"/>
                    </w:rPr>
                    <w:t>Pokyny na odber</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14F5B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22CAF1"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D03D25" w14:textId="77777777" w:rsidR="00FC516E" w:rsidRDefault="0031407B">
                  <w:pPr>
                    <w:spacing w:after="0" w:line="240" w:lineRule="auto"/>
                  </w:pPr>
                  <w:r>
                    <w:rPr>
                      <w:rFonts w:eastAsia="Cambria"/>
                      <w:b/>
                      <w:color w:val="000000"/>
                    </w:rPr>
                    <w:t xml:space="preserve"> </w:t>
                  </w:r>
                </w:p>
              </w:tc>
            </w:tr>
            <w:tr w:rsidR="00FC516E" w14:paraId="5887B69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539F9D" w14:textId="77777777" w:rsidR="00FC516E" w:rsidRDefault="0031407B">
                  <w:pPr>
                    <w:spacing w:after="0" w:line="240" w:lineRule="auto"/>
                    <w:jc w:val="center"/>
                  </w:pPr>
                  <w:r>
                    <w:rPr>
                      <w:rFonts w:eastAsia="Cambria"/>
                      <w:b/>
                      <w:color w:val="000000"/>
                      <w:sz w:val="16"/>
                    </w:rPr>
                    <w:t>5.4.4.3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1EFE1C" w14:textId="77777777" w:rsidR="00FC516E" w:rsidRDefault="0031407B">
                  <w:pPr>
                    <w:spacing w:after="0" w:line="240" w:lineRule="auto"/>
                  </w:pPr>
                  <w:r>
                    <w:rPr>
                      <w:rFonts w:eastAsia="Cambria"/>
                      <w:color w:val="000000"/>
                    </w:rPr>
                    <w:t>Obsahujú pokyny laboratória na odber vzoriek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75B3B"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39ED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3208C8" w14:textId="77777777" w:rsidR="00FC516E" w:rsidRDefault="0031407B">
                  <w:pPr>
                    <w:spacing w:after="0" w:line="240" w:lineRule="auto"/>
                  </w:pPr>
                  <w:r>
                    <w:rPr>
                      <w:rFonts w:eastAsia="Cambria"/>
                      <w:b/>
                      <w:color w:val="000000"/>
                    </w:rPr>
                    <w:t xml:space="preserve"> </w:t>
                  </w:r>
                </w:p>
              </w:tc>
            </w:tr>
            <w:tr w:rsidR="00FC516E" w14:paraId="305F669E"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74F288"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893B46" w14:textId="77777777" w:rsidR="00FC516E" w:rsidRDefault="0031407B">
                  <w:pPr>
                    <w:spacing w:after="0" w:line="240" w:lineRule="auto"/>
                  </w:pPr>
                  <w:r>
                    <w:rPr>
                      <w:rFonts w:eastAsia="Cambria"/>
                      <w:color w:val="000000"/>
                    </w:rPr>
                    <w:t>určenie identity pacienta, od ktorého bola primárna vzorka odobratá?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B3CD8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E0EA3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854972" w14:textId="77777777" w:rsidR="00FC516E" w:rsidRDefault="0031407B">
                  <w:pPr>
                    <w:spacing w:after="0" w:line="240" w:lineRule="auto"/>
                  </w:pPr>
                  <w:r>
                    <w:rPr>
                      <w:rFonts w:eastAsia="Cambria"/>
                      <w:b/>
                      <w:color w:val="000000"/>
                    </w:rPr>
                    <w:t xml:space="preserve"> </w:t>
                  </w:r>
                </w:p>
              </w:tc>
            </w:tr>
            <w:tr w:rsidR="00FC516E" w14:paraId="249E967C" w14:textId="77777777">
              <w:trPr>
                <w:trHeight w:val="8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F08AD2"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0A88CE" w14:textId="77777777" w:rsidR="00FC516E" w:rsidRDefault="0031407B">
                  <w:pPr>
                    <w:spacing w:after="0" w:line="240" w:lineRule="auto"/>
                  </w:pPr>
                  <w:r>
                    <w:rPr>
                      <w:rFonts w:eastAsia="Cambria"/>
                      <w:color w:val="000000"/>
                    </w:rPr>
                    <w:t xml:space="preserve">potvrdenie, že pacient spĺňa </w:t>
                  </w:r>
                  <w:proofErr w:type="spellStart"/>
                  <w:r>
                    <w:rPr>
                      <w:rFonts w:eastAsia="Cambria"/>
                      <w:color w:val="000000"/>
                    </w:rPr>
                    <w:t>predodberové</w:t>
                  </w:r>
                  <w:proofErr w:type="spellEnd"/>
                  <w:r>
                    <w:rPr>
                      <w:rFonts w:eastAsia="Cambria"/>
                      <w:color w:val="000000"/>
                    </w:rPr>
                    <w:t xml:space="preserve"> požiadavky (napr. hladovanie pred odberom, užívanie liekov – čas posledného užitia, prerušenie užívania liekov, odber vzorky v určenom čase alebo v určených časových intervaloch, atď.)?</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2F43F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4F419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94C035" w14:textId="77777777" w:rsidR="00FC516E" w:rsidRDefault="0031407B">
                  <w:pPr>
                    <w:spacing w:after="0" w:line="240" w:lineRule="auto"/>
                  </w:pPr>
                  <w:r>
                    <w:rPr>
                      <w:rFonts w:eastAsia="Cambria"/>
                      <w:b/>
                      <w:color w:val="000000"/>
                    </w:rPr>
                    <w:t xml:space="preserve"> </w:t>
                  </w:r>
                </w:p>
              </w:tc>
            </w:tr>
            <w:tr w:rsidR="00FC516E" w14:paraId="0B688559"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FFD5BB"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75A19" w14:textId="77777777" w:rsidR="00FC516E" w:rsidRDefault="0031407B">
                  <w:pPr>
                    <w:spacing w:after="0" w:line="240" w:lineRule="auto"/>
                  </w:pPr>
                  <w:r>
                    <w:rPr>
                      <w:rFonts w:eastAsia="Cambria"/>
                      <w:color w:val="000000"/>
                    </w:rPr>
                    <w:t>pokyny na odber primárnych vzoriek krvi a iných typov vzoriek s opisom nádob pre primárne vzorky a potrebné aditíva?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0851F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3D453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967DE5" w14:textId="77777777" w:rsidR="00FC516E" w:rsidRDefault="0031407B">
                  <w:pPr>
                    <w:spacing w:after="0" w:line="240" w:lineRule="auto"/>
                  </w:pPr>
                  <w:r>
                    <w:rPr>
                      <w:rFonts w:eastAsia="Cambria"/>
                      <w:b/>
                      <w:color w:val="000000"/>
                    </w:rPr>
                    <w:t xml:space="preserve"> </w:t>
                  </w:r>
                </w:p>
              </w:tc>
            </w:tr>
            <w:tr w:rsidR="00FC516E" w14:paraId="4D94DEC1" w14:textId="77777777">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D061ED" w14:textId="77777777" w:rsidR="00FC516E" w:rsidRDefault="0031407B">
                  <w:pPr>
                    <w:spacing w:after="0" w:line="240" w:lineRule="auto"/>
                    <w:jc w:val="center"/>
                  </w:pPr>
                  <w:r>
                    <w:rPr>
                      <w:rFonts w:eastAsia="Cambria"/>
                      <w:b/>
                      <w:color w:val="000000"/>
                      <w:sz w:val="16"/>
                    </w:rPr>
                    <w:lastRenderedPageBreak/>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499C96" w14:textId="77777777" w:rsidR="00FC516E" w:rsidRDefault="0031407B">
                  <w:pPr>
                    <w:spacing w:after="0" w:line="240" w:lineRule="auto"/>
                  </w:pPr>
                  <w:r>
                    <w:rPr>
                      <w:rFonts w:eastAsia="Cambria"/>
                      <w:color w:val="000000"/>
                    </w:rPr>
                    <w:t>v prípadoch, ak odbery primárnych vzoriek sú súčasťou klinickej praxe, musia byť určené a oznámené vhodnému klinickému personálu informácie a pokyny týkajúce sa nádob na odber primárnych vzoriek, potrebných aditív a spracovania vzorky, ako aj podmienky transportu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08F80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1F7CE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07A6BF" w14:textId="77777777" w:rsidR="00FC516E" w:rsidRDefault="0031407B">
                  <w:pPr>
                    <w:spacing w:after="0" w:line="240" w:lineRule="auto"/>
                  </w:pPr>
                  <w:r>
                    <w:rPr>
                      <w:rFonts w:eastAsia="Cambria"/>
                      <w:b/>
                      <w:color w:val="000000"/>
                    </w:rPr>
                    <w:t xml:space="preserve"> </w:t>
                  </w:r>
                </w:p>
              </w:tc>
            </w:tr>
            <w:tr w:rsidR="00FC516E" w14:paraId="1A3B5022"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26535"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618CF4" w14:textId="77777777" w:rsidR="00FC516E" w:rsidRDefault="0031407B">
                  <w:pPr>
                    <w:spacing w:after="0" w:line="240" w:lineRule="auto"/>
                  </w:pPr>
                  <w:r>
                    <w:rPr>
                      <w:rFonts w:eastAsia="Cambria"/>
                      <w:color w:val="000000"/>
                    </w:rPr>
                    <w:t>pokyny na označovanie primárnych vzoriek spôsobom, ktorý zabezpečí jednoznačnú nadväznosť na pacienta, ktorému bola vzorka odobratá?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69394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C7C51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9E1E5D7" w14:textId="77777777" w:rsidR="00FC516E" w:rsidRDefault="0031407B">
                  <w:pPr>
                    <w:spacing w:after="0" w:line="240" w:lineRule="auto"/>
                  </w:pPr>
                  <w:r>
                    <w:rPr>
                      <w:rFonts w:eastAsia="Cambria"/>
                      <w:b/>
                      <w:color w:val="000000"/>
                    </w:rPr>
                    <w:t xml:space="preserve"> </w:t>
                  </w:r>
                </w:p>
              </w:tc>
            </w:tr>
            <w:tr w:rsidR="00FC516E" w14:paraId="234B9D58" w14:textId="77777777">
              <w:trPr>
                <w:trHeight w:val="6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7DF8D2"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BF93A4" w14:textId="77777777" w:rsidR="00FC516E" w:rsidRDefault="0031407B">
                  <w:pPr>
                    <w:spacing w:after="0" w:line="240" w:lineRule="auto"/>
                  </w:pPr>
                  <w:r>
                    <w:rPr>
                      <w:rFonts w:eastAsia="Cambria"/>
                      <w:color w:val="000000"/>
                    </w:rPr>
                    <w:t>záznam o identifikácii osoby, ktorá vzorku odoberala, ktorá vykonala odber vzorky a dátum odberu a ak je potrebné, uvedenie času odberu?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FBE1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C451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731078" w14:textId="77777777" w:rsidR="00FC516E" w:rsidRDefault="0031407B">
                  <w:pPr>
                    <w:spacing w:after="0" w:line="240" w:lineRule="auto"/>
                  </w:pPr>
                  <w:r>
                    <w:rPr>
                      <w:rFonts w:eastAsia="Cambria"/>
                      <w:b/>
                      <w:color w:val="000000"/>
                    </w:rPr>
                    <w:t xml:space="preserve"> </w:t>
                  </w:r>
                </w:p>
              </w:tc>
            </w:tr>
            <w:tr w:rsidR="00FC516E" w14:paraId="0E8A4F68"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FF2F7"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8B7D5" w14:textId="77777777" w:rsidR="00FC516E" w:rsidRDefault="0031407B">
                  <w:pPr>
                    <w:spacing w:after="0" w:line="240" w:lineRule="auto"/>
                  </w:pPr>
                  <w:r>
                    <w:rPr>
                      <w:rFonts w:eastAsia="Cambria"/>
                      <w:color w:val="000000"/>
                    </w:rPr>
                    <w:t>pokyny na správne podmienky skladovania vzoriek predtým, než sú dopravené do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3158D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2B2B7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2F66DF" w14:textId="77777777" w:rsidR="00FC516E" w:rsidRDefault="0031407B">
                  <w:pPr>
                    <w:spacing w:after="0" w:line="240" w:lineRule="auto"/>
                  </w:pPr>
                  <w:r>
                    <w:rPr>
                      <w:rFonts w:eastAsia="Cambria"/>
                      <w:b/>
                      <w:color w:val="000000"/>
                    </w:rPr>
                    <w:t xml:space="preserve"> </w:t>
                  </w:r>
                </w:p>
              </w:tc>
            </w:tr>
            <w:tr w:rsidR="00FC516E" w14:paraId="237A08A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50CD0"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998512" w14:textId="77777777" w:rsidR="00FC516E" w:rsidRDefault="0031407B">
                  <w:pPr>
                    <w:spacing w:after="0" w:line="240" w:lineRule="auto"/>
                  </w:pPr>
                  <w:r>
                    <w:rPr>
                      <w:rFonts w:eastAsia="Cambria"/>
                      <w:color w:val="000000"/>
                    </w:rPr>
                    <w:t>bezpečnú likvidáciu materiálov použitých pri odbere?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92C09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F3D59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552504" w14:textId="77777777" w:rsidR="00FC516E" w:rsidRDefault="0031407B">
                  <w:pPr>
                    <w:spacing w:after="0" w:line="240" w:lineRule="auto"/>
                  </w:pPr>
                  <w:r>
                    <w:rPr>
                      <w:rFonts w:eastAsia="Cambria"/>
                      <w:b/>
                      <w:color w:val="000000"/>
                    </w:rPr>
                    <w:t xml:space="preserve"> </w:t>
                  </w:r>
                </w:p>
              </w:tc>
            </w:tr>
            <w:tr w:rsidR="00FC516E" w14:paraId="397E4E7B"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AA0433" w14:textId="77777777" w:rsidR="00FC516E" w:rsidRDefault="0031407B">
                  <w:pPr>
                    <w:spacing w:after="0" w:line="240" w:lineRule="auto"/>
                    <w:jc w:val="center"/>
                  </w:pPr>
                  <w:r>
                    <w:rPr>
                      <w:rFonts w:eastAsia="Cambria"/>
                      <w:b/>
                      <w:color w:val="000000"/>
                      <w:sz w:val="24"/>
                    </w:rPr>
                    <w:t>5. 4. 5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FC7BB" w14:textId="77777777" w:rsidR="00FC516E" w:rsidRDefault="0031407B">
                  <w:pPr>
                    <w:spacing w:after="0" w:line="240" w:lineRule="auto"/>
                  </w:pPr>
                  <w:r>
                    <w:rPr>
                      <w:rFonts w:eastAsia="Cambria"/>
                      <w:b/>
                      <w:color w:val="000000"/>
                      <w:sz w:val="24"/>
                    </w:rPr>
                    <w:t>Transport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E3B68"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49E2E4"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922411" w14:textId="77777777" w:rsidR="00FC516E" w:rsidRDefault="0031407B">
                  <w:pPr>
                    <w:spacing w:after="0" w:line="240" w:lineRule="auto"/>
                  </w:pPr>
                  <w:r>
                    <w:rPr>
                      <w:rFonts w:eastAsia="Cambria"/>
                      <w:b/>
                      <w:color w:val="000000"/>
                    </w:rPr>
                    <w:t xml:space="preserve"> </w:t>
                  </w:r>
                </w:p>
              </w:tc>
            </w:tr>
            <w:tr w:rsidR="00FC516E" w14:paraId="4A4C18E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95A844" w14:textId="77777777" w:rsidR="00FC516E" w:rsidRDefault="0031407B">
                  <w:pPr>
                    <w:spacing w:after="0" w:line="240" w:lineRule="auto"/>
                    <w:jc w:val="center"/>
                  </w:pPr>
                  <w:r>
                    <w:rPr>
                      <w:rFonts w:eastAsia="Cambria"/>
                      <w:b/>
                      <w:color w:val="000000"/>
                      <w:sz w:val="16"/>
                    </w:rPr>
                    <w:t>5. 4 . 5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64FB8A" w14:textId="77777777" w:rsidR="00FC516E" w:rsidRDefault="0031407B">
                  <w:pPr>
                    <w:spacing w:after="0" w:line="240" w:lineRule="auto"/>
                  </w:pPr>
                  <w:r>
                    <w:rPr>
                      <w:rFonts w:eastAsia="Cambria"/>
                      <w:color w:val="000000"/>
                    </w:rPr>
                    <w:t>Obsahujú pokyny laboratória na činnosti po odbere spôsob balenia vzoriek na transport?</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12B7E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24BE9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B00211" w14:textId="77777777" w:rsidR="00FC516E" w:rsidRDefault="0031407B">
                  <w:pPr>
                    <w:spacing w:after="0" w:line="240" w:lineRule="auto"/>
                  </w:pPr>
                  <w:r>
                    <w:rPr>
                      <w:rFonts w:eastAsia="Cambria"/>
                      <w:b/>
                      <w:color w:val="000000"/>
                    </w:rPr>
                    <w:t xml:space="preserve"> </w:t>
                  </w:r>
                </w:p>
              </w:tc>
            </w:tr>
            <w:tr w:rsidR="00FC516E" w14:paraId="6CA619F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3F769" w14:textId="77777777" w:rsidR="00FC516E" w:rsidRDefault="0031407B">
                  <w:pPr>
                    <w:spacing w:after="0" w:line="240" w:lineRule="auto"/>
                    <w:jc w:val="center"/>
                  </w:pPr>
                  <w:r>
                    <w:rPr>
                      <w:rFonts w:eastAsia="Cambria"/>
                      <w:b/>
                      <w:color w:val="000000"/>
                      <w:sz w:val="16"/>
                    </w:rPr>
                    <w:t>5. 4. 5</w:t>
                  </w:r>
                  <w:r>
                    <w:rPr>
                      <w:rFonts w:eastAsia="Cambria"/>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175866" w14:textId="77777777" w:rsidR="00FC516E" w:rsidRDefault="0031407B">
                  <w:pPr>
                    <w:spacing w:after="0" w:line="240" w:lineRule="auto"/>
                  </w:pPr>
                  <w:r>
                    <w:rPr>
                      <w:rFonts w:eastAsia="Cambria"/>
                      <w:color w:val="000000"/>
                    </w:rPr>
                    <w:t>Má laboratórium dokumentovaný postup na sledovanie transportu vzoriek, aby bolo zabezpečené, že sú transportované: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A7386B"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C21E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1DB498" w14:textId="77777777" w:rsidR="00FC516E" w:rsidRDefault="0031407B">
                  <w:pPr>
                    <w:spacing w:after="0" w:line="240" w:lineRule="auto"/>
                  </w:pPr>
                  <w:r>
                    <w:rPr>
                      <w:rFonts w:eastAsia="Cambria"/>
                      <w:b/>
                      <w:color w:val="000000"/>
                    </w:rPr>
                    <w:t xml:space="preserve"> </w:t>
                  </w:r>
                </w:p>
              </w:tc>
            </w:tr>
            <w:tr w:rsidR="00FC516E" w14:paraId="588B32A3"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EDE31" w14:textId="77777777" w:rsidR="00FC516E" w:rsidRDefault="0031407B">
                  <w:pPr>
                    <w:spacing w:after="0" w:line="240" w:lineRule="auto"/>
                    <w:jc w:val="center"/>
                  </w:pPr>
                  <w:r>
                    <w:rPr>
                      <w:rFonts w:eastAsia="Cambria"/>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DEBFF6" w14:textId="77777777" w:rsidR="00FC516E" w:rsidRDefault="0031407B">
                  <w:pPr>
                    <w:spacing w:after="0" w:line="240" w:lineRule="auto"/>
                  </w:pPr>
                  <w:r>
                    <w:rPr>
                      <w:rFonts w:eastAsia="Cambria"/>
                      <w:color w:val="000000"/>
                    </w:rPr>
                    <w:t>v čase primeranom typu požadovaných vyšetrení a zohľadňujúcom pracovný poriadok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77291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713B5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FE518C" w14:textId="77777777" w:rsidR="00FC516E" w:rsidRDefault="0031407B">
                  <w:pPr>
                    <w:spacing w:after="0" w:line="240" w:lineRule="auto"/>
                  </w:pPr>
                  <w:r>
                    <w:rPr>
                      <w:rFonts w:eastAsia="Cambria"/>
                      <w:b/>
                      <w:color w:val="000000"/>
                    </w:rPr>
                    <w:t xml:space="preserve"> </w:t>
                  </w:r>
                </w:p>
              </w:tc>
            </w:tr>
            <w:tr w:rsidR="00FC516E" w14:paraId="198203AF" w14:textId="77777777">
              <w:trPr>
                <w:trHeight w:val="6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227BB1"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F02565" w14:textId="77777777" w:rsidR="00FC516E" w:rsidRDefault="0031407B">
                  <w:pPr>
                    <w:spacing w:after="0" w:line="240" w:lineRule="auto"/>
                  </w:pPr>
                  <w:r>
                    <w:rPr>
                      <w:rFonts w:eastAsia="Cambria"/>
                      <w:color w:val="000000"/>
                    </w:rPr>
                    <w:t>pri dodržaní teplotného intervalu, ktorý je určený na odber primárnych vzoriek a manipuláciu s nimi a s určenými konzervačnými látkami na zabezpečenie integrity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D7635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0ADDA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E6B386" w14:textId="77777777" w:rsidR="00FC516E" w:rsidRDefault="0031407B">
                  <w:pPr>
                    <w:spacing w:after="0" w:line="240" w:lineRule="auto"/>
                  </w:pPr>
                  <w:r>
                    <w:rPr>
                      <w:rFonts w:eastAsia="Cambria"/>
                      <w:b/>
                      <w:color w:val="000000"/>
                    </w:rPr>
                    <w:t xml:space="preserve"> </w:t>
                  </w:r>
                </w:p>
              </w:tc>
            </w:tr>
            <w:tr w:rsidR="00FC516E" w14:paraId="2B92D699" w14:textId="77777777">
              <w:trPr>
                <w:trHeight w:val="7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D4088C" w14:textId="77777777" w:rsidR="00FC516E" w:rsidRDefault="0031407B">
                  <w:pPr>
                    <w:spacing w:after="0" w:line="240" w:lineRule="auto"/>
                    <w:jc w:val="center"/>
                  </w:pPr>
                  <w:r>
                    <w:rPr>
                      <w:rFonts w:eastAsia="Cambria"/>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58B0A4" w14:textId="77777777" w:rsidR="00FC516E" w:rsidRDefault="0031407B">
                  <w:pPr>
                    <w:spacing w:after="0" w:line="240" w:lineRule="auto"/>
                  </w:pPr>
                  <w:r>
                    <w:rPr>
                      <w:rFonts w:eastAsia="Cambria"/>
                      <w:color w:val="000000"/>
                    </w:rPr>
                    <w:t>spôsobom, ktorý zabezpečuje integritu vzorky a je bezpečný pre doručiteľa, verejnosť a prijímajúce laboratórium, v súlade so zavedenými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7D258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15440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3DF60D7" w14:textId="77777777" w:rsidR="00FC516E" w:rsidRDefault="0031407B">
                  <w:pPr>
                    <w:spacing w:after="0" w:line="240" w:lineRule="auto"/>
                  </w:pPr>
                  <w:r>
                    <w:rPr>
                      <w:rFonts w:eastAsia="Cambria"/>
                      <w:b/>
                      <w:color w:val="000000"/>
                    </w:rPr>
                    <w:t xml:space="preserve"> </w:t>
                  </w:r>
                </w:p>
              </w:tc>
            </w:tr>
            <w:tr w:rsidR="00FC516E" w14:paraId="5FE5508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3F71CA" w14:textId="77777777" w:rsidR="00FC516E" w:rsidRDefault="0031407B">
                  <w:pPr>
                    <w:spacing w:after="0" w:line="240" w:lineRule="auto"/>
                    <w:jc w:val="center"/>
                  </w:pPr>
                  <w:r>
                    <w:rPr>
                      <w:rFonts w:eastAsia="Cambria"/>
                      <w:b/>
                      <w:color w:val="000000"/>
                      <w:sz w:val="24"/>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FD33CB" w14:textId="77777777" w:rsidR="00FC516E" w:rsidRDefault="0031407B">
                  <w:pPr>
                    <w:spacing w:after="0" w:line="240" w:lineRule="auto"/>
                  </w:pPr>
                  <w:r>
                    <w:rPr>
                      <w:rFonts w:eastAsia="Cambria"/>
                      <w:b/>
                      <w:color w:val="000000"/>
                      <w:sz w:val="24"/>
                    </w:rPr>
                    <w:t>Príjem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8AB52"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12196"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C24531" w14:textId="77777777" w:rsidR="00FC516E" w:rsidRDefault="0031407B">
                  <w:pPr>
                    <w:spacing w:after="0" w:line="240" w:lineRule="auto"/>
                  </w:pPr>
                  <w:r>
                    <w:rPr>
                      <w:rFonts w:eastAsia="Cambria"/>
                      <w:b/>
                      <w:color w:val="000000"/>
                    </w:rPr>
                    <w:t xml:space="preserve"> </w:t>
                  </w:r>
                </w:p>
              </w:tc>
            </w:tr>
            <w:tr w:rsidR="00FC516E" w14:paraId="194F2E7D"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4E2752" w14:textId="77777777" w:rsidR="00FC516E" w:rsidRDefault="0031407B">
                  <w:pPr>
                    <w:spacing w:after="0" w:line="240" w:lineRule="auto"/>
                    <w:jc w:val="center"/>
                  </w:pPr>
                  <w:r>
                    <w:rPr>
                      <w:rFonts w:eastAsia="Cambria"/>
                      <w:b/>
                      <w:color w:val="000000"/>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47796B" w14:textId="77777777" w:rsidR="00FC516E" w:rsidRDefault="0031407B">
                  <w:pPr>
                    <w:spacing w:after="0" w:line="240" w:lineRule="auto"/>
                  </w:pPr>
                  <w:r>
                    <w:rPr>
                      <w:rFonts w:eastAsia="Cambria"/>
                      <w:color w:val="000000"/>
                    </w:rPr>
                    <w:t>Zabezpečuje postup laboratória pre príjem vzoriek, že sú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99E7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11159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F7652B2" w14:textId="77777777" w:rsidR="00FC516E" w:rsidRDefault="0031407B">
                  <w:pPr>
                    <w:spacing w:after="0" w:line="240" w:lineRule="auto"/>
                  </w:pPr>
                  <w:r>
                    <w:rPr>
                      <w:rFonts w:eastAsia="Cambria"/>
                      <w:b/>
                      <w:color w:val="000000"/>
                    </w:rPr>
                    <w:t xml:space="preserve"> </w:t>
                  </w:r>
                </w:p>
              </w:tc>
            </w:tr>
            <w:tr w:rsidR="00FC516E" w14:paraId="6E32EEB8"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B73141" w14:textId="77777777" w:rsidR="00FC516E" w:rsidRDefault="0031407B">
                  <w:pPr>
                    <w:spacing w:after="0" w:line="240" w:lineRule="auto"/>
                    <w:jc w:val="center"/>
                  </w:pPr>
                  <w:r>
                    <w:rPr>
                      <w:rFonts w:eastAsia="Cambria"/>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E934CC" w14:textId="77777777" w:rsidR="00FC516E" w:rsidRDefault="0031407B">
                  <w:pPr>
                    <w:spacing w:after="0" w:line="240" w:lineRule="auto"/>
                  </w:pPr>
                  <w:r>
                    <w:rPr>
                      <w:rFonts w:eastAsia="Cambria"/>
                      <w:color w:val="000000"/>
                    </w:rPr>
                    <w:t>na základe žiadanky a označenia vzoriek sa dá jednoznačne identifikovať pacient alebo miesto?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9B5A1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DAFD7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3B90E9" w14:textId="77777777" w:rsidR="00FC516E" w:rsidRDefault="0031407B">
                  <w:pPr>
                    <w:spacing w:after="0" w:line="240" w:lineRule="auto"/>
                  </w:pPr>
                  <w:r>
                    <w:rPr>
                      <w:rFonts w:eastAsia="Cambria"/>
                      <w:b/>
                      <w:color w:val="000000"/>
                    </w:rPr>
                    <w:t xml:space="preserve"> </w:t>
                  </w:r>
                </w:p>
              </w:tc>
            </w:tr>
            <w:tr w:rsidR="00FC516E" w14:paraId="20482940"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FCEBE6"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F2B57E" w14:textId="77777777" w:rsidR="00FC516E" w:rsidRDefault="0031407B">
                  <w:pPr>
                    <w:spacing w:after="0" w:line="240" w:lineRule="auto"/>
                  </w:pPr>
                  <w:r>
                    <w:rPr>
                      <w:rFonts w:eastAsia="Cambria"/>
                      <w:color w:val="000000"/>
                    </w:rPr>
                    <w:t>aplikujú sa laboratóriom navrhnuté a dokumentované kritériá prijatia alebo odmietnutia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95B9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AABDB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3DE35C" w14:textId="77777777" w:rsidR="00FC516E" w:rsidRDefault="0031407B">
                  <w:pPr>
                    <w:spacing w:after="0" w:line="240" w:lineRule="auto"/>
                  </w:pPr>
                  <w:r>
                    <w:rPr>
                      <w:rFonts w:eastAsia="Cambria"/>
                      <w:b/>
                      <w:color w:val="000000"/>
                    </w:rPr>
                    <w:t xml:space="preserve"> </w:t>
                  </w:r>
                </w:p>
              </w:tc>
            </w:tr>
            <w:tr w:rsidR="00FC516E" w14:paraId="193927AF" w14:textId="77777777">
              <w:trPr>
                <w:trHeight w:val="15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633426" w14:textId="77777777" w:rsidR="00FC516E" w:rsidRDefault="0031407B">
                  <w:pPr>
                    <w:spacing w:after="0" w:line="240" w:lineRule="auto"/>
                    <w:jc w:val="center"/>
                  </w:pPr>
                  <w:r>
                    <w:rPr>
                      <w:rFonts w:eastAsia="Cambria"/>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45C9C" w14:textId="77777777" w:rsidR="00FC516E" w:rsidRDefault="0031407B">
                  <w:pPr>
                    <w:spacing w:after="0" w:line="240" w:lineRule="auto"/>
                  </w:pPr>
                  <w:r>
                    <w:rPr>
                      <w:rFonts w:eastAsia="Cambria"/>
                      <w:color w:val="000000"/>
                    </w:rPr>
                    <w:t>ak sa vyskytnú problémy s identifikáciou pacienta alebo vzorky, nestabilita vzorky z dôvodu dlhšieho transportu alebo nevhodnej nádoby, v ktorej je transportovaná alebo objem vzorky je nepostačujúci alebo ide o klinicky dôležitú vzorku alebo nie je možné ju nahradiť a laboratórium sa rozhodne, že ju spracuje, záverečná správa musí indikovať povahu problému, a ak k výsledku je vyjadrená interpretácia, vyžaduje sa opatrnosť?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F1BF7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4AF63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FD3BE53" w14:textId="77777777" w:rsidR="00FC516E" w:rsidRDefault="0031407B">
                  <w:pPr>
                    <w:spacing w:after="0" w:line="240" w:lineRule="auto"/>
                  </w:pPr>
                  <w:r>
                    <w:rPr>
                      <w:rFonts w:eastAsia="Cambria"/>
                      <w:b/>
                      <w:color w:val="000000"/>
                    </w:rPr>
                    <w:t xml:space="preserve"> </w:t>
                  </w:r>
                </w:p>
              </w:tc>
            </w:tr>
            <w:tr w:rsidR="00FC516E" w14:paraId="00C47BF6"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B41A86" w14:textId="77777777" w:rsidR="00FC516E" w:rsidRDefault="0031407B">
                  <w:pPr>
                    <w:spacing w:after="0" w:line="240" w:lineRule="auto"/>
                    <w:jc w:val="center"/>
                  </w:pPr>
                  <w:r>
                    <w:rPr>
                      <w:rFonts w:eastAsia="Cambria"/>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6A5820" w14:textId="77777777" w:rsidR="00FC516E" w:rsidRDefault="0031407B">
                  <w:pPr>
                    <w:spacing w:after="0" w:line="240" w:lineRule="auto"/>
                  </w:pPr>
                  <w:r>
                    <w:rPr>
                      <w:rFonts w:eastAsia="Cambria"/>
                      <w:color w:val="000000"/>
                    </w:rPr>
                    <w:t>všetky prijaté vzorky musia byť zaznamenané  v príjmovej knihe, pracovných listoch, v počítači alebo v inom porovnateľnom systéme. Musí sa zaznamenať dátum a čas príjmu a/alebo registrácie vzoriek. Vždy, ak je to možné, musí byť zaznamenaná aj identifikácia osoby, ktorá vzorku prijala?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3AE7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09328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3E4EF7F" w14:textId="77777777" w:rsidR="00FC516E" w:rsidRDefault="0031407B">
                  <w:pPr>
                    <w:spacing w:after="0" w:line="240" w:lineRule="auto"/>
                  </w:pPr>
                  <w:r>
                    <w:rPr>
                      <w:rFonts w:eastAsia="Cambria"/>
                      <w:b/>
                      <w:color w:val="000000"/>
                    </w:rPr>
                    <w:t xml:space="preserve"> </w:t>
                  </w:r>
                </w:p>
              </w:tc>
            </w:tr>
            <w:tr w:rsidR="00FC516E" w14:paraId="60ABEB30"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D42EEA" w14:textId="77777777" w:rsidR="00FC516E" w:rsidRDefault="0031407B">
                  <w:pPr>
                    <w:spacing w:after="0" w:line="240" w:lineRule="auto"/>
                    <w:jc w:val="center"/>
                  </w:pPr>
                  <w:r>
                    <w:rPr>
                      <w:rFonts w:eastAsia="Cambria"/>
                      <w:b/>
                      <w:color w:val="000000"/>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18705F" w14:textId="77777777" w:rsidR="00FC516E" w:rsidRDefault="0031407B">
                  <w:pPr>
                    <w:spacing w:after="0" w:line="240" w:lineRule="auto"/>
                  </w:pPr>
                  <w:r>
                    <w:rPr>
                      <w:rFonts w:eastAsia="Cambria"/>
                      <w:color w:val="000000"/>
                    </w:rPr>
                    <w:t>prijaté vzorky musí hodnotiť oprávnený pracovník, aby sa zabezpečilo, že vzorky spĺňajú kritériá prijateľnosti relevantné k požadovanému vyšetreniu (vyšetreniam)?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9BB5A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95A92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8822CC" w14:textId="77777777" w:rsidR="00FC516E" w:rsidRDefault="0031407B">
                  <w:pPr>
                    <w:spacing w:after="0" w:line="240" w:lineRule="auto"/>
                  </w:pPr>
                  <w:r>
                    <w:rPr>
                      <w:rFonts w:eastAsia="Cambria"/>
                      <w:b/>
                      <w:color w:val="000000"/>
                    </w:rPr>
                    <w:t xml:space="preserve"> </w:t>
                  </w:r>
                </w:p>
              </w:tc>
            </w:tr>
            <w:tr w:rsidR="00FC516E" w14:paraId="1BF6D9BE" w14:textId="77777777">
              <w:trPr>
                <w:trHeight w:val="18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6A6CAD" w14:textId="77777777" w:rsidR="00FC516E" w:rsidRDefault="0031407B">
                  <w:pPr>
                    <w:spacing w:after="0" w:line="240" w:lineRule="auto"/>
                    <w:jc w:val="center"/>
                  </w:pPr>
                  <w:r>
                    <w:rPr>
                      <w:rFonts w:eastAsia="Cambria"/>
                      <w:b/>
                      <w:color w:val="000000"/>
                    </w:rPr>
                    <w:lastRenderedPageBreak/>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D7F354" w14:textId="77777777" w:rsidR="00FC516E" w:rsidRDefault="0031407B">
                  <w:pPr>
                    <w:spacing w:after="0" w:line="240" w:lineRule="auto"/>
                  </w:pPr>
                  <w:r>
                    <w:rPr>
                      <w:rFonts w:eastAsia="Cambria"/>
                      <w:color w:val="000000"/>
                    </w:rPr>
                    <w:t>ak je relevantné, laboratórium musí mať pokyny na príjem, označovanie, spracovanie a oznamovanie vzoriek označených ako urgentné. Pokyny musia obsahovať podrobnosti o každom špeciálnom označovaní žiadanky a vzorky, o spôsobe prenosu vzorky na vyšetrenie do priestoru laboratória, kde sa robia vyšetrenia, o rýchlom spôsobe spracovania, ktorý sa má použiť a o všetkých špeciálnych kritériách, ktoré sa majú dodržať pri oznamovaní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9EA61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57CD7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728F78" w14:textId="77777777" w:rsidR="00FC516E" w:rsidRDefault="0031407B">
                  <w:pPr>
                    <w:spacing w:after="0" w:line="240" w:lineRule="auto"/>
                  </w:pPr>
                  <w:r>
                    <w:rPr>
                      <w:rFonts w:eastAsia="Cambria"/>
                      <w:b/>
                      <w:color w:val="000000"/>
                    </w:rPr>
                    <w:t xml:space="preserve"> </w:t>
                  </w:r>
                </w:p>
              </w:tc>
            </w:tr>
            <w:tr w:rsidR="00FC516E" w14:paraId="0F2B2EC5"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0C1E1F" w14:textId="77777777" w:rsidR="00FC516E" w:rsidRDefault="0031407B">
                  <w:pPr>
                    <w:spacing w:after="0" w:line="240" w:lineRule="auto"/>
                    <w:jc w:val="center"/>
                  </w:pPr>
                  <w:r>
                    <w:rPr>
                      <w:rFonts w:eastAsia="Cambria"/>
                      <w:b/>
                      <w:color w:val="000000"/>
                    </w:rPr>
                    <w:t>5. 4. 6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EC6BC5" w14:textId="77777777" w:rsidR="00FC516E" w:rsidRDefault="0031407B">
                  <w:pPr>
                    <w:spacing w:after="0" w:line="240" w:lineRule="auto"/>
                  </w:pPr>
                  <w:r>
                    <w:rPr>
                      <w:rFonts w:eastAsia="Cambria"/>
                      <w:color w:val="000000"/>
                    </w:rPr>
                    <w:t>Sú všetky časti primárnej vzorky jednoznačne nadviazané na pôvodnú primárnu vzorku?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F3C9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4F08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BD6728" w14:textId="77777777" w:rsidR="00FC516E" w:rsidRDefault="0031407B">
                  <w:pPr>
                    <w:spacing w:after="0" w:line="240" w:lineRule="auto"/>
                  </w:pPr>
                  <w:r>
                    <w:rPr>
                      <w:rFonts w:eastAsia="Cambria"/>
                      <w:b/>
                      <w:color w:val="000000"/>
                    </w:rPr>
                    <w:t xml:space="preserve"> </w:t>
                  </w:r>
                </w:p>
              </w:tc>
            </w:tr>
            <w:tr w:rsidR="00FC516E" w14:paraId="4ADA620C" w14:textId="77777777">
              <w:trPr>
                <w:trHeight w:val="5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ADE8C1" w14:textId="77777777" w:rsidR="00FC516E" w:rsidRDefault="0031407B">
                  <w:pPr>
                    <w:spacing w:after="0" w:line="240" w:lineRule="auto"/>
                    <w:jc w:val="center"/>
                  </w:pPr>
                  <w:r>
                    <w:rPr>
                      <w:rFonts w:eastAsia="Cambria"/>
                      <w:b/>
                      <w:color w:val="000000"/>
                      <w:sz w:val="24"/>
                    </w:rPr>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C6D588" w14:textId="77777777" w:rsidR="00FC516E" w:rsidRDefault="0031407B">
                  <w:pPr>
                    <w:spacing w:after="0" w:line="240" w:lineRule="auto"/>
                  </w:pPr>
                  <w:r>
                    <w:rPr>
                      <w:rFonts w:eastAsia="Cambria"/>
                      <w:b/>
                      <w:color w:val="000000"/>
                      <w:sz w:val="24"/>
                    </w:rPr>
                    <w:t>Manipulácia, príprava a skladovanie vzoriek pred vyšetrením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FA9CB1"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5A2DC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9B38AF" w14:textId="77777777" w:rsidR="00FC516E" w:rsidRDefault="0031407B">
                  <w:pPr>
                    <w:spacing w:after="0" w:line="240" w:lineRule="auto"/>
                  </w:pPr>
                  <w:r>
                    <w:rPr>
                      <w:rFonts w:eastAsia="Cambria"/>
                      <w:b/>
                      <w:color w:val="000000"/>
                    </w:rPr>
                    <w:t xml:space="preserve"> </w:t>
                  </w:r>
                </w:p>
              </w:tc>
            </w:tr>
            <w:tr w:rsidR="00FC516E" w14:paraId="1F5DD25E" w14:textId="77777777">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F04359" w14:textId="77777777" w:rsidR="00FC516E" w:rsidRDefault="0031407B">
                  <w:pPr>
                    <w:spacing w:after="0" w:line="240" w:lineRule="auto"/>
                    <w:jc w:val="center"/>
                  </w:pPr>
                  <w:r>
                    <w:rPr>
                      <w:rFonts w:eastAsia="Cambria"/>
                      <w:b/>
                      <w:color w:val="000000"/>
                      <w:sz w:val="16"/>
                    </w:rPr>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470C5" w14:textId="77777777" w:rsidR="00FC516E" w:rsidRDefault="0031407B">
                  <w:pPr>
                    <w:spacing w:after="0" w:line="240" w:lineRule="auto"/>
                  </w:pPr>
                  <w:r>
                    <w:rPr>
                      <w:rFonts w:eastAsia="Cambria"/>
                      <w:color w:val="000000"/>
                    </w:rPr>
                    <w:t xml:space="preserve">Má laboratórium postupy a vhodné priestory na zabezpečenie </w:t>
                  </w:r>
                  <w:proofErr w:type="spellStart"/>
                  <w:r>
                    <w:rPr>
                      <w:rFonts w:eastAsia="Cambria"/>
                      <w:color w:val="000000"/>
                    </w:rPr>
                    <w:t>pacientských</w:t>
                  </w:r>
                  <w:proofErr w:type="spellEnd"/>
                  <w:r>
                    <w:rPr>
                      <w:rFonts w:eastAsia="Cambria"/>
                      <w:color w:val="000000"/>
                    </w:rPr>
                    <w:t xml:space="preserve"> vzoriek a na ochranu pred ich znehodnotením, stratou alebo poškodením počas činností pred vyšetrením a počas manipulácie s nimi, prípravy a skladovania?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76FB5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947D1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9092D6" w14:textId="77777777" w:rsidR="00FC516E" w:rsidRDefault="0031407B">
                  <w:pPr>
                    <w:spacing w:after="0" w:line="240" w:lineRule="auto"/>
                  </w:pPr>
                  <w:r>
                    <w:rPr>
                      <w:rFonts w:eastAsia="Cambria"/>
                      <w:b/>
                      <w:color w:val="000000"/>
                    </w:rPr>
                    <w:t xml:space="preserve"> </w:t>
                  </w:r>
                </w:p>
              </w:tc>
            </w:tr>
            <w:tr w:rsidR="00FC516E" w14:paraId="749813B3" w14:textId="77777777">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5C2395" w14:textId="77777777" w:rsidR="00FC516E" w:rsidRDefault="0031407B">
                  <w:pPr>
                    <w:spacing w:after="0" w:line="240" w:lineRule="auto"/>
                    <w:jc w:val="center"/>
                  </w:pPr>
                  <w:r>
                    <w:rPr>
                      <w:rFonts w:eastAsia="Cambria"/>
                      <w:b/>
                      <w:color w:val="000000"/>
                      <w:sz w:val="16"/>
                    </w:rPr>
                    <w:t>5. 4. 7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DF741" w14:textId="77777777" w:rsidR="00FC516E" w:rsidRDefault="0031407B">
                  <w:pPr>
                    <w:spacing w:after="0" w:line="240" w:lineRule="auto"/>
                  </w:pPr>
                  <w:r>
                    <w:rPr>
                      <w:rFonts w:eastAsia="Cambria"/>
                      <w:color w:val="000000"/>
                    </w:rPr>
                    <w:t>Určujú laboratórne postupy časové limity na  vyžiadanie dodatočných vyšetrení alebo ďalších vyšetrení tých istých primárnych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93304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B038C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7F66D0" w14:textId="77777777" w:rsidR="00FC516E" w:rsidRDefault="0031407B">
                  <w:pPr>
                    <w:spacing w:after="0" w:line="240" w:lineRule="auto"/>
                  </w:pPr>
                  <w:r>
                    <w:rPr>
                      <w:rFonts w:eastAsia="Cambria"/>
                      <w:b/>
                      <w:color w:val="000000"/>
                    </w:rPr>
                    <w:t xml:space="preserve"> </w:t>
                  </w:r>
                </w:p>
              </w:tc>
            </w:tr>
            <w:tr w:rsidR="00FC516E" w14:paraId="40884CA9" w14:textId="77777777">
              <w:trPr>
                <w:trHeight w:val="602"/>
              </w:trPr>
              <w:tc>
                <w:tcPr>
                  <w:tcW w:w="1387" w:type="dxa"/>
                  <w:tcBorders>
                    <w:top w:val="nil"/>
                    <w:left w:val="nil"/>
                    <w:bottom w:val="nil"/>
                    <w:right w:val="nil"/>
                  </w:tcBorders>
                  <w:tcMar>
                    <w:top w:w="39" w:type="dxa"/>
                    <w:left w:w="39" w:type="dxa"/>
                    <w:bottom w:w="39" w:type="dxa"/>
                    <w:right w:w="39" w:type="dxa"/>
                  </w:tcMar>
                  <w:vAlign w:val="center"/>
                </w:tcPr>
                <w:p w14:paraId="0938A794"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5D817B75"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B6A152A"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3FBAC80C"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7B993B63" w14:textId="77777777" w:rsidR="00FC516E" w:rsidRDefault="00FC516E">
                  <w:pPr>
                    <w:spacing w:after="0" w:line="240" w:lineRule="auto"/>
                  </w:pPr>
                </w:p>
              </w:tc>
            </w:tr>
            <w:tr w:rsidR="00FC516E" w14:paraId="412D0BCC" w14:textId="77777777">
              <w:trPr>
                <w:trHeight w:val="4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F1C76F" w14:textId="77777777" w:rsidR="00FC516E" w:rsidRDefault="0031407B">
                  <w:pPr>
                    <w:spacing w:after="0" w:line="240" w:lineRule="auto"/>
                    <w:jc w:val="center"/>
                  </w:pPr>
                  <w:r>
                    <w:rPr>
                      <w:rFonts w:eastAsia="Cambria"/>
                      <w:b/>
                      <w:color w:val="000000"/>
                      <w:sz w:val="28"/>
                    </w:rPr>
                    <w:t>5.5</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7CD793" w14:textId="77777777" w:rsidR="00FC516E" w:rsidRDefault="0031407B">
                  <w:pPr>
                    <w:spacing w:after="0" w:line="240" w:lineRule="auto"/>
                  </w:pPr>
                  <w:r>
                    <w:rPr>
                      <w:rFonts w:eastAsia="Cambria"/>
                      <w:b/>
                      <w:color w:val="000000"/>
                      <w:sz w:val="28"/>
                    </w:rPr>
                    <w:t>Vyšetrovacie postupy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66EB9B"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6984E9" w14:textId="77777777" w:rsidR="00FC516E" w:rsidRDefault="0031407B">
                  <w:pPr>
                    <w:spacing w:after="0" w:line="240" w:lineRule="auto"/>
                    <w:jc w:val="center"/>
                  </w:pPr>
                  <w:r>
                    <w:rPr>
                      <w:rFonts w:eastAsia="Cambria"/>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1C8BD3" w14:textId="77777777" w:rsidR="00FC516E" w:rsidRDefault="0031407B">
                  <w:pPr>
                    <w:spacing w:after="0" w:line="240" w:lineRule="auto"/>
                    <w:jc w:val="center"/>
                  </w:pPr>
                  <w:r>
                    <w:rPr>
                      <w:rFonts w:eastAsia="Cambria"/>
                      <w:b/>
                      <w:color w:val="000000"/>
                    </w:rPr>
                    <w:t>Poznámka */</w:t>
                  </w:r>
                </w:p>
              </w:tc>
            </w:tr>
            <w:tr w:rsidR="00FC516E" w14:paraId="266D2B7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2A79C8" w14:textId="77777777" w:rsidR="00FC516E" w:rsidRDefault="0031407B">
                  <w:pPr>
                    <w:spacing w:after="0" w:line="240" w:lineRule="auto"/>
                    <w:jc w:val="center"/>
                  </w:pPr>
                  <w:r>
                    <w:rPr>
                      <w:rFonts w:eastAsia="Cambria"/>
                      <w:b/>
                      <w:color w:val="000000"/>
                      <w:sz w:val="24"/>
                    </w:rPr>
                    <w:t>5.5.1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8EE459" w14:textId="77777777" w:rsidR="00FC516E" w:rsidRDefault="0031407B">
                  <w:pPr>
                    <w:spacing w:after="0" w:line="240" w:lineRule="auto"/>
                  </w:pPr>
                  <w:r>
                    <w:rPr>
                      <w:rFonts w:eastAsia="Cambria"/>
                      <w:b/>
                      <w:color w:val="000000"/>
                      <w:sz w:val="24"/>
                    </w:rPr>
                    <w:t>Výber, verifikácia a validácia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DAD30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DE327E"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C43F726" w14:textId="77777777" w:rsidR="00FC516E" w:rsidRDefault="0031407B">
                  <w:pPr>
                    <w:spacing w:after="0" w:line="240" w:lineRule="auto"/>
                  </w:pPr>
                  <w:r>
                    <w:rPr>
                      <w:rFonts w:eastAsia="Cambria"/>
                      <w:b/>
                      <w:color w:val="000000"/>
                    </w:rPr>
                    <w:t xml:space="preserve"> </w:t>
                  </w:r>
                </w:p>
              </w:tc>
            </w:tr>
            <w:tr w:rsidR="00FC516E" w14:paraId="5F31864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28888F" w14:textId="77777777" w:rsidR="00FC516E" w:rsidRDefault="0031407B">
                  <w:pPr>
                    <w:spacing w:after="0" w:line="240" w:lineRule="auto"/>
                    <w:jc w:val="center"/>
                  </w:pPr>
                  <w:r>
                    <w:rPr>
                      <w:rFonts w:eastAsia="Cambria"/>
                      <w:b/>
                      <w:color w:val="000000"/>
                      <w:sz w:val="24"/>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0BAF1D"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49CB38"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05FB76"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8CA8B8" w14:textId="77777777" w:rsidR="00FC516E" w:rsidRDefault="0031407B">
                  <w:pPr>
                    <w:spacing w:after="0" w:line="240" w:lineRule="auto"/>
                  </w:pPr>
                  <w:r>
                    <w:rPr>
                      <w:rFonts w:eastAsia="Cambria"/>
                      <w:b/>
                      <w:color w:val="000000"/>
                    </w:rPr>
                    <w:t xml:space="preserve"> </w:t>
                  </w:r>
                </w:p>
              </w:tc>
            </w:tr>
            <w:tr w:rsidR="00FC516E" w14:paraId="46398772"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F9B102" w14:textId="77777777" w:rsidR="00FC516E" w:rsidRDefault="0031407B">
                  <w:pPr>
                    <w:spacing w:after="0" w:line="240" w:lineRule="auto"/>
                    <w:jc w:val="center"/>
                  </w:pPr>
                  <w:r>
                    <w:rPr>
                      <w:rFonts w:eastAsia="Cambria"/>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085153" w14:textId="77777777" w:rsidR="00FC516E" w:rsidRDefault="0031407B">
                  <w:pPr>
                    <w:spacing w:after="0" w:line="240" w:lineRule="auto"/>
                  </w:pPr>
                  <w:r>
                    <w:rPr>
                      <w:rFonts w:eastAsia="Cambria"/>
                      <w:color w:val="000000"/>
                    </w:rPr>
                    <w:t>Laboratórium vybralo  také vyšetrovacie postupy, ktoré boli validované na zamýšľané použitie.?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4AE7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54EB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E898C5" w14:textId="77777777" w:rsidR="00FC516E" w:rsidRDefault="0031407B">
                  <w:pPr>
                    <w:spacing w:after="0" w:line="240" w:lineRule="auto"/>
                  </w:pPr>
                  <w:r>
                    <w:rPr>
                      <w:rFonts w:eastAsia="Cambria"/>
                      <w:b/>
                      <w:color w:val="000000"/>
                    </w:rPr>
                    <w:t xml:space="preserve"> </w:t>
                  </w:r>
                </w:p>
              </w:tc>
            </w:tr>
            <w:tr w:rsidR="00FC516E" w14:paraId="733B7093"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0DFE00" w14:textId="77777777" w:rsidR="00FC516E" w:rsidRDefault="0031407B">
                  <w:pPr>
                    <w:spacing w:after="0" w:line="240" w:lineRule="auto"/>
                    <w:jc w:val="center"/>
                  </w:pPr>
                  <w:r>
                    <w:rPr>
                      <w:rFonts w:eastAsia="Cambria"/>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D61AD2" w14:textId="77777777" w:rsidR="00FC516E" w:rsidRDefault="0031407B">
                  <w:pPr>
                    <w:spacing w:after="0" w:line="240" w:lineRule="auto"/>
                  </w:pPr>
                  <w:r>
                    <w:rPr>
                      <w:rFonts w:eastAsia="Cambria"/>
                      <w:color w:val="000000"/>
                    </w:rPr>
                    <w:t>Je zaznamenaná identita osôb, vykonávajúcich činnosti v rámci vyšetrovacích procesov?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CFB57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70910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77D537" w14:textId="77777777" w:rsidR="00FC516E" w:rsidRDefault="0031407B">
                  <w:pPr>
                    <w:spacing w:after="0" w:line="240" w:lineRule="auto"/>
                  </w:pPr>
                  <w:r>
                    <w:rPr>
                      <w:rFonts w:eastAsia="Cambria"/>
                      <w:b/>
                      <w:color w:val="000000"/>
                    </w:rPr>
                    <w:t xml:space="preserve"> </w:t>
                  </w:r>
                </w:p>
              </w:tc>
            </w:tr>
            <w:tr w:rsidR="00FC516E" w14:paraId="78FBE3C3" w14:textId="77777777">
              <w:trPr>
                <w:trHeight w:val="4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5AB030" w14:textId="77777777" w:rsidR="00FC516E" w:rsidRDefault="0031407B">
                  <w:pPr>
                    <w:spacing w:after="0" w:line="240" w:lineRule="auto"/>
                    <w:jc w:val="center"/>
                  </w:pPr>
                  <w:r>
                    <w:rPr>
                      <w:rFonts w:eastAsia="Cambria"/>
                      <w:b/>
                      <w:color w:val="000000"/>
                      <w:sz w:val="16"/>
                    </w:rPr>
                    <w:t>5.5.1.1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5F3C9" w14:textId="77777777" w:rsidR="00FC516E" w:rsidRDefault="0031407B">
                  <w:pPr>
                    <w:spacing w:after="0" w:line="240" w:lineRule="auto"/>
                  </w:pPr>
                  <w:r>
                    <w:rPr>
                      <w:rFonts w:eastAsia="Cambria"/>
                      <w:color w:val="000000"/>
                    </w:rPr>
                    <w:t>Sú  určené požiadavky (špecifikácie výkonu) pre každý vyšetrovací postup podľa plánovaného spôsobu použitia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06316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A1E58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CF047B7" w14:textId="77777777" w:rsidR="00FC516E" w:rsidRDefault="0031407B">
                  <w:pPr>
                    <w:spacing w:after="0" w:line="240" w:lineRule="auto"/>
                  </w:pPr>
                  <w:r>
                    <w:rPr>
                      <w:rFonts w:eastAsia="Cambria"/>
                      <w:b/>
                      <w:color w:val="000000"/>
                    </w:rPr>
                    <w:t xml:space="preserve"> </w:t>
                  </w:r>
                </w:p>
              </w:tc>
            </w:tr>
            <w:tr w:rsidR="00FC516E" w14:paraId="6162FA5C" w14:textId="77777777">
              <w:trPr>
                <w:trHeight w:val="4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5D9717" w14:textId="77777777" w:rsidR="00FC516E" w:rsidRDefault="0031407B">
                  <w:pPr>
                    <w:spacing w:after="0" w:line="240" w:lineRule="auto"/>
                    <w:jc w:val="center"/>
                  </w:pPr>
                  <w:r>
                    <w:rPr>
                      <w:rFonts w:eastAsia="Cambria"/>
                      <w:b/>
                      <w:color w:val="000000"/>
                      <w:sz w:val="24"/>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7A32E3" w14:textId="77777777" w:rsidR="00FC516E" w:rsidRDefault="0031407B">
                  <w:pPr>
                    <w:spacing w:after="0" w:line="240" w:lineRule="auto"/>
                  </w:pPr>
                  <w:r>
                    <w:rPr>
                      <w:rFonts w:eastAsia="Cambria"/>
                      <w:b/>
                      <w:color w:val="000000"/>
                      <w:sz w:val="24"/>
                    </w:rPr>
                    <w:t>Verifikácia vyšetrovacích postupov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FEE6B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E6A3F1"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2C591A" w14:textId="77777777" w:rsidR="00FC516E" w:rsidRDefault="0031407B">
                  <w:pPr>
                    <w:spacing w:after="0" w:line="240" w:lineRule="auto"/>
                  </w:pPr>
                  <w:r>
                    <w:rPr>
                      <w:rFonts w:eastAsia="Cambria"/>
                      <w:b/>
                      <w:color w:val="000000"/>
                    </w:rPr>
                    <w:t xml:space="preserve"> </w:t>
                  </w:r>
                </w:p>
              </w:tc>
            </w:tr>
            <w:tr w:rsidR="00FC516E" w14:paraId="676971B6" w14:textId="77777777">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2B72F1" w14:textId="77777777" w:rsidR="00FC516E" w:rsidRDefault="0031407B">
                  <w:pPr>
                    <w:spacing w:after="0" w:line="240" w:lineRule="auto"/>
                    <w:jc w:val="center"/>
                  </w:pPr>
                  <w:r>
                    <w:rPr>
                      <w:rFonts w:eastAsia="Cambria"/>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E54105" w14:textId="77777777" w:rsidR="00FC516E" w:rsidRDefault="0031407B">
                  <w:pPr>
                    <w:spacing w:after="0" w:line="240" w:lineRule="auto"/>
                  </w:pPr>
                  <w:r>
                    <w:rPr>
                      <w:rFonts w:eastAsia="Cambria"/>
                      <w:color w:val="000000"/>
                    </w:rPr>
                    <w:t>Validované vyšetrovacie postupy používané bez modifikácie sú laboratórium pred zavedením do rutinného používania nezávisle verifikovať?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FC42D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9E27C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68AAB3" w14:textId="77777777" w:rsidR="00FC516E" w:rsidRDefault="0031407B">
                  <w:pPr>
                    <w:spacing w:after="0" w:line="240" w:lineRule="auto"/>
                  </w:pPr>
                  <w:r>
                    <w:rPr>
                      <w:rFonts w:eastAsia="Cambria"/>
                      <w:b/>
                      <w:color w:val="000000"/>
                    </w:rPr>
                    <w:t xml:space="preserve"> </w:t>
                  </w:r>
                </w:p>
              </w:tc>
            </w:tr>
            <w:tr w:rsidR="00FC516E" w14:paraId="359DD02A"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3C4768" w14:textId="77777777" w:rsidR="00FC516E" w:rsidRDefault="0031407B">
                  <w:pPr>
                    <w:spacing w:after="0" w:line="240" w:lineRule="auto"/>
                    <w:jc w:val="center"/>
                  </w:pPr>
                  <w:r>
                    <w:rPr>
                      <w:rFonts w:eastAsia="Cambria"/>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8C3706" w14:textId="77777777" w:rsidR="00FC516E" w:rsidRDefault="0031407B">
                  <w:pPr>
                    <w:spacing w:after="0" w:line="240" w:lineRule="auto"/>
                  </w:pPr>
                  <w:r>
                    <w:rPr>
                      <w:rFonts w:eastAsia="Cambria"/>
                      <w:color w:val="000000"/>
                    </w:rPr>
                    <w:t>Získava laboratórium  informáciu o potvrdení výkonnostných charakteristík postupu od výrobcu/autora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27BDA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A31BF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F748EF9" w14:textId="77777777" w:rsidR="00FC516E" w:rsidRDefault="0031407B">
                  <w:pPr>
                    <w:spacing w:after="0" w:line="240" w:lineRule="auto"/>
                  </w:pPr>
                  <w:r>
                    <w:rPr>
                      <w:rFonts w:eastAsia="Cambria"/>
                      <w:b/>
                      <w:color w:val="000000"/>
                    </w:rPr>
                    <w:t xml:space="preserve"> </w:t>
                  </w:r>
                </w:p>
              </w:tc>
            </w:tr>
            <w:tr w:rsidR="00FC516E" w14:paraId="6AE90D88" w14:textId="77777777">
              <w:trPr>
                <w:trHeight w:val="7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47A1EB" w14:textId="77777777" w:rsidR="00FC516E" w:rsidRDefault="0031407B">
                  <w:pPr>
                    <w:spacing w:after="0" w:line="240" w:lineRule="auto"/>
                    <w:jc w:val="center"/>
                  </w:pPr>
                  <w:r>
                    <w:rPr>
                      <w:rFonts w:eastAsia="Cambria"/>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1B72DD" w14:textId="77777777" w:rsidR="00FC516E" w:rsidRDefault="0031407B">
                  <w:pPr>
                    <w:spacing w:after="0" w:line="240" w:lineRule="auto"/>
                  </w:pPr>
                  <w:r>
                    <w:rPr>
                      <w:rFonts w:eastAsia="Cambria"/>
                      <w:color w:val="000000"/>
                    </w:rPr>
                    <w:t>Nezávislá verifikácia vykonaná laboratóriom je potvrdená získaním objektívnych dôkazov (vo forme výkonnostných charakteristík), že požadované parametre na vyšetrovací postup sa plnia?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124E7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5A303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0F750F1" w14:textId="77777777" w:rsidR="00FC516E" w:rsidRDefault="0031407B">
                  <w:pPr>
                    <w:spacing w:after="0" w:line="240" w:lineRule="auto"/>
                  </w:pPr>
                  <w:r>
                    <w:rPr>
                      <w:rFonts w:eastAsia="Cambria"/>
                      <w:b/>
                      <w:color w:val="000000"/>
                    </w:rPr>
                    <w:t xml:space="preserve"> </w:t>
                  </w:r>
                </w:p>
              </w:tc>
            </w:tr>
            <w:tr w:rsidR="00FC516E" w14:paraId="662F8DAD" w14:textId="77777777">
              <w:trPr>
                <w:trHeight w:val="7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B90E66" w14:textId="77777777" w:rsidR="00FC516E" w:rsidRDefault="0031407B">
                  <w:pPr>
                    <w:spacing w:after="0" w:line="240" w:lineRule="auto"/>
                    <w:jc w:val="center"/>
                  </w:pPr>
                  <w:r>
                    <w:rPr>
                      <w:rFonts w:eastAsia="Cambria"/>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6A196D" w14:textId="77777777" w:rsidR="00FC516E" w:rsidRDefault="0031407B">
                  <w:pPr>
                    <w:spacing w:after="0" w:line="240" w:lineRule="auto"/>
                  </w:pPr>
                  <w:r>
                    <w:rPr>
                      <w:rFonts w:eastAsia="Cambria"/>
                      <w:color w:val="000000"/>
                    </w:rPr>
                    <w:t>Požadované parametre vyšetrovacieho postupu potvrdené počas procesu verifikácie sú relevantné k plánovanému použitiu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5E312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918F9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3EAAEA" w14:textId="77777777" w:rsidR="00FC516E" w:rsidRDefault="0031407B">
                  <w:pPr>
                    <w:spacing w:after="0" w:line="240" w:lineRule="auto"/>
                  </w:pPr>
                  <w:r>
                    <w:rPr>
                      <w:rFonts w:eastAsia="Cambria"/>
                      <w:b/>
                      <w:color w:val="000000"/>
                    </w:rPr>
                    <w:t xml:space="preserve"> </w:t>
                  </w:r>
                </w:p>
              </w:tc>
            </w:tr>
            <w:tr w:rsidR="00FC516E" w14:paraId="19EFF92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5B084E" w14:textId="77777777" w:rsidR="00FC516E" w:rsidRDefault="0031407B">
                  <w:pPr>
                    <w:spacing w:after="0" w:line="240" w:lineRule="auto"/>
                    <w:jc w:val="center"/>
                  </w:pPr>
                  <w:r>
                    <w:rPr>
                      <w:rFonts w:eastAsia="Cambria"/>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5A65BD" w14:textId="77777777" w:rsidR="00FC516E" w:rsidRDefault="0031407B">
                  <w:pPr>
                    <w:spacing w:after="0" w:line="240" w:lineRule="auto"/>
                  </w:pPr>
                  <w:r>
                    <w:rPr>
                      <w:rFonts w:eastAsia="Cambria"/>
                      <w:color w:val="000000"/>
                    </w:rPr>
                    <w:t>Dokumentuje laboratórium postup použitý na verifikáciu a zaznamenáva získané výsledky?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FDCF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0DC15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BF9CD1" w14:textId="77777777" w:rsidR="00FC516E" w:rsidRDefault="0031407B">
                  <w:pPr>
                    <w:spacing w:after="0" w:line="240" w:lineRule="auto"/>
                  </w:pPr>
                  <w:r>
                    <w:rPr>
                      <w:rFonts w:eastAsia="Cambria"/>
                      <w:b/>
                      <w:color w:val="000000"/>
                    </w:rPr>
                    <w:t xml:space="preserve"> </w:t>
                  </w:r>
                </w:p>
              </w:tc>
            </w:tr>
            <w:tr w:rsidR="00FC516E" w14:paraId="4A8BFF2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375233" w14:textId="77777777" w:rsidR="00FC516E" w:rsidRDefault="0031407B">
                  <w:pPr>
                    <w:spacing w:after="0" w:line="240" w:lineRule="auto"/>
                    <w:jc w:val="center"/>
                  </w:pPr>
                  <w:r>
                    <w:rPr>
                      <w:rFonts w:eastAsia="Cambria"/>
                      <w:b/>
                      <w:color w:val="000000"/>
                      <w:sz w:val="16"/>
                    </w:rPr>
                    <w:t>5.5.1.2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592500" w14:textId="77777777" w:rsidR="00FC516E" w:rsidRDefault="0031407B">
                  <w:pPr>
                    <w:spacing w:after="0" w:line="240" w:lineRule="auto"/>
                  </w:pPr>
                  <w:r>
                    <w:rPr>
                      <w:rFonts w:eastAsia="Cambria"/>
                      <w:color w:val="000000"/>
                    </w:rPr>
                    <w:t>Preskúmavajú výsledky verifikácie pracovníci s vhodným oprávnením a zaznamenávajú  preskúmanie?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D4CD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AA884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3B35CF" w14:textId="77777777" w:rsidR="00FC516E" w:rsidRDefault="0031407B">
                  <w:pPr>
                    <w:spacing w:after="0" w:line="240" w:lineRule="auto"/>
                  </w:pPr>
                  <w:r>
                    <w:rPr>
                      <w:rFonts w:eastAsia="Cambria"/>
                      <w:b/>
                      <w:color w:val="000000"/>
                    </w:rPr>
                    <w:t xml:space="preserve"> </w:t>
                  </w:r>
                </w:p>
              </w:tc>
            </w:tr>
            <w:tr w:rsidR="00FC516E" w14:paraId="60C525A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C80A13" w14:textId="77777777" w:rsidR="00FC516E" w:rsidRDefault="0031407B">
                  <w:pPr>
                    <w:spacing w:after="0" w:line="240" w:lineRule="auto"/>
                    <w:jc w:val="center"/>
                  </w:pPr>
                  <w:r>
                    <w:rPr>
                      <w:rFonts w:eastAsia="Cambria"/>
                      <w:b/>
                      <w:color w:val="000000"/>
                      <w:sz w:val="24"/>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3780B9" w14:textId="77777777" w:rsidR="00FC516E" w:rsidRDefault="0031407B">
                  <w:pPr>
                    <w:spacing w:after="0" w:line="240" w:lineRule="auto"/>
                  </w:pPr>
                  <w:r>
                    <w:rPr>
                      <w:rFonts w:eastAsia="Cambria"/>
                      <w:b/>
                      <w:color w:val="000000"/>
                      <w:sz w:val="24"/>
                    </w:rPr>
                    <w:t>Validácia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5222ED"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12E99C"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E990E44" w14:textId="77777777" w:rsidR="00FC516E" w:rsidRDefault="0031407B">
                  <w:pPr>
                    <w:spacing w:after="0" w:line="240" w:lineRule="auto"/>
                  </w:pPr>
                  <w:r>
                    <w:rPr>
                      <w:rFonts w:eastAsia="Cambria"/>
                      <w:b/>
                      <w:color w:val="000000"/>
                    </w:rPr>
                    <w:t xml:space="preserve"> </w:t>
                  </w:r>
                </w:p>
              </w:tc>
            </w:tr>
            <w:tr w:rsidR="00FC516E" w14:paraId="2741103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41BD61" w14:textId="77777777" w:rsidR="00FC516E" w:rsidRDefault="0031407B">
                  <w:pPr>
                    <w:spacing w:after="0" w:line="240" w:lineRule="auto"/>
                    <w:jc w:val="center"/>
                  </w:pPr>
                  <w:r>
                    <w:rPr>
                      <w:rFonts w:eastAsia="Cambria"/>
                      <w:b/>
                      <w:color w:val="000000"/>
                      <w:sz w:val="16"/>
                    </w:rPr>
                    <w:lastRenderedPageBreak/>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0AD994" w14:textId="77777777" w:rsidR="00FC516E" w:rsidRDefault="0031407B">
                  <w:pPr>
                    <w:spacing w:after="0" w:line="240" w:lineRule="auto"/>
                  </w:pPr>
                  <w:r>
                    <w:rPr>
                      <w:rFonts w:eastAsia="Cambria"/>
                      <w:color w:val="000000"/>
                    </w:rPr>
                    <w:t>Validuje laboratórium nasledujúce vyšetrovacie postupy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49C41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50246"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64EF66" w14:textId="77777777" w:rsidR="00FC516E" w:rsidRDefault="0031407B">
                  <w:pPr>
                    <w:spacing w:after="0" w:line="240" w:lineRule="auto"/>
                  </w:pPr>
                  <w:r>
                    <w:rPr>
                      <w:rFonts w:eastAsia="Cambria"/>
                      <w:b/>
                      <w:color w:val="000000"/>
                    </w:rPr>
                    <w:t xml:space="preserve"> </w:t>
                  </w:r>
                </w:p>
              </w:tc>
            </w:tr>
            <w:tr w:rsidR="00FC516E" w14:paraId="466191D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171679"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C5DE4C" w14:textId="77777777" w:rsidR="00FC516E" w:rsidRDefault="0031407B">
                  <w:pPr>
                    <w:spacing w:after="0" w:line="240" w:lineRule="auto"/>
                  </w:pPr>
                  <w:r>
                    <w:rPr>
                      <w:rFonts w:eastAsia="Cambria"/>
                      <w:color w:val="000000"/>
                    </w:rPr>
                    <w:t>neštandardné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EDE83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37C2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EF822B" w14:textId="77777777" w:rsidR="00FC516E" w:rsidRDefault="0031407B">
                  <w:pPr>
                    <w:spacing w:after="0" w:line="240" w:lineRule="auto"/>
                  </w:pPr>
                  <w:r>
                    <w:rPr>
                      <w:rFonts w:eastAsia="Cambria"/>
                      <w:b/>
                      <w:color w:val="000000"/>
                    </w:rPr>
                    <w:t xml:space="preserve"> </w:t>
                  </w:r>
                </w:p>
              </w:tc>
            </w:tr>
            <w:tr w:rsidR="00FC516E" w14:paraId="7A76CA40"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241C34"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AB47C" w14:textId="77777777" w:rsidR="00FC516E" w:rsidRDefault="0031407B">
                  <w:pPr>
                    <w:spacing w:after="0" w:line="240" w:lineRule="auto"/>
                  </w:pPr>
                  <w:r>
                    <w:rPr>
                      <w:rFonts w:eastAsia="Cambria"/>
                      <w:color w:val="000000"/>
                    </w:rPr>
                    <w:t>laboratóriom navrhnuté alebo vyvinuté metódy?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CAB85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F8DE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C44ACE" w14:textId="77777777" w:rsidR="00FC516E" w:rsidRDefault="0031407B">
                  <w:pPr>
                    <w:spacing w:after="0" w:line="240" w:lineRule="auto"/>
                  </w:pPr>
                  <w:r>
                    <w:rPr>
                      <w:rFonts w:eastAsia="Cambria"/>
                      <w:b/>
                      <w:color w:val="000000"/>
                    </w:rPr>
                    <w:t xml:space="preserve"> </w:t>
                  </w:r>
                </w:p>
              </w:tc>
            </w:tr>
            <w:tr w:rsidR="00FC516E" w14:paraId="1ADBB26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39FE8C"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E72017" w14:textId="77777777" w:rsidR="00FC516E" w:rsidRDefault="0031407B">
                  <w:pPr>
                    <w:spacing w:after="0" w:line="240" w:lineRule="auto"/>
                  </w:pPr>
                  <w:r>
                    <w:rPr>
                      <w:rFonts w:eastAsia="Cambria"/>
                      <w:color w:val="000000"/>
                    </w:rPr>
                    <w:t>štandardné metódy používané mimo určenej oblasti?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C70D6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59728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8C27B3" w14:textId="77777777" w:rsidR="00FC516E" w:rsidRDefault="0031407B">
                  <w:pPr>
                    <w:spacing w:after="0" w:line="240" w:lineRule="auto"/>
                  </w:pPr>
                  <w:r>
                    <w:rPr>
                      <w:rFonts w:eastAsia="Cambria"/>
                      <w:b/>
                      <w:color w:val="000000"/>
                    </w:rPr>
                    <w:t xml:space="preserve"> </w:t>
                  </w:r>
                </w:p>
              </w:tc>
            </w:tr>
            <w:tr w:rsidR="00FC516E" w14:paraId="17CA8D8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57F1FB"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EB1ED9" w14:textId="77777777" w:rsidR="00FC516E" w:rsidRDefault="0031407B">
                  <w:pPr>
                    <w:spacing w:after="0" w:line="240" w:lineRule="auto"/>
                  </w:pPr>
                  <w:r>
                    <w:rPr>
                      <w:rFonts w:eastAsia="Cambria"/>
                      <w:color w:val="000000"/>
                    </w:rPr>
                    <w:t>validované metódy, ktoré boli následne modifikované?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0B3DA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48185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D99233" w14:textId="77777777" w:rsidR="00FC516E" w:rsidRDefault="0031407B">
                  <w:pPr>
                    <w:spacing w:after="0" w:line="240" w:lineRule="auto"/>
                  </w:pPr>
                  <w:r>
                    <w:rPr>
                      <w:rFonts w:eastAsia="Cambria"/>
                      <w:b/>
                      <w:color w:val="000000"/>
                    </w:rPr>
                    <w:t xml:space="preserve"> </w:t>
                  </w:r>
                </w:p>
              </w:tc>
            </w:tr>
            <w:tr w:rsidR="00FC516E" w14:paraId="7AD48414" w14:textId="77777777">
              <w:trPr>
                <w:trHeight w:val="9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A4A6E5" w14:textId="77777777" w:rsidR="00FC516E" w:rsidRDefault="0031407B">
                  <w:pPr>
                    <w:spacing w:after="0" w:line="240" w:lineRule="auto"/>
                    <w:jc w:val="center"/>
                  </w:pPr>
                  <w:r>
                    <w:rPr>
                      <w:rFonts w:eastAsia="Cambria"/>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A38F22" w14:textId="77777777" w:rsidR="00FC516E" w:rsidRDefault="0031407B">
                  <w:pPr>
                    <w:spacing w:after="0" w:line="240" w:lineRule="auto"/>
                  </w:pPr>
                  <w:r>
                    <w:rPr>
                      <w:rFonts w:eastAsia="Cambria"/>
                      <w:color w:val="000000"/>
                    </w:rPr>
                    <w:t>Je rozsah validácie zvolený podľa potreby a potvrdený pomocou objektívnych dôkazov (formou výkonnostných charakteristík), že boli splnené špecifické požiadavky na plánované použitie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B6F36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A581E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754493" w14:textId="77777777" w:rsidR="00FC516E" w:rsidRDefault="0031407B">
                  <w:pPr>
                    <w:spacing w:after="0" w:line="240" w:lineRule="auto"/>
                  </w:pPr>
                  <w:r>
                    <w:rPr>
                      <w:rFonts w:eastAsia="Cambria"/>
                      <w:b/>
                      <w:color w:val="000000"/>
                    </w:rPr>
                    <w:t xml:space="preserve"> </w:t>
                  </w:r>
                </w:p>
              </w:tc>
            </w:tr>
            <w:tr w:rsidR="00FC516E" w14:paraId="421EEF4C"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DBFAD0" w14:textId="77777777" w:rsidR="00FC516E" w:rsidRDefault="0031407B">
                  <w:pPr>
                    <w:spacing w:after="0" w:line="240" w:lineRule="auto"/>
                    <w:jc w:val="center"/>
                  </w:pPr>
                  <w:r>
                    <w:rPr>
                      <w:rFonts w:eastAsia="Cambria"/>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1C7AB" w14:textId="77777777" w:rsidR="00FC516E" w:rsidRDefault="0031407B">
                  <w:pPr>
                    <w:spacing w:after="0" w:line="240" w:lineRule="auto"/>
                  </w:pPr>
                  <w:r>
                    <w:rPr>
                      <w:rFonts w:eastAsia="Cambria"/>
                      <w:color w:val="000000"/>
                    </w:rPr>
                    <w:t>Dokumentuje laboratórium postup použitý na validáciu a získané výsledky zaznamenáva?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C5B74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13DAB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FBA1E09" w14:textId="77777777" w:rsidR="00FC516E" w:rsidRDefault="0031407B">
                  <w:pPr>
                    <w:spacing w:after="0" w:line="240" w:lineRule="auto"/>
                  </w:pPr>
                  <w:r>
                    <w:rPr>
                      <w:rFonts w:eastAsia="Cambria"/>
                      <w:b/>
                      <w:color w:val="000000"/>
                    </w:rPr>
                    <w:t xml:space="preserve"> </w:t>
                  </w:r>
                </w:p>
              </w:tc>
            </w:tr>
            <w:tr w:rsidR="00FC516E" w14:paraId="799465CA"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CF2102" w14:textId="77777777" w:rsidR="00FC516E" w:rsidRDefault="0031407B">
                  <w:pPr>
                    <w:spacing w:after="0" w:line="240" w:lineRule="auto"/>
                    <w:jc w:val="center"/>
                  </w:pPr>
                  <w:r>
                    <w:rPr>
                      <w:rFonts w:eastAsia="Cambria"/>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3220DF" w14:textId="77777777" w:rsidR="00FC516E" w:rsidRDefault="0031407B">
                  <w:pPr>
                    <w:spacing w:after="0" w:line="240" w:lineRule="auto"/>
                  </w:pPr>
                  <w:r>
                    <w:rPr>
                      <w:rFonts w:eastAsia="Cambria"/>
                      <w:color w:val="000000"/>
                    </w:rPr>
                    <w:t>Preskúmavajú výsledky validácie oprávnení pracovníci a preskúmanie sa zaznamenáva?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23C80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CA2A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8B8EE22" w14:textId="77777777" w:rsidR="00FC516E" w:rsidRDefault="0031407B">
                  <w:pPr>
                    <w:spacing w:after="0" w:line="240" w:lineRule="auto"/>
                  </w:pPr>
                  <w:r>
                    <w:rPr>
                      <w:rFonts w:eastAsia="Cambria"/>
                      <w:b/>
                      <w:color w:val="000000"/>
                    </w:rPr>
                    <w:t xml:space="preserve"> </w:t>
                  </w:r>
                </w:p>
              </w:tc>
            </w:tr>
            <w:tr w:rsidR="00FC516E" w14:paraId="7817AED3" w14:textId="77777777">
              <w:trPr>
                <w:trHeight w:val="7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11F59C" w14:textId="77777777" w:rsidR="00FC516E" w:rsidRDefault="0031407B">
                  <w:pPr>
                    <w:spacing w:after="0" w:line="240" w:lineRule="auto"/>
                    <w:jc w:val="center"/>
                  </w:pPr>
                  <w:r>
                    <w:rPr>
                      <w:rFonts w:eastAsia="Cambria"/>
                      <w:b/>
                      <w:color w:val="000000"/>
                      <w:sz w:val="16"/>
                    </w:rPr>
                    <w:t>5.5.1.3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84BFF" w14:textId="77777777" w:rsidR="00FC516E" w:rsidRDefault="0031407B">
                  <w:pPr>
                    <w:spacing w:after="0" w:line="240" w:lineRule="auto"/>
                  </w:pPr>
                  <w:r>
                    <w:rPr>
                      <w:rFonts w:eastAsia="Cambria"/>
                      <w:color w:val="000000"/>
                    </w:rPr>
                    <w:t>Ak sa vykonajú zmeny validovaných vyšetrovacích postupov, je dokumentovaný vplyv takýchto zmien a ak je potrebné, vykonala sa  nová validácia?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5845C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7AFDA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462A9C5" w14:textId="77777777" w:rsidR="00FC516E" w:rsidRDefault="0031407B">
                  <w:pPr>
                    <w:spacing w:after="0" w:line="240" w:lineRule="auto"/>
                  </w:pPr>
                  <w:r>
                    <w:rPr>
                      <w:rFonts w:eastAsia="Cambria"/>
                      <w:b/>
                      <w:color w:val="000000"/>
                    </w:rPr>
                    <w:t xml:space="preserve"> </w:t>
                  </w:r>
                </w:p>
              </w:tc>
            </w:tr>
            <w:tr w:rsidR="00FC516E" w14:paraId="35AB38A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9AC0B3" w14:textId="77777777" w:rsidR="00FC516E" w:rsidRDefault="0031407B">
                  <w:pPr>
                    <w:spacing w:after="0" w:line="240" w:lineRule="auto"/>
                    <w:jc w:val="center"/>
                  </w:pPr>
                  <w:r>
                    <w:rPr>
                      <w:rFonts w:eastAsia="Cambria"/>
                      <w:b/>
                      <w:color w:val="000000"/>
                      <w:sz w:val="24"/>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DF6A2C" w14:textId="77777777" w:rsidR="00FC516E" w:rsidRDefault="0031407B">
                  <w:pPr>
                    <w:spacing w:after="0" w:line="240" w:lineRule="auto"/>
                  </w:pPr>
                  <w:r>
                    <w:rPr>
                      <w:rFonts w:eastAsia="Cambria"/>
                      <w:b/>
                      <w:color w:val="000000"/>
                      <w:sz w:val="24"/>
                    </w:rPr>
                    <w:t>Neistota merania meraných hodnôt veličín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F8D6F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5C091E"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D684A2" w14:textId="77777777" w:rsidR="00FC516E" w:rsidRDefault="0031407B">
                  <w:pPr>
                    <w:spacing w:after="0" w:line="240" w:lineRule="auto"/>
                  </w:pPr>
                  <w:r>
                    <w:rPr>
                      <w:rFonts w:eastAsia="Cambria"/>
                      <w:b/>
                      <w:color w:val="000000"/>
                    </w:rPr>
                    <w:t xml:space="preserve"> </w:t>
                  </w:r>
                </w:p>
              </w:tc>
            </w:tr>
            <w:tr w:rsidR="00FC516E" w14:paraId="33E1EB79"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A95DFA" w14:textId="77777777" w:rsidR="00FC516E" w:rsidRDefault="0031407B">
                  <w:pPr>
                    <w:spacing w:after="0" w:line="240" w:lineRule="auto"/>
                    <w:jc w:val="center"/>
                  </w:pPr>
                  <w:r>
                    <w:rPr>
                      <w:rFonts w:eastAsia="Cambria"/>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86E43C" w14:textId="77777777" w:rsidR="00FC516E" w:rsidRDefault="0031407B">
                  <w:pPr>
                    <w:spacing w:after="0" w:line="240" w:lineRule="auto"/>
                  </w:pPr>
                  <w:r>
                    <w:rPr>
                      <w:rFonts w:eastAsia="Cambria"/>
                      <w:color w:val="000000"/>
                    </w:rPr>
                    <w:t>Má laboratórium určenú neistotu merania pre každý merací postup vyšetrovacej fázy, pre ktorú sa oznamujú hodnoty meraných veličín vzoriek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EEB64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D38B9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79F4333" w14:textId="77777777" w:rsidR="00FC516E" w:rsidRDefault="0031407B">
                  <w:pPr>
                    <w:spacing w:after="0" w:line="240" w:lineRule="auto"/>
                  </w:pPr>
                  <w:r>
                    <w:rPr>
                      <w:rFonts w:eastAsia="Cambria"/>
                      <w:b/>
                      <w:color w:val="000000"/>
                    </w:rPr>
                    <w:t xml:space="preserve"> </w:t>
                  </w:r>
                </w:p>
              </w:tc>
            </w:tr>
            <w:tr w:rsidR="00FC516E" w14:paraId="6861D235"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1342D1" w14:textId="77777777" w:rsidR="00FC516E" w:rsidRDefault="0031407B">
                  <w:pPr>
                    <w:spacing w:after="0" w:line="240" w:lineRule="auto"/>
                    <w:jc w:val="center"/>
                  </w:pPr>
                  <w:r>
                    <w:rPr>
                      <w:rFonts w:eastAsia="Cambria"/>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F73F2A" w14:textId="77777777" w:rsidR="00FC516E" w:rsidRDefault="0031407B">
                  <w:pPr>
                    <w:spacing w:after="0" w:line="240" w:lineRule="auto"/>
                  </w:pPr>
                  <w:r>
                    <w:rPr>
                      <w:rFonts w:eastAsia="Cambria"/>
                      <w:color w:val="000000"/>
                    </w:rPr>
                    <w:t>Definuje laboratórium  požiadavky na výkon pre meranie neistôt každého meracieho postupu a preskúmava pravidelne odhad neistoty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3F162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42E07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A920F2" w14:textId="77777777" w:rsidR="00FC516E" w:rsidRDefault="0031407B">
                  <w:pPr>
                    <w:spacing w:after="0" w:line="240" w:lineRule="auto"/>
                  </w:pPr>
                  <w:r>
                    <w:rPr>
                      <w:rFonts w:eastAsia="Cambria"/>
                      <w:b/>
                      <w:color w:val="000000"/>
                    </w:rPr>
                    <w:t xml:space="preserve"> </w:t>
                  </w:r>
                </w:p>
              </w:tc>
            </w:tr>
            <w:tr w:rsidR="00FC516E" w14:paraId="69F14A55"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CA237C" w14:textId="77777777" w:rsidR="00FC516E" w:rsidRDefault="0031407B">
                  <w:pPr>
                    <w:spacing w:after="0" w:line="240" w:lineRule="auto"/>
                    <w:jc w:val="center"/>
                  </w:pPr>
                  <w:r>
                    <w:rPr>
                      <w:rFonts w:eastAsia="Cambria"/>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BFF28F" w14:textId="77777777" w:rsidR="00FC516E" w:rsidRDefault="0031407B">
                  <w:pPr>
                    <w:spacing w:after="0" w:line="240" w:lineRule="auto"/>
                  </w:pPr>
                  <w:r>
                    <w:rPr>
                      <w:rFonts w:eastAsia="Cambria"/>
                      <w:color w:val="000000"/>
                    </w:rPr>
                    <w:t>Ak sa interpretujú merané hodnoty veličín, laboratórium berie do úvahy neistotu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C93FB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E8BF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6DB623" w14:textId="77777777" w:rsidR="00FC516E" w:rsidRDefault="0031407B">
                  <w:pPr>
                    <w:spacing w:after="0" w:line="240" w:lineRule="auto"/>
                  </w:pPr>
                  <w:r>
                    <w:rPr>
                      <w:rFonts w:eastAsia="Cambria"/>
                      <w:b/>
                      <w:color w:val="000000"/>
                    </w:rPr>
                    <w:t xml:space="preserve"> </w:t>
                  </w:r>
                </w:p>
              </w:tc>
            </w:tr>
            <w:tr w:rsidR="00FC516E" w14:paraId="364727D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BD9530" w14:textId="77777777" w:rsidR="00FC516E" w:rsidRDefault="0031407B">
                  <w:pPr>
                    <w:spacing w:after="0" w:line="240" w:lineRule="auto"/>
                    <w:jc w:val="center"/>
                  </w:pPr>
                  <w:r>
                    <w:rPr>
                      <w:rFonts w:eastAsia="Cambria"/>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114B5F" w14:textId="77777777" w:rsidR="00FC516E" w:rsidRDefault="0031407B">
                  <w:pPr>
                    <w:spacing w:after="0" w:line="240" w:lineRule="auto"/>
                  </w:pPr>
                  <w:r>
                    <w:rPr>
                      <w:rFonts w:eastAsia="Cambria"/>
                      <w:color w:val="000000"/>
                    </w:rPr>
                    <w:t>Na požiadanie laboratórium sprístupňuje laboratórnym používateľom stanovené neistoty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855BC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1F643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559522" w14:textId="77777777" w:rsidR="00FC516E" w:rsidRDefault="0031407B">
                  <w:pPr>
                    <w:spacing w:after="0" w:line="240" w:lineRule="auto"/>
                  </w:pPr>
                  <w:r>
                    <w:rPr>
                      <w:rFonts w:eastAsia="Cambria"/>
                      <w:b/>
                      <w:color w:val="000000"/>
                    </w:rPr>
                    <w:t xml:space="preserve"> </w:t>
                  </w:r>
                </w:p>
              </w:tc>
            </w:tr>
            <w:tr w:rsidR="00FC516E" w14:paraId="6F2FE2A9" w14:textId="77777777">
              <w:trPr>
                <w:trHeight w:val="11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D16CC7" w14:textId="77777777" w:rsidR="00FC516E" w:rsidRDefault="0031407B">
                  <w:pPr>
                    <w:spacing w:after="0" w:line="240" w:lineRule="auto"/>
                    <w:jc w:val="center"/>
                  </w:pPr>
                  <w:r>
                    <w:rPr>
                      <w:rFonts w:eastAsia="Cambria"/>
                      <w:b/>
                      <w:color w:val="000000"/>
                      <w:sz w:val="16"/>
                    </w:rPr>
                    <w:t>5.5.1.4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46F52C" w14:textId="77777777" w:rsidR="00FC516E" w:rsidRDefault="0031407B">
                  <w:pPr>
                    <w:spacing w:after="0" w:line="240" w:lineRule="auto"/>
                  </w:pPr>
                  <w:r>
                    <w:rPr>
                      <w:rFonts w:eastAsia="Cambria"/>
                      <w:color w:val="000000"/>
                    </w:rPr>
                    <w:t>V prípade, že súčasťou vyšetrenia je merací postup, ale hodnota meranej veličiny sa neoznamuje, laboratórium vypočítalo neistotu meracieho postupu, ak to má význam pre posúdenie dôveryhodnosti vyšetrovacieho postupu alebo ak to má vplyv na oznamovaný výsledok?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385B8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1BE28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CED78B" w14:textId="77777777" w:rsidR="00FC516E" w:rsidRDefault="0031407B">
                  <w:pPr>
                    <w:spacing w:after="0" w:line="240" w:lineRule="auto"/>
                  </w:pPr>
                  <w:r>
                    <w:rPr>
                      <w:rFonts w:eastAsia="Cambria"/>
                      <w:b/>
                      <w:color w:val="000000"/>
                    </w:rPr>
                    <w:t xml:space="preserve"> </w:t>
                  </w:r>
                </w:p>
              </w:tc>
            </w:tr>
            <w:tr w:rsidR="00FC516E" w14:paraId="7E2745D9" w14:textId="77777777">
              <w:trPr>
                <w:trHeight w:val="5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174E34" w14:textId="77777777" w:rsidR="00FC516E" w:rsidRDefault="0031407B">
                  <w:pPr>
                    <w:spacing w:after="0" w:line="240" w:lineRule="auto"/>
                    <w:jc w:val="center"/>
                  </w:pPr>
                  <w:r>
                    <w:rPr>
                      <w:rFonts w:eastAsia="Cambria"/>
                      <w:b/>
                      <w:color w:val="000000"/>
                      <w:sz w:val="24"/>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1FEE70" w14:textId="77777777" w:rsidR="00FC516E" w:rsidRDefault="0031407B">
                  <w:pPr>
                    <w:spacing w:after="0" w:line="240" w:lineRule="auto"/>
                  </w:pPr>
                  <w:r>
                    <w:rPr>
                      <w:rFonts w:eastAsia="Cambria"/>
                      <w:b/>
                      <w:color w:val="000000"/>
                      <w:sz w:val="24"/>
                    </w:rPr>
                    <w:t>Biologické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B3ED1"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75A2A1"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ECD800" w14:textId="77777777" w:rsidR="00FC516E" w:rsidRDefault="0031407B">
                  <w:pPr>
                    <w:spacing w:after="0" w:line="240" w:lineRule="auto"/>
                  </w:pPr>
                  <w:r>
                    <w:rPr>
                      <w:rFonts w:eastAsia="Cambria"/>
                      <w:b/>
                      <w:color w:val="000000"/>
                    </w:rPr>
                    <w:t xml:space="preserve"> </w:t>
                  </w:r>
                </w:p>
              </w:tc>
            </w:tr>
            <w:tr w:rsidR="00FC516E" w14:paraId="69282C36"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AF8B78" w14:textId="77777777" w:rsidR="00FC516E" w:rsidRDefault="0031407B">
                  <w:pPr>
                    <w:spacing w:after="0" w:line="240" w:lineRule="auto"/>
                    <w:jc w:val="center"/>
                  </w:pPr>
                  <w:r>
                    <w:rPr>
                      <w:rFonts w:eastAsia="Cambria"/>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865B54" w14:textId="77777777" w:rsidR="00FC516E" w:rsidRDefault="0031407B">
                  <w:pPr>
                    <w:spacing w:after="0" w:line="240" w:lineRule="auto"/>
                  </w:pPr>
                  <w:r>
                    <w:rPr>
                      <w:rFonts w:eastAsia="Cambria"/>
                      <w:color w:val="000000"/>
                    </w:rPr>
                    <w:t>Laboratórium určilo biologické referenčné intervaly alebo klinické rozhodovacie hodnoty, dokumentovalo základ pre biologické referenčné intervaly alebo klinické rozhodovacie hodnoty a  oznámilo túto informáciu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6A6C1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C1D8F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5AD6C80" w14:textId="77777777" w:rsidR="00FC516E" w:rsidRDefault="0031407B">
                  <w:pPr>
                    <w:spacing w:after="0" w:line="240" w:lineRule="auto"/>
                  </w:pPr>
                  <w:r>
                    <w:rPr>
                      <w:rFonts w:eastAsia="Cambria"/>
                      <w:b/>
                      <w:color w:val="000000"/>
                    </w:rPr>
                    <w:t xml:space="preserve"> </w:t>
                  </w:r>
                </w:p>
              </w:tc>
            </w:tr>
            <w:tr w:rsidR="00FC516E" w14:paraId="2D61B302"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34F8EC" w14:textId="77777777" w:rsidR="00FC516E" w:rsidRDefault="0031407B">
                  <w:pPr>
                    <w:spacing w:after="0" w:line="240" w:lineRule="auto"/>
                    <w:jc w:val="center"/>
                  </w:pPr>
                  <w:r>
                    <w:rPr>
                      <w:rFonts w:eastAsia="Cambria"/>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3E3F64" w14:textId="77777777" w:rsidR="00FC516E" w:rsidRDefault="0031407B">
                  <w:pPr>
                    <w:spacing w:after="0" w:line="240" w:lineRule="auto"/>
                  </w:pPr>
                  <w:r>
                    <w:rPr>
                      <w:rFonts w:eastAsia="Cambria"/>
                      <w:color w:val="000000"/>
                    </w:rPr>
                    <w:t>Ak konkrétny biologický referenčný interval alebo klinická rozhodovacia hodnota už nie je relevantná pre danú populáciu,  vykonali sa vhodné zmeny a  oznámilo sa to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12A80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435E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54F5AC" w14:textId="77777777" w:rsidR="00FC516E" w:rsidRDefault="0031407B">
                  <w:pPr>
                    <w:spacing w:after="0" w:line="240" w:lineRule="auto"/>
                  </w:pPr>
                  <w:r>
                    <w:rPr>
                      <w:rFonts w:eastAsia="Cambria"/>
                      <w:b/>
                      <w:color w:val="000000"/>
                    </w:rPr>
                    <w:t xml:space="preserve"> </w:t>
                  </w:r>
                </w:p>
              </w:tc>
            </w:tr>
            <w:tr w:rsidR="00FC516E" w14:paraId="58AF5DCD"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1D204E" w14:textId="77777777" w:rsidR="00FC516E" w:rsidRDefault="0031407B">
                  <w:pPr>
                    <w:spacing w:after="0" w:line="240" w:lineRule="auto"/>
                    <w:jc w:val="center"/>
                  </w:pPr>
                  <w:r>
                    <w:rPr>
                      <w:rFonts w:eastAsia="Cambria"/>
                      <w:b/>
                      <w:color w:val="000000"/>
                    </w:rPr>
                    <w:t>5.5.2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6D1C3D" w14:textId="77777777" w:rsidR="00FC516E" w:rsidRDefault="0031407B">
                  <w:pPr>
                    <w:spacing w:after="0" w:line="240" w:lineRule="auto"/>
                  </w:pPr>
                  <w:r>
                    <w:rPr>
                      <w:rFonts w:eastAsia="Cambria"/>
                      <w:color w:val="000000"/>
                    </w:rPr>
                    <w:t>Ak laboratórium zmení vyšetrovací postup alebo postup pred vyšetrením, ak je potrebné,  preskúmali sa príslušné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E12A1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17F38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E6F0C5" w14:textId="77777777" w:rsidR="00FC516E" w:rsidRDefault="0031407B">
                  <w:pPr>
                    <w:spacing w:after="0" w:line="240" w:lineRule="auto"/>
                  </w:pPr>
                  <w:r>
                    <w:rPr>
                      <w:rFonts w:eastAsia="Cambria"/>
                      <w:b/>
                      <w:color w:val="000000"/>
                    </w:rPr>
                    <w:t xml:space="preserve"> </w:t>
                  </w:r>
                </w:p>
              </w:tc>
            </w:tr>
            <w:tr w:rsidR="00FC516E" w14:paraId="6F6876EE"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E7011" w14:textId="77777777" w:rsidR="00FC516E" w:rsidRDefault="0031407B">
                  <w:pPr>
                    <w:spacing w:after="0" w:line="240" w:lineRule="auto"/>
                    <w:jc w:val="center"/>
                  </w:pPr>
                  <w:r>
                    <w:rPr>
                      <w:rFonts w:eastAsia="Cambria"/>
                      <w:b/>
                      <w:color w:val="000000"/>
                      <w:sz w:val="24"/>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0E19E9" w14:textId="77777777" w:rsidR="00FC516E" w:rsidRDefault="0031407B">
                  <w:pPr>
                    <w:spacing w:after="0" w:line="240" w:lineRule="auto"/>
                  </w:pPr>
                  <w:r>
                    <w:rPr>
                      <w:rFonts w:eastAsia="Cambria"/>
                      <w:b/>
                      <w:color w:val="000000"/>
                      <w:sz w:val="24"/>
                    </w:rPr>
                    <w:t>Dokumentácia vyšetrovacích postupov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04E26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6E4C7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78D3F8" w14:textId="77777777" w:rsidR="00FC516E" w:rsidRDefault="0031407B">
                  <w:pPr>
                    <w:spacing w:after="0" w:line="240" w:lineRule="auto"/>
                  </w:pPr>
                  <w:r>
                    <w:rPr>
                      <w:rFonts w:eastAsia="Cambria"/>
                      <w:b/>
                      <w:color w:val="000000"/>
                    </w:rPr>
                    <w:t xml:space="preserve">  </w:t>
                  </w:r>
                </w:p>
              </w:tc>
            </w:tr>
            <w:tr w:rsidR="00FC516E" w14:paraId="2FDADE57"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A77E40" w14:textId="77777777" w:rsidR="00FC516E" w:rsidRDefault="0031407B">
                  <w:pPr>
                    <w:spacing w:after="0" w:line="240" w:lineRule="auto"/>
                    <w:jc w:val="center"/>
                  </w:pPr>
                  <w:r>
                    <w:rPr>
                      <w:rFonts w:eastAsia="Cambria"/>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32568" w14:textId="77777777" w:rsidR="00FC516E" w:rsidRDefault="0031407B">
                  <w:pPr>
                    <w:spacing w:after="0" w:line="240" w:lineRule="auto"/>
                  </w:pPr>
                  <w:r>
                    <w:rPr>
                      <w:rFonts w:eastAsia="Cambria"/>
                      <w:color w:val="000000"/>
                    </w:rPr>
                    <w:t>Sú vyšetrovacie postupy dokumentované? Sú napísané v jazyku, ktorému pracovníci laboratória bežne rozumejú a sú dostupné na vhodných miestach?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DEDD8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E62AB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7025745" w14:textId="77777777" w:rsidR="00FC516E" w:rsidRDefault="0031407B">
                  <w:pPr>
                    <w:spacing w:after="0" w:line="240" w:lineRule="auto"/>
                  </w:pPr>
                  <w:r>
                    <w:rPr>
                      <w:rFonts w:eastAsia="Cambria"/>
                      <w:b/>
                      <w:color w:val="000000"/>
                    </w:rPr>
                    <w:t xml:space="preserve">  </w:t>
                  </w:r>
                </w:p>
              </w:tc>
            </w:tr>
            <w:tr w:rsidR="00FC516E" w14:paraId="7BBC5ACD" w14:textId="77777777">
              <w:trPr>
                <w:trHeight w:val="5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907536" w14:textId="77777777" w:rsidR="00FC516E" w:rsidRDefault="0031407B">
                  <w:pPr>
                    <w:spacing w:after="0" w:line="240" w:lineRule="auto"/>
                    <w:jc w:val="center"/>
                  </w:pPr>
                  <w:r>
                    <w:rPr>
                      <w:rFonts w:eastAsia="Cambria"/>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ED8F02" w14:textId="77777777" w:rsidR="00FC516E" w:rsidRDefault="0031407B">
                  <w:pPr>
                    <w:spacing w:after="0" w:line="240" w:lineRule="auto"/>
                  </w:pPr>
                  <w:r>
                    <w:rPr>
                      <w:rFonts w:eastAsia="Cambria"/>
                      <w:color w:val="000000"/>
                    </w:rPr>
                    <w:t>Všetky stručné formy dokumentov (napr. kartotéky alebo podobné používané súbory) korešpondujú s dokumentovaným postupom?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93F2E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DA641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3E3D23" w14:textId="77777777" w:rsidR="00FC516E" w:rsidRDefault="0031407B">
                  <w:pPr>
                    <w:spacing w:after="0" w:line="240" w:lineRule="auto"/>
                  </w:pPr>
                  <w:r>
                    <w:rPr>
                      <w:rFonts w:eastAsia="Cambria"/>
                      <w:b/>
                      <w:color w:val="000000"/>
                    </w:rPr>
                    <w:t xml:space="preserve">  </w:t>
                  </w:r>
                </w:p>
              </w:tc>
            </w:tr>
            <w:tr w:rsidR="00FC516E" w14:paraId="7A309A88"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F46AAE" w14:textId="77777777" w:rsidR="00FC516E" w:rsidRDefault="0031407B">
                  <w:pPr>
                    <w:spacing w:after="0" w:line="240" w:lineRule="auto"/>
                    <w:jc w:val="center"/>
                  </w:pPr>
                  <w:r>
                    <w:rPr>
                      <w:rFonts w:eastAsia="Cambria"/>
                      <w:b/>
                      <w:color w:val="000000"/>
                    </w:rPr>
                    <w:lastRenderedPageBreak/>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AD4098" w14:textId="77777777" w:rsidR="00FC516E" w:rsidRDefault="0031407B">
                  <w:pPr>
                    <w:spacing w:after="0" w:line="240" w:lineRule="auto"/>
                  </w:pPr>
                  <w:r>
                    <w:rPr>
                      <w:rFonts w:eastAsia="Cambria"/>
                      <w:color w:val="000000"/>
                    </w:rPr>
                    <w:t>Sú súčasťou systému riadenej dokumentácie všetky dokumenty spojené s výkonom vyšetrení vrátane postupov, súhrnných dokumentov, skrátených verzií dokumentov a  pokynov na používanie produktov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93E79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27E2D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9375124" w14:textId="77777777" w:rsidR="00FC516E" w:rsidRDefault="0031407B">
                  <w:pPr>
                    <w:spacing w:after="0" w:line="240" w:lineRule="auto"/>
                  </w:pPr>
                  <w:r>
                    <w:rPr>
                      <w:rFonts w:eastAsia="Cambria"/>
                      <w:b/>
                      <w:color w:val="000000"/>
                    </w:rPr>
                    <w:t xml:space="preserve">  </w:t>
                  </w:r>
                </w:p>
              </w:tc>
            </w:tr>
            <w:tr w:rsidR="00FC516E" w14:paraId="3DD02CF8"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A5460C" w14:textId="77777777" w:rsidR="00FC516E" w:rsidRDefault="0031407B">
                  <w:pPr>
                    <w:spacing w:after="0" w:line="240" w:lineRule="auto"/>
                    <w:jc w:val="center"/>
                  </w:pPr>
                  <w:r>
                    <w:rPr>
                      <w:rFonts w:eastAsia="Cambria"/>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7D10E7" w14:textId="77777777" w:rsidR="00FC516E" w:rsidRDefault="0031407B">
                  <w:pPr>
                    <w:spacing w:after="0" w:line="240" w:lineRule="auto"/>
                  </w:pPr>
                  <w:r>
                    <w:rPr>
                      <w:rFonts w:eastAsia="Cambria"/>
                      <w:color w:val="000000"/>
                    </w:rPr>
                    <w:t>Okrem identifikačných znakov riadenej dokumentácie, obsahuje dokumentácia k vyšetrovaciemu postupu, ak je to aplikovateľné, nasledujúce údaje: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FE3FE3"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E5DCB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51AFC0" w14:textId="77777777" w:rsidR="00FC516E" w:rsidRDefault="0031407B">
                  <w:pPr>
                    <w:spacing w:after="0" w:line="240" w:lineRule="auto"/>
                  </w:pPr>
                  <w:r>
                    <w:rPr>
                      <w:rFonts w:eastAsia="Cambria"/>
                      <w:b/>
                      <w:color w:val="000000"/>
                    </w:rPr>
                    <w:t xml:space="preserve">  </w:t>
                  </w:r>
                </w:p>
              </w:tc>
            </w:tr>
            <w:tr w:rsidR="00FC516E" w14:paraId="60807EB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5A0639"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ADBAA1" w14:textId="77777777" w:rsidR="00FC516E" w:rsidRDefault="0031407B">
                  <w:pPr>
                    <w:spacing w:after="0" w:line="240" w:lineRule="auto"/>
                  </w:pPr>
                  <w:r>
                    <w:rPr>
                      <w:rFonts w:eastAsia="Cambria"/>
                      <w:color w:val="000000"/>
                    </w:rPr>
                    <w:t>účel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DDB17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F041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7DC878" w14:textId="77777777" w:rsidR="00FC516E" w:rsidRDefault="0031407B">
                  <w:pPr>
                    <w:spacing w:after="0" w:line="240" w:lineRule="auto"/>
                  </w:pPr>
                  <w:r>
                    <w:rPr>
                      <w:rFonts w:eastAsia="Cambria"/>
                      <w:b/>
                      <w:color w:val="000000"/>
                    </w:rPr>
                    <w:t xml:space="preserve">  </w:t>
                  </w:r>
                </w:p>
              </w:tc>
            </w:tr>
            <w:tr w:rsidR="00FC516E" w14:paraId="49553AB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89BACC"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D0042C" w14:textId="77777777" w:rsidR="00FC516E" w:rsidRDefault="0031407B">
                  <w:pPr>
                    <w:spacing w:after="0" w:line="240" w:lineRule="auto"/>
                  </w:pPr>
                  <w:r>
                    <w:rPr>
                      <w:rFonts w:eastAsia="Cambria"/>
                      <w:color w:val="000000"/>
                    </w:rPr>
                    <w:t>princíp postupu a metódu postupu, ktorý sa používa na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3CBA3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C0AC9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FAA0A2D" w14:textId="77777777" w:rsidR="00FC516E" w:rsidRDefault="0031407B">
                  <w:pPr>
                    <w:spacing w:after="0" w:line="240" w:lineRule="auto"/>
                  </w:pPr>
                  <w:r>
                    <w:rPr>
                      <w:rFonts w:eastAsia="Cambria"/>
                      <w:b/>
                      <w:color w:val="000000"/>
                    </w:rPr>
                    <w:t xml:space="preserve">  </w:t>
                  </w:r>
                </w:p>
              </w:tc>
            </w:tr>
            <w:tr w:rsidR="00FC516E" w14:paraId="6CEDF80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BA3434"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191CC" w14:textId="77777777" w:rsidR="00FC516E" w:rsidRDefault="0031407B">
                  <w:pPr>
                    <w:spacing w:after="0" w:line="240" w:lineRule="auto"/>
                  </w:pPr>
                  <w:r>
                    <w:rPr>
                      <w:rFonts w:eastAsia="Cambria"/>
                      <w:color w:val="000000"/>
                    </w:rPr>
                    <w:t>výkonnostné charakteristiky (pozri 5.5.1.2 a 5.5.1.3)?</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F30FF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B8037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69E7CA" w14:textId="77777777" w:rsidR="00FC516E" w:rsidRDefault="0031407B">
                  <w:pPr>
                    <w:spacing w:after="0" w:line="240" w:lineRule="auto"/>
                  </w:pPr>
                  <w:r>
                    <w:rPr>
                      <w:rFonts w:eastAsia="Cambria"/>
                      <w:b/>
                      <w:color w:val="000000"/>
                    </w:rPr>
                    <w:t xml:space="preserve">  </w:t>
                  </w:r>
                </w:p>
              </w:tc>
            </w:tr>
            <w:tr w:rsidR="00FC516E" w14:paraId="59BB34A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507DCF"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F72546" w14:textId="77777777" w:rsidR="00FC516E" w:rsidRDefault="0031407B">
                  <w:pPr>
                    <w:spacing w:after="0" w:line="240" w:lineRule="auto"/>
                  </w:pPr>
                  <w:r>
                    <w:rPr>
                      <w:rFonts w:eastAsia="Cambria"/>
                      <w:color w:val="000000"/>
                    </w:rPr>
                    <w:t>typ vzorky (napr. plazma, sérum, moč)?</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5DB55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19FD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5DFCE2" w14:textId="77777777" w:rsidR="00FC516E" w:rsidRDefault="0031407B">
                  <w:pPr>
                    <w:spacing w:after="0" w:line="240" w:lineRule="auto"/>
                  </w:pPr>
                  <w:r>
                    <w:rPr>
                      <w:rFonts w:eastAsia="Cambria"/>
                      <w:b/>
                      <w:color w:val="000000"/>
                    </w:rPr>
                    <w:t xml:space="preserve">  </w:t>
                  </w:r>
                </w:p>
              </w:tc>
            </w:tr>
            <w:tr w:rsidR="00FC516E" w14:paraId="5D48AB7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DFE09A"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B87068" w14:textId="77777777" w:rsidR="00FC516E" w:rsidRDefault="0031407B">
                  <w:pPr>
                    <w:spacing w:after="0" w:line="240" w:lineRule="auto"/>
                  </w:pPr>
                  <w:r>
                    <w:rPr>
                      <w:rFonts w:eastAsia="Cambria"/>
                      <w:color w:val="000000"/>
                    </w:rPr>
                    <w:t>príprava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BCEE0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03FE0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35F019" w14:textId="77777777" w:rsidR="00FC516E" w:rsidRDefault="0031407B">
                  <w:pPr>
                    <w:spacing w:after="0" w:line="240" w:lineRule="auto"/>
                  </w:pPr>
                  <w:r>
                    <w:rPr>
                      <w:rFonts w:eastAsia="Cambria"/>
                      <w:b/>
                      <w:color w:val="000000"/>
                    </w:rPr>
                    <w:t xml:space="preserve">  </w:t>
                  </w:r>
                </w:p>
              </w:tc>
            </w:tr>
            <w:tr w:rsidR="00FC516E" w14:paraId="5790F46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E735BC"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053754" w14:textId="77777777" w:rsidR="00FC516E" w:rsidRDefault="0031407B">
                  <w:pPr>
                    <w:spacing w:after="0" w:line="240" w:lineRule="auto"/>
                  </w:pPr>
                  <w:r>
                    <w:rPr>
                      <w:rFonts w:eastAsia="Cambria"/>
                      <w:color w:val="000000"/>
                    </w:rPr>
                    <w:t>typ nádoby a aditívne látky?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2856A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1F76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CDDC80" w14:textId="77777777" w:rsidR="00FC516E" w:rsidRDefault="0031407B">
                  <w:pPr>
                    <w:spacing w:after="0" w:line="240" w:lineRule="auto"/>
                  </w:pPr>
                  <w:r>
                    <w:rPr>
                      <w:rFonts w:eastAsia="Cambria"/>
                      <w:b/>
                      <w:color w:val="000000"/>
                    </w:rPr>
                    <w:t xml:space="preserve">  </w:t>
                  </w:r>
                </w:p>
              </w:tc>
            </w:tr>
            <w:tr w:rsidR="00FC516E" w14:paraId="4661F54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FD5F25"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80A14" w14:textId="77777777" w:rsidR="00FC516E" w:rsidRDefault="0031407B">
                  <w:pPr>
                    <w:spacing w:after="0" w:line="240" w:lineRule="auto"/>
                  </w:pPr>
                  <w:r>
                    <w:rPr>
                      <w:rFonts w:eastAsia="Cambria"/>
                      <w:color w:val="000000"/>
                    </w:rPr>
                    <w:t>potrebné zariadenie a činidlá?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E749A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0161D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13243D" w14:textId="77777777" w:rsidR="00FC516E" w:rsidRDefault="0031407B">
                  <w:pPr>
                    <w:spacing w:after="0" w:line="240" w:lineRule="auto"/>
                  </w:pPr>
                  <w:r>
                    <w:rPr>
                      <w:rFonts w:eastAsia="Cambria"/>
                      <w:b/>
                      <w:color w:val="000000"/>
                    </w:rPr>
                    <w:t xml:space="preserve">  </w:t>
                  </w:r>
                </w:p>
              </w:tc>
            </w:tr>
            <w:tr w:rsidR="00FC516E" w14:paraId="5E41B8F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0C6D34"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C642BF" w14:textId="77777777" w:rsidR="00FC516E" w:rsidRDefault="0031407B">
                  <w:pPr>
                    <w:spacing w:after="0" w:line="240" w:lineRule="auto"/>
                  </w:pPr>
                  <w:r>
                    <w:rPr>
                      <w:rFonts w:eastAsia="Cambria"/>
                      <w:color w:val="000000"/>
                    </w:rPr>
                    <w:t>kontrolu prostredia a bezpečnosť?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FB97F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00CA7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6365B5" w14:textId="77777777" w:rsidR="00FC516E" w:rsidRDefault="0031407B">
                  <w:pPr>
                    <w:spacing w:after="0" w:line="240" w:lineRule="auto"/>
                  </w:pPr>
                  <w:r>
                    <w:rPr>
                      <w:rFonts w:eastAsia="Cambria"/>
                      <w:b/>
                      <w:color w:val="000000"/>
                    </w:rPr>
                    <w:t xml:space="preserve">  </w:t>
                  </w:r>
                </w:p>
              </w:tc>
            </w:tr>
            <w:tr w:rsidR="00FC516E" w14:paraId="13C691A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624223" w14:textId="77777777" w:rsidR="00FC516E" w:rsidRDefault="0031407B">
                  <w:pPr>
                    <w:spacing w:after="0" w:line="240" w:lineRule="auto"/>
                    <w:jc w:val="center"/>
                  </w:pPr>
                  <w:r>
                    <w:rPr>
                      <w:rFonts w:eastAsia="Cambria"/>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900118" w14:textId="77777777" w:rsidR="00FC516E" w:rsidRDefault="0031407B">
                  <w:pPr>
                    <w:spacing w:after="0" w:line="240" w:lineRule="auto"/>
                  </w:pPr>
                  <w:r>
                    <w:rPr>
                      <w:rFonts w:eastAsia="Cambria"/>
                      <w:color w:val="000000"/>
                    </w:rPr>
                    <w:t>kalibračné postupy (metrologická nadväznosť)?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86E16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8193D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118921" w14:textId="77777777" w:rsidR="00FC516E" w:rsidRDefault="0031407B">
                  <w:pPr>
                    <w:spacing w:after="0" w:line="240" w:lineRule="auto"/>
                  </w:pPr>
                  <w:r>
                    <w:rPr>
                      <w:rFonts w:eastAsia="Cambria"/>
                      <w:b/>
                      <w:color w:val="000000"/>
                    </w:rPr>
                    <w:t xml:space="preserve">  </w:t>
                  </w:r>
                </w:p>
              </w:tc>
            </w:tr>
            <w:tr w:rsidR="00FC516E" w14:paraId="67EBAEA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CE8544" w14:textId="77777777" w:rsidR="00FC516E" w:rsidRDefault="0031407B">
                  <w:pPr>
                    <w:spacing w:after="0" w:line="240" w:lineRule="auto"/>
                    <w:jc w:val="center"/>
                  </w:pPr>
                  <w:r>
                    <w:rPr>
                      <w:rFonts w:eastAsia="Cambria"/>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DB541F" w14:textId="77777777" w:rsidR="00FC516E" w:rsidRDefault="0031407B">
                  <w:pPr>
                    <w:spacing w:after="0" w:line="240" w:lineRule="auto"/>
                  </w:pPr>
                  <w:r>
                    <w:rPr>
                      <w:rFonts w:eastAsia="Cambria"/>
                      <w:color w:val="000000"/>
                    </w:rPr>
                    <w:t>procesné kroky?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3721F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1F18D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F08993D" w14:textId="77777777" w:rsidR="00FC516E" w:rsidRDefault="0031407B">
                  <w:pPr>
                    <w:spacing w:after="0" w:line="240" w:lineRule="auto"/>
                  </w:pPr>
                  <w:r>
                    <w:rPr>
                      <w:rFonts w:eastAsia="Cambria"/>
                      <w:b/>
                      <w:color w:val="000000"/>
                    </w:rPr>
                    <w:t xml:space="preserve">  </w:t>
                  </w:r>
                </w:p>
              </w:tc>
            </w:tr>
            <w:tr w:rsidR="00FC516E" w14:paraId="6F73C62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97E8F3" w14:textId="77777777" w:rsidR="00FC516E" w:rsidRDefault="0031407B">
                  <w:pPr>
                    <w:spacing w:after="0" w:line="240" w:lineRule="auto"/>
                    <w:jc w:val="center"/>
                  </w:pPr>
                  <w:r>
                    <w:rPr>
                      <w:rFonts w:eastAsia="Cambria"/>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D09986" w14:textId="77777777" w:rsidR="00FC516E" w:rsidRDefault="0031407B">
                  <w:pPr>
                    <w:spacing w:after="0" w:line="240" w:lineRule="auto"/>
                  </w:pPr>
                  <w:r>
                    <w:rPr>
                      <w:rFonts w:eastAsia="Cambria"/>
                      <w:color w:val="000000"/>
                    </w:rPr>
                    <w:t>postupy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9EB56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2C0E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D05C5A" w14:textId="77777777" w:rsidR="00FC516E" w:rsidRDefault="0031407B">
                  <w:pPr>
                    <w:spacing w:after="0" w:line="240" w:lineRule="auto"/>
                  </w:pPr>
                  <w:r>
                    <w:rPr>
                      <w:rFonts w:eastAsia="Cambria"/>
                      <w:b/>
                      <w:color w:val="000000"/>
                    </w:rPr>
                    <w:t xml:space="preserve">  </w:t>
                  </w:r>
                </w:p>
              </w:tc>
            </w:tr>
            <w:tr w:rsidR="00FC516E" w14:paraId="7A830DC6"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84CD3C" w14:textId="77777777" w:rsidR="00FC516E" w:rsidRDefault="0031407B">
                  <w:pPr>
                    <w:spacing w:after="0" w:line="240" w:lineRule="auto"/>
                    <w:jc w:val="center"/>
                  </w:pPr>
                  <w:r>
                    <w:rPr>
                      <w:rFonts w:eastAsia="Cambria"/>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C24A57" w14:textId="77777777" w:rsidR="00FC516E" w:rsidRDefault="0031407B">
                  <w:pPr>
                    <w:spacing w:after="0" w:line="240" w:lineRule="auto"/>
                  </w:pPr>
                  <w:r>
                    <w:rPr>
                      <w:rFonts w:eastAsia="Cambria"/>
                      <w:color w:val="000000"/>
                    </w:rPr>
                    <w:t xml:space="preserve">interferencie (napr. </w:t>
                  </w:r>
                  <w:proofErr w:type="spellStart"/>
                  <w:r>
                    <w:rPr>
                      <w:rFonts w:eastAsia="Cambria"/>
                      <w:color w:val="000000"/>
                    </w:rPr>
                    <w:t>lipémia</w:t>
                  </w:r>
                  <w:proofErr w:type="spellEnd"/>
                  <w:r>
                    <w:rPr>
                      <w:rFonts w:eastAsia="Cambria"/>
                      <w:color w:val="000000"/>
                    </w:rPr>
                    <w:t xml:space="preserve">, hemolýza, </w:t>
                  </w:r>
                  <w:proofErr w:type="spellStart"/>
                  <w:r>
                    <w:rPr>
                      <w:rFonts w:eastAsia="Cambria"/>
                      <w:color w:val="000000"/>
                    </w:rPr>
                    <w:t>bilirubinémia</w:t>
                  </w:r>
                  <w:proofErr w:type="spellEnd"/>
                  <w:r>
                    <w:rPr>
                      <w:rFonts w:eastAsia="Cambria"/>
                      <w:color w:val="000000"/>
                    </w:rPr>
                    <w:t>) a krížové reakcie?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AAD9C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70750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46D5C1" w14:textId="77777777" w:rsidR="00FC516E" w:rsidRDefault="0031407B">
                  <w:pPr>
                    <w:spacing w:after="0" w:line="240" w:lineRule="auto"/>
                  </w:pPr>
                  <w:r>
                    <w:rPr>
                      <w:rFonts w:eastAsia="Cambria"/>
                      <w:b/>
                      <w:color w:val="000000"/>
                    </w:rPr>
                    <w:t xml:space="preserve">  </w:t>
                  </w:r>
                </w:p>
              </w:tc>
            </w:tr>
            <w:tr w:rsidR="00FC516E" w14:paraId="3D9E64B2"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B45BC5" w14:textId="77777777" w:rsidR="00FC516E" w:rsidRDefault="0031407B">
                  <w:pPr>
                    <w:spacing w:after="0" w:line="240" w:lineRule="auto"/>
                    <w:jc w:val="center"/>
                  </w:pPr>
                  <w:r>
                    <w:rPr>
                      <w:rFonts w:eastAsia="Cambria"/>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14B56" w14:textId="77777777" w:rsidR="00FC516E" w:rsidRDefault="0031407B">
                  <w:pPr>
                    <w:spacing w:after="0" w:line="240" w:lineRule="auto"/>
                  </w:pPr>
                  <w:r>
                    <w:rPr>
                      <w:rFonts w:eastAsia="Cambria"/>
                      <w:color w:val="000000"/>
                    </w:rPr>
                    <w:t>princíp postupu na výpočet výsledkov vrátane, ak je relevantné, neistoty meraní meraných hodnôt veličín?</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2419F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056FD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A0C47B" w14:textId="77777777" w:rsidR="00FC516E" w:rsidRDefault="0031407B">
                  <w:pPr>
                    <w:spacing w:after="0" w:line="240" w:lineRule="auto"/>
                  </w:pPr>
                  <w:r>
                    <w:rPr>
                      <w:rFonts w:eastAsia="Cambria"/>
                      <w:b/>
                      <w:color w:val="000000"/>
                    </w:rPr>
                    <w:t xml:space="preserve">  </w:t>
                  </w:r>
                </w:p>
              </w:tc>
            </w:tr>
            <w:tr w:rsidR="00FC516E" w14:paraId="7366A97C"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89DB7B" w14:textId="77777777" w:rsidR="00FC516E" w:rsidRDefault="0031407B">
                  <w:pPr>
                    <w:spacing w:after="0" w:line="240" w:lineRule="auto"/>
                    <w:jc w:val="center"/>
                  </w:pPr>
                  <w:r>
                    <w:rPr>
                      <w:rFonts w:eastAsia="Cambria"/>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5B6DB" w14:textId="77777777" w:rsidR="00FC516E" w:rsidRDefault="0031407B">
                  <w:pPr>
                    <w:spacing w:after="0" w:line="240" w:lineRule="auto"/>
                  </w:pPr>
                  <w:r>
                    <w:rPr>
                      <w:rFonts w:eastAsia="Cambria"/>
                      <w:color w:val="000000"/>
                    </w:rPr>
                    <w:t>biologické referenčné intervaly alebo klinické rozhodovacie hodnoty?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4B9B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C6663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84C5507" w14:textId="77777777" w:rsidR="00FC516E" w:rsidRDefault="0031407B">
                  <w:pPr>
                    <w:spacing w:after="0" w:line="240" w:lineRule="auto"/>
                  </w:pPr>
                  <w:r>
                    <w:rPr>
                      <w:rFonts w:eastAsia="Cambria"/>
                      <w:b/>
                      <w:color w:val="000000"/>
                    </w:rPr>
                    <w:t xml:space="preserve">  </w:t>
                  </w:r>
                </w:p>
              </w:tc>
            </w:tr>
            <w:tr w:rsidR="00FC516E" w14:paraId="520F7A8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80DFE0" w14:textId="77777777" w:rsidR="00FC516E" w:rsidRDefault="0031407B">
                  <w:pPr>
                    <w:spacing w:after="0" w:line="240" w:lineRule="auto"/>
                    <w:jc w:val="center"/>
                  </w:pPr>
                  <w:r>
                    <w:rPr>
                      <w:rFonts w:eastAsia="Cambria"/>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196886" w14:textId="77777777" w:rsidR="00FC516E" w:rsidRDefault="0031407B">
                  <w:pPr>
                    <w:spacing w:after="0" w:line="240" w:lineRule="auto"/>
                  </w:pPr>
                  <w:r>
                    <w:rPr>
                      <w:rFonts w:eastAsia="Cambria"/>
                      <w:color w:val="000000"/>
                    </w:rPr>
                    <w:t>oznamovaný interval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CB8F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4C415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0748B44" w14:textId="77777777" w:rsidR="00FC516E" w:rsidRDefault="0031407B">
                  <w:pPr>
                    <w:spacing w:after="0" w:line="240" w:lineRule="auto"/>
                  </w:pPr>
                  <w:r>
                    <w:rPr>
                      <w:rFonts w:eastAsia="Cambria"/>
                      <w:b/>
                      <w:color w:val="000000"/>
                    </w:rPr>
                    <w:t xml:space="preserve"> </w:t>
                  </w:r>
                </w:p>
              </w:tc>
            </w:tr>
            <w:tr w:rsidR="00FC516E" w14:paraId="601947ED"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DD8509" w14:textId="77777777" w:rsidR="00FC516E" w:rsidRDefault="0031407B">
                  <w:pPr>
                    <w:spacing w:after="0" w:line="240" w:lineRule="auto"/>
                    <w:jc w:val="center"/>
                  </w:pPr>
                  <w:r>
                    <w:rPr>
                      <w:rFonts w:eastAsia="Cambria"/>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456FE0" w14:textId="77777777" w:rsidR="00FC516E" w:rsidRDefault="0031407B">
                  <w:pPr>
                    <w:spacing w:after="0" w:line="240" w:lineRule="auto"/>
                  </w:pPr>
                  <w:r>
                    <w:rPr>
                      <w:rFonts w:eastAsia="Cambria"/>
                      <w:color w:val="000000"/>
                    </w:rPr>
                    <w:t>pokyny na určovanie kvantitatívnych výsledkov v prípade, kedy výsledok nie je v rámci meracieho rozsahu?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E1DAC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92446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561966" w14:textId="77777777" w:rsidR="00FC516E" w:rsidRDefault="0031407B">
                  <w:pPr>
                    <w:spacing w:after="0" w:line="240" w:lineRule="auto"/>
                  </w:pPr>
                  <w:r>
                    <w:rPr>
                      <w:rFonts w:eastAsia="Cambria"/>
                      <w:b/>
                      <w:color w:val="000000"/>
                    </w:rPr>
                    <w:t xml:space="preserve"> </w:t>
                  </w:r>
                </w:p>
              </w:tc>
            </w:tr>
            <w:tr w:rsidR="00FC516E" w14:paraId="3D6B719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E94243" w14:textId="77777777" w:rsidR="00FC516E" w:rsidRDefault="0031407B">
                  <w:pPr>
                    <w:spacing w:after="0" w:line="240" w:lineRule="auto"/>
                    <w:jc w:val="center"/>
                  </w:pPr>
                  <w:r>
                    <w:rPr>
                      <w:rFonts w:eastAsia="Cambria"/>
                      <w:b/>
                      <w:color w:val="000000"/>
                      <w:sz w:val="16"/>
                    </w:rPr>
                    <w:t>q)</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9FE526" w14:textId="77777777" w:rsidR="00FC516E" w:rsidRDefault="0031407B">
                  <w:pPr>
                    <w:spacing w:after="0" w:line="240" w:lineRule="auto"/>
                  </w:pPr>
                  <w:r>
                    <w:rPr>
                      <w:rFonts w:eastAsia="Cambria"/>
                      <w:color w:val="000000"/>
                    </w:rPr>
                    <w:t>varovné/kritické hodnoty, ak je vhodné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26B05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486CD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883A55C" w14:textId="77777777" w:rsidR="00FC516E" w:rsidRDefault="0031407B">
                  <w:pPr>
                    <w:spacing w:after="0" w:line="240" w:lineRule="auto"/>
                  </w:pPr>
                  <w:r>
                    <w:rPr>
                      <w:rFonts w:eastAsia="Cambria"/>
                      <w:b/>
                      <w:color w:val="000000"/>
                    </w:rPr>
                    <w:t xml:space="preserve">  </w:t>
                  </w:r>
                </w:p>
              </w:tc>
            </w:tr>
            <w:tr w:rsidR="00FC516E" w14:paraId="525BB50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F0BBE3" w14:textId="77777777" w:rsidR="00FC516E" w:rsidRDefault="0031407B">
                  <w:pPr>
                    <w:spacing w:after="0" w:line="240" w:lineRule="auto"/>
                    <w:jc w:val="center"/>
                  </w:pPr>
                  <w:r>
                    <w:rPr>
                      <w:rFonts w:eastAsia="Cambria"/>
                      <w:b/>
                      <w:color w:val="000000"/>
                      <w:sz w:val="16"/>
                    </w:rPr>
                    <w:t>r)</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4E919" w14:textId="77777777" w:rsidR="00FC516E" w:rsidRDefault="0031407B">
                  <w:pPr>
                    <w:spacing w:after="0" w:line="240" w:lineRule="auto"/>
                  </w:pPr>
                  <w:r>
                    <w:rPr>
                      <w:rFonts w:eastAsia="Cambria"/>
                      <w:color w:val="000000"/>
                    </w:rPr>
                    <w:t>klinická interpretácia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4F6B0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C9CAA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26F494C" w14:textId="77777777" w:rsidR="00FC516E" w:rsidRDefault="0031407B">
                  <w:pPr>
                    <w:spacing w:after="0" w:line="240" w:lineRule="auto"/>
                  </w:pPr>
                  <w:r>
                    <w:rPr>
                      <w:rFonts w:eastAsia="Cambria"/>
                      <w:b/>
                      <w:color w:val="000000"/>
                    </w:rPr>
                    <w:t xml:space="preserve">  </w:t>
                  </w:r>
                </w:p>
              </w:tc>
            </w:tr>
            <w:tr w:rsidR="00FC516E" w14:paraId="31A5561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D159B" w14:textId="77777777" w:rsidR="00FC516E" w:rsidRDefault="0031407B">
                  <w:pPr>
                    <w:spacing w:after="0" w:line="240" w:lineRule="auto"/>
                    <w:jc w:val="center"/>
                  </w:pPr>
                  <w:r>
                    <w:rPr>
                      <w:rFonts w:eastAsia="Cambria"/>
                      <w:b/>
                      <w:color w:val="000000"/>
                      <w:sz w:val="16"/>
                    </w:rPr>
                    <w:t>s)</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728E08" w14:textId="77777777" w:rsidR="00FC516E" w:rsidRDefault="0031407B">
                  <w:pPr>
                    <w:spacing w:after="0" w:line="240" w:lineRule="auto"/>
                  </w:pPr>
                  <w:r>
                    <w:rPr>
                      <w:rFonts w:eastAsia="Cambria"/>
                      <w:color w:val="000000"/>
                    </w:rPr>
                    <w:t>možné zdroje variability?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FC7F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67EAC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FA6EB80" w14:textId="77777777" w:rsidR="00FC516E" w:rsidRDefault="0031407B">
                  <w:pPr>
                    <w:spacing w:after="0" w:line="240" w:lineRule="auto"/>
                  </w:pPr>
                  <w:r>
                    <w:rPr>
                      <w:rFonts w:eastAsia="Cambria"/>
                      <w:b/>
                      <w:color w:val="000000"/>
                    </w:rPr>
                    <w:t xml:space="preserve">  </w:t>
                  </w:r>
                </w:p>
              </w:tc>
            </w:tr>
            <w:tr w:rsidR="00FC516E" w14:paraId="587F2C3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E52406" w14:textId="77777777" w:rsidR="00FC516E" w:rsidRDefault="0031407B">
                  <w:pPr>
                    <w:spacing w:after="0" w:line="240" w:lineRule="auto"/>
                    <w:jc w:val="center"/>
                  </w:pPr>
                  <w:r>
                    <w:rPr>
                      <w:rFonts w:eastAsia="Cambria"/>
                      <w:b/>
                      <w:color w:val="000000"/>
                      <w:sz w:val="16"/>
                    </w:rPr>
                    <w:t>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A3C855" w14:textId="77777777" w:rsidR="00FC516E" w:rsidRDefault="0031407B">
                  <w:pPr>
                    <w:spacing w:after="0" w:line="240" w:lineRule="auto"/>
                  </w:pPr>
                  <w:r>
                    <w:rPr>
                      <w:rFonts w:eastAsia="Cambria"/>
                      <w:color w:val="000000"/>
                    </w:rPr>
                    <w:t>referencie?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4929A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02ED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A26812" w14:textId="77777777" w:rsidR="00FC516E" w:rsidRDefault="0031407B">
                  <w:pPr>
                    <w:spacing w:after="0" w:line="240" w:lineRule="auto"/>
                  </w:pPr>
                  <w:r>
                    <w:rPr>
                      <w:rFonts w:eastAsia="Cambria"/>
                      <w:b/>
                      <w:color w:val="000000"/>
                    </w:rPr>
                    <w:t xml:space="preserve"> </w:t>
                  </w:r>
                </w:p>
              </w:tc>
            </w:tr>
            <w:tr w:rsidR="00FC516E" w14:paraId="33C3C2EE"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D0243B" w14:textId="77777777" w:rsidR="00FC516E" w:rsidRDefault="0031407B">
                  <w:pPr>
                    <w:spacing w:after="0" w:line="240" w:lineRule="auto"/>
                    <w:jc w:val="center"/>
                  </w:pPr>
                  <w:r>
                    <w:rPr>
                      <w:rFonts w:eastAsia="Cambria"/>
                      <w:b/>
                      <w:color w:val="000000"/>
                    </w:rPr>
                    <w:t>5.5.3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0AB4A3" w14:textId="77777777" w:rsidR="00FC516E" w:rsidRDefault="0031407B">
                  <w:pPr>
                    <w:spacing w:after="0" w:line="240" w:lineRule="auto"/>
                  </w:pPr>
                  <w:r>
                    <w:rPr>
                      <w:rFonts w:eastAsia="Cambria"/>
                      <w:color w:val="000000"/>
                    </w:rPr>
                    <w:t>Ak laboratórium plánuje zmeniť vyšetrovací postup, na základe ktorého by sa mohli významne zmeniť výsledky alebo ich interpretácia, dôsledky tejto skutočnosti sú používateľom laboratórnych služieb vysvetlené po validácii postupu?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C0BCD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184B1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20638F4" w14:textId="77777777" w:rsidR="00FC516E" w:rsidRDefault="0031407B">
                  <w:pPr>
                    <w:spacing w:after="0" w:line="240" w:lineRule="auto"/>
                  </w:pPr>
                  <w:r>
                    <w:rPr>
                      <w:rFonts w:eastAsia="Cambria"/>
                      <w:b/>
                      <w:color w:val="000000"/>
                    </w:rPr>
                    <w:t xml:space="preserve">  </w:t>
                  </w:r>
                </w:p>
              </w:tc>
            </w:tr>
            <w:tr w:rsidR="00FC516E" w14:paraId="3BAA8721" w14:textId="77777777">
              <w:trPr>
                <w:trHeight w:val="397"/>
              </w:trPr>
              <w:tc>
                <w:tcPr>
                  <w:tcW w:w="1387" w:type="dxa"/>
                  <w:tcBorders>
                    <w:top w:val="nil"/>
                    <w:left w:val="nil"/>
                    <w:bottom w:val="nil"/>
                    <w:right w:val="nil"/>
                  </w:tcBorders>
                  <w:tcMar>
                    <w:top w:w="39" w:type="dxa"/>
                    <w:left w:w="39" w:type="dxa"/>
                    <w:bottom w:w="39" w:type="dxa"/>
                    <w:right w:w="39" w:type="dxa"/>
                  </w:tcMar>
                  <w:vAlign w:val="center"/>
                </w:tcPr>
                <w:p w14:paraId="7819F994"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178889CB"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C1B014B"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630D7E33"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17AF505C" w14:textId="77777777" w:rsidR="00FC516E" w:rsidRDefault="00FC516E">
                  <w:pPr>
                    <w:spacing w:after="0" w:line="240" w:lineRule="auto"/>
                  </w:pPr>
                </w:p>
              </w:tc>
            </w:tr>
            <w:tr w:rsidR="00FC516E" w14:paraId="0835DED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0ECF30" w14:textId="77777777" w:rsidR="00FC516E" w:rsidRDefault="0031407B">
                  <w:pPr>
                    <w:spacing w:after="0" w:line="240" w:lineRule="auto"/>
                    <w:jc w:val="center"/>
                  </w:pPr>
                  <w:r>
                    <w:rPr>
                      <w:rFonts w:eastAsia="Cambria"/>
                      <w:b/>
                      <w:color w:val="000000"/>
                      <w:sz w:val="28"/>
                    </w:rPr>
                    <w:t>5.6</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2F21E2" w14:textId="77777777" w:rsidR="00FC516E" w:rsidRDefault="0031407B">
                  <w:pPr>
                    <w:spacing w:after="0" w:line="240" w:lineRule="auto"/>
                  </w:pPr>
                  <w:r>
                    <w:rPr>
                      <w:rFonts w:eastAsia="Cambria"/>
                      <w:b/>
                      <w:color w:val="000000"/>
                      <w:sz w:val="28"/>
                    </w:rPr>
                    <w:t>Zabezpečenie kvality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338C7B"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A11910" w14:textId="77777777" w:rsidR="00FC516E" w:rsidRDefault="0031407B">
                  <w:pPr>
                    <w:spacing w:after="0" w:line="240" w:lineRule="auto"/>
                    <w:jc w:val="center"/>
                  </w:pPr>
                  <w:r>
                    <w:rPr>
                      <w:rFonts w:eastAsia="Cambria"/>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4B2E24" w14:textId="77777777" w:rsidR="00FC516E" w:rsidRDefault="0031407B">
                  <w:pPr>
                    <w:spacing w:after="0" w:line="240" w:lineRule="auto"/>
                    <w:jc w:val="center"/>
                  </w:pPr>
                  <w:r>
                    <w:rPr>
                      <w:rFonts w:eastAsia="Cambria"/>
                      <w:b/>
                      <w:color w:val="000000"/>
                    </w:rPr>
                    <w:t>Poznámka */</w:t>
                  </w:r>
                </w:p>
              </w:tc>
            </w:tr>
            <w:tr w:rsidR="00FC516E" w14:paraId="7D4475A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B1B332" w14:textId="77777777" w:rsidR="00FC516E" w:rsidRDefault="0031407B">
                  <w:pPr>
                    <w:spacing w:after="0" w:line="240" w:lineRule="auto"/>
                    <w:jc w:val="center"/>
                  </w:pPr>
                  <w:r>
                    <w:rPr>
                      <w:rFonts w:eastAsia="Cambria"/>
                      <w:b/>
                      <w:color w:val="000000"/>
                      <w:sz w:val="24"/>
                    </w:rPr>
                    <w:t>5.6.1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3452A3"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533060"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73A1B4"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0F2D2A" w14:textId="77777777" w:rsidR="00FC516E" w:rsidRDefault="0031407B">
                  <w:pPr>
                    <w:spacing w:after="0" w:line="240" w:lineRule="auto"/>
                  </w:pPr>
                  <w:r>
                    <w:rPr>
                      <w:rFonts w:eastAsia="Cambria"/>
                      <w:b/>
                      <w:color w:val="000000"/>
                    </w:rPr>
                    <w:t xml:space="preserve">  </w:t>
                  </w:r>
                </w:p>
              </w:tc>
            </w:tr>
            <w:tr w:rsidR="00FC516E" w14:paraId="7B2B82A7"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6190D5" w14:textId="77777777" w:rsidR="00FC516E" w:rsidRDefault="0031407B">
                  <w:pPr>
                    <w:spacing w:after="0" w:line="240" w:lineRule="auto"/>
                    <w:jc w:val="center"/>
                  </w:pPr>
                  <w:r>
                    <w:rPr>
                      <w:rFonts w:eastAsia="Cambria"/>
                      <w:b/>
                      <w:color w:val="000000"/>
                      <w:sz w:val="16"/>
                    </w:rPr>
                    <w:t>5.6.1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E1239" w14:textId="77777777" w:rsidR="00FC516E" w:rsidRDefault="0031407B">
                  <w:pPr>
                    <w:spacing w:after="0" w:line="240" w:lineRule="auto"/>
                  </w:pPr>
                  <w:r>
                    <w:rPr>
                      <w:rFonts w:eastAsia="Cambria"/>
                      <w:color w:val="000000"/>
                    </w:rPr>
                    <w:t>Zabezpečuje laboratórium kvalitu vyšetrení tým, že ich vykonáva za definovaných podmienok?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0DDC3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C5023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F2DD96" w14:textId="77777777" w:rsidR="00FC516E" w:rsidRDefault="0031407B">
                  <w:pPr>
                    <w:spacing w:after="0" w:line="240" w:lineRule="auto"/>
                  </w:pPr>
                  <w:r>
                    <w:rPr>
                      <w:rFonts w:eastAsia="Cambria"/>
                      <w:b/>
                      <w:color w:val="000000"/>
                    </w:rPr>
                    <w:t xml:space="preserve">  </w:t>
                  </w:r>
                </w:p>
              </w:tc>
            </w:tr>
            <w:tr w:rsidR="00FC516E" w14:paraId="5D06C114"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404597" w14:textId="77777777" w:rsidR="00FC516E" w:rsidRDefault="0031407B">
                  <w:pPr>
                    <w:spacing w:after="0" w:line="240" w:lineRule="auto"/>
                    <w:jc w:val="center"/>
                  </w:pPr>
                  <w:r>
                    <w:rPr>
                      <w:rFonts w:eastAsia="Cambria"/>
                      <w:b/>
                      <w:color w:val="000000"/>
                      <w:sz w:val="16"/>
                    </w:rPr>
                    <w:t>5.6.1</w:t>
                  </w:r>
                  <w:r>
                    <w:rPr>
                      <w:rFonts w:eastAsia="Cambria"/>
                      <w:i/>
                      <w:color w:val="000000"/>
                      <w:sz w:val="16"/>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BA94AF" w14:textId="77777777" w:rsidR="00FC516E" w:rsidRDefault="0031407B">
                  <w:pPr>
                    <w:spacing w:after="0" w:line="240" w:lineRule="auto"/>
                  </w:pPr>
                  <w:r>
                    <w:rPr>
                      <w:rFonts w:eastAsia="Cambria"/>
                      <w:color w:val="000000"/>
                    </w:rPr>
                    <w:t>Sú zavedené vhodné procesy pred vyšetrením a po vyšetrení (pozri 4.14.7, 5.4, 5.7, a 5.8)? Laboratórium si nesmie žiadny výsledok vymyslieť.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6EDD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3E48A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765E26" w14:textId="77777777" w:rsidR="00FC516E" w:rsidRDefault="0031407B">
                  <w:pPr>
                    <w:spacing w:after="0" w:line="240" w:lineRule="auto"/>
                  </w:pPr>
                  <w:r>
                    <w:rPr>
                      <w:rFonts w:eastAsia="Cambria"/>
                      <w:b/>
                      <w:color w:val="000000"/>
                    </w:rPr>
                    <w:t xml:space="preserve">  </w:t>
                  </w:r>
                </w:p>
              </w:tc>
            </w:tr>
            <w:tr w:rsidR="00FC516E" w14:paraId="033C112E" w14:textId="77777777">
              <w:trPr>
                <w:trHeight w:val="2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29FDF8" w14:textId="77777777" w:rsidR="00FC516E" w:rsidRDefault="0031407B">
                  <w:pPr>
                    <w:spacing w:after="0" w:line="240" w:lineRule="auto"/>
                    <w:jc w:val="center"/>
                  </w:pPr>
                  <w:r>
                    <w:rPr>
                      <w:rFonts w:eastAsia="Cambria"/>
                      <w:b/>
                      <w:color w:val="000000"/>
                      <w:sz w:val="24"/>
                    </w:rPr>
                    <w:t>5.6.2</w:t>
                  </w:r>
                  <w:r>
                    <w:rPr>
                      <w:rFonts w:eastAsia="Cambria"/>
                      <w:b/>
                      <w:i/>
                      <w:color w:val="000000"/>
                      <w:sz w:val="24"/>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010DE7" w14:textId="77777777" w:rsidR="00FC516E" w:rsidRDefault="0031407B">
                  <w:pPr>
                    <w:spacing w:after="0" w:line="240" w:lineRule="auto"/>
                  </w:pPr>
                  <w:r>
                    <w:rPr>
                      <w:rFonts w:eastAsia="Cambria"/>
                      <w:b/>
                      <w:color w:val="000000"/>
                      <w:sz w:val="24"/>
                    </w:rPr>
                    <w:t>Riadenie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7F2598"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D2076C"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C736D7C" w14:textId="77777777" w:rsidR="00FC516E" w:rsidRDefault="0031407B">
                  <w:pPr>
                    <w:spacing w:after="0" w:line="240" w:lineRule="auto"/>
                  </w:pPr>
                  <w:r>
                    <w:rPr>
                      <w:rFonts w:eastAsia="Cambria"/>
                      <w:b/>
                      <w:color w:val="000000"/>
                    </w:rPr>
                    <w:t xml:space="preserve">  </w:t>
                  </w:r>
                </w:p>
              </w:tc>
            </w:tr>
            <w:tr w:rsidR="00FC516E" w14:paraId="40DEE8B5"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6BD11A" w14:textId="77777777" w:rsidR="00FC516E" w:rsidRDefault="0031407B">
                  <w:pPr>
                    <w:spacing w:after="0" w:line="240" w:lineRule="auto"/>
                    <w:jc w:val="center"/>
                  </w:pPr>
                  <w:r>
                    <w:rPr>
                      <w:rFonts w:eastAsia="Cambria"/>
                      <w:b/>
                      <w:color w:val="000000"/>
                      <w:sz w:val="24"/>
                    </w:rPr>
                    <w:t>5.6.2.1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419F8C"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92AB2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BDDE26"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003ADC" w14:textId="77777777" w:rsidR="00FC516E" w:rsidRDefault="0031407B">
                  <w:pPr>
                    <w:spacing w:after="0" w:line="240" w:lineRule="auto"/>
                  </w:pPr>
                  <w:r>
                    <w:rPr>
                      <w:rFonts w:eastAsia="Cambria"/>
                      <w:b/>
                      <w:color w:val="000000"/>
                    </w:rPr>
                    <w:t xml:space="preserve"> </w:t>
                  </w:r>
                </w:p>
              </w:tc>
            </w:tr>
            <w:tr w:rsidR="00FC516E" w14:paraId="6ADDF42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9238FA" w14:textId="77777777" w:rsidR="00FC516E" w:rsidRDefault="0031407B">
                  <w:pPr>
                    <w:spacing w:after="0" w:line="240" w:lineRule="auto"/>
                    <w:jc w:val="center"/>
                  </w:pPr>
                  <w:r>
                    <w:rPr>
                      <w:rFonts w:eastAsia="Cambria"/>
                      <w:b/>
                      <w:color w:val="000000"/>
                      <w:sz w:val="16"/>
                    </w:rPr>
                    <w:lastRenderedPageBreak/>
                    <w:t>5.6.2.1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A0A4C2" w14:textId="77777777" w:rsidR="00FC516E" w:rsidRDefault="0031407B">
                  <w:pPr>
                    <w:spacing w:after="0" w:line="240" w:lineRule="auto"/>
                  </w:pPr>
                  <w:r>
                    <w:rPr>
                      <w:rFonts w:eastAsia="Cambria"/>
                      <w:color w:val="000000"/>
                    </w:rPr>
                    <w:t>Navrhlo laboratórium postupy riadenia kvality, ktorými verifikuje dodržiavanie predpokladanej kvality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DDB3C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473C6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6E5042D" w14:textId="77777777" w:rsidR="00FC516E" w:rsidRDefault="0031407B">
                  <w:pPr>
                    <w:spacing w:after="0" w:line="240" w:lineRule="auto"/>
                  </w:pPr>
                  <w:r>
                    <w:rPr>
                      <w:rFonts w:eastAsia="Cambria"/>
                      <w:b/>
                      <w:color w:val="000000"/>
                    </w:rPr>
                    <w:t xml:space="preserve"> </w:t>
                  </w:r>
                </w:p>
              </w:tc>
            </w:tr>
            <w:tr w:rsidR="00FC516E" w14:paraId="4BF51ED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EBA89F" w14:textId="77777777" w:rsidR="00FC516E" w:rsidRDefault="0031407B">
                  <w:pPr>
                    <w:spacing w:after="0" w:line="240" w:lineRule="auto"/>
                    <w:jc w:val="center"/>
                  </w:pPr>
                  <w:r>
                    <w:rPr>
                      <w:rFonts w:eastAsia="Cambria"/>
                      <w:b/>
                      <w:color w:val="000000"/>
                      <w:sz w:val="24"/>
                    </w:rPr>
                    <w:t>5.6.2</w:t>
                  </w:r>
                  <w:r>
                    <w:rPr>
                      <w:rFonts w:eastAsia="Cambria"/>
                      <w:b/>
                      <w:i/>
                      <w:color w:val="000000"/>
                      <w:sz w:val="24"/>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B0C7BB" w14:textId="77777777" w:rsidR="00FC516E" w:rsidRDefault="0031407B">
                  <w:pPr>
                    <w:spacing w:after="0" w:line="240" w:lineRule="auto"/>
                  </w:pPr>
                  <w:r>
                    <w:rPr>
                      <w:rFonts w:eastAsia="Cambria"/>
                      <w:b/>
                      <w:color w:val="000000"/>
                      <w:sz w:val="24"/>
                    </w:rPr>
                    <w:t>Kontrolné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EB4753"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1BEE53"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92E8AE" w14:textId="77777777" w:rsidR="00FC516E" w:rsidRDefault="0031407B">
                  <w:pPr>
                    <w:spacing w:after="0" w:line="240" w:lineRule="auto"/>
                  </w:pPr>
                  <w:r>
                    <w:rPr>
                      <w:rFonts w:eastAsia="Cambria"/>
                      <w:b/>
                      <w:color w:val="000000"/>
                    </w:rPr>
                    <w:t xml:space="preserve"> </w:t>
                  </w:r>
                </w:p>
              </w:tc>
            </w:tr>
            <w:tr w:rsidR="00FC516E" w14:paraId="6DA298CC"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AE2BAE" w14:textId="77777777" w:rsidR="00FC516E" w:rsidRDefault="0031407B">
                  <w:pPr>
                    <w:spacing w:after="0" w:line="240" w:lineRule="auto"/>
                    <w:jc w:val="center"/>
                  </w:pPr>
                  <w:r>
                    <w:rPr>
                      <w:rFonts w:eastAsia="Cambria"/>
                      <w:b/>
                      <w:color w:val="000000"/>
                      <w:sz w:val="16"/>
                    </w:rPr>
                    <w:t>5.6.2</w:t>
                  </w:r>
                  <w:r>
                    <w:rPr>
                      <w:rFonts w:eastAsia="Cambria"/>
                      <w:b/>
                      <w:i/>
                      <w:color w:val="000000"/>
                      <w:sz w:val="16"/>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CE5D72" w14:textId="77777777" w:rsidR="00FC516E" w:rsidRDefault="0031407B">
                  <w:pPr>
                    <w:spacing w:after="0" w:line="240" w:lineRule="auto"/>
                  </w:pPr>
                  <w:r>
                    <w:rPr>
                      <w:rFonts w:eastAsia="Cambria"/>
                      <w:color w:val="000000"/>
                    </w:rPr>
                    <w:t>Používa laboratórium kontrolné materiály, ktoré reagujú v analytickom systéme spôsobom, ktorý sa čo najviac podobá vzorkám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E3B0D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03D41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7EC41BB" w14:textId="77777777" w:rsidR="00FC516E" w:rsidRDefault="0031407B">
                  <w:pPr>
                    <w:spacing w:after="0" w:line="240" w:lineRule="auto"/>
                  </w:pPr>
                  <w:r>
                    <w:rPr>
                      <w:rFonts w:eastAsia="Cambria"/>
                      <w:b/>
                      <w:color w:val="000000"/>
                    </w:rPr>
                    <w:t xml:space="preserve"> </w:t>
                  </w:r>
                </w:p>
              </w:tc>
            </w:tr>
            <w:tr w:rsidR="00FC516E" w14:paraId="0710B8C8"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CB03D" w14:textId="77777777" w:rsidR="00FC516E" w:rsidRDefault="0031407B">
                  <w:pPr>
                    <w:spacing w:after="0" w:line="240" w:lineRule="auto"/>
                    <w:jc w:val="center"/>
                  </w:pPr>
                  <w:r>
                    <w:rPr>
                      <w:rFonts w:eastAsia="Cambria"/>
                      <w:b/>
                      <w:color w:val="000000"/>
                      <w:sz w:val="16"/>
                    </w:rPr>
                    <w:t>5.6.2</w:t>
                  </w:r>
                  <w:r>
                    <w:rPr>
                      <w:rFonts w:eastAsia="Cambria"/>
                      <w:b/>
                      <w:i/>
                      <w:color w:val="000000"/>
                      <w:sz w:val="16"/>
                    </w:rPr>
                    <w:t>.2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91DDD0" w14:textId="77777777" w:rsidR="00FC516E" w:rsidRDefault="0031407B">
                  <w:pPr>
                    <w:spacing w:after="0" w:line="240" w:lineRule="auto"/>
                  </w:pPr>
                  <w:r>
                    <w:rPr>
                      <w:rFonts w:eastAsia="Cambria"/>
                      <w:color w:val="000000"/>
                    </w:rPr>
                    <w:t>Pravidelne sa vyšetrujú kontrolné materiály, pričom častosť ich zaraďovania musí súvisieť so stabilitou postupu a s mierou rizika, ktoré hrozí pacientovi na základe chybného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F7639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B512A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98F58C" w14:textId="77777777" w:rsidR="00FC516E" w:rsidRDefault="0031407B">
                  <w:pPr>
                    <w:spacing w:after="0" w:line="240" w:lineRule="auto"/>
                  </w:pPr>
                  <w:r>
                    <w:rPr>
                      <w:rFonts w:eastAsia="Cambria"/>
                      <w:b/>
                      <w:color w:val="000000"/>
                    </w:rPr>
                    <w:t xml:space="preserve"> </w:t>
                  </w:r>
                </w:p>
              </w:tc>
            </w:tr>
            <w:tr w:rsidR="00FC516E" w14:paraId="4F62F33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8D779F" w14:textId="77777777" w:rsidR="00FC516E" w:rsidRDefault="0031407B">
                  <w:pPr>
                    <w:spacing w:after="0" w:line="240" w:lineRule="auto"/>
                    <w:jc w:val="center"/>
                  </w:pPr>
                  <w:r>
                    <w:rPr>
                      <w:rFonts w:eastAsia="Cambria"/>
                      <w:b/>
                      <w:color w:val="000000"/>
                      <w:sz w:val="24"/>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32DF1F" w14:textId="77777777" w:rsidR="00FC516E" w:rsidRDefault="0031407B">
                  <w:pPr>
                    <w:spacing w:after="0" w:line="240" w:lineRule="auto"/>
                  </w:pPr>
                  <w:r>
                    <w:rPr>
                      <w:rFonts w:eastAsia="Cambria"/>
                      <w:b/>
                      <w:color w:val="000000"/>
                      <w:sz w:val="24"/>
                    </w:rPr>
                    <w:t>Údaje o riadení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68DF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A18CA9"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9DE4E6" w14:textId="77777777" w:rsidR="00FC516E" w:rsidRDefault="0031407B">
                  <w:pPr>
                    <w:spacing w:after="0" w:line="240" w:lineRule="auto"/>
                  </w:pPr>
                  <w:r>
                    <w:rPr>
                      <w:rFonts w:eastAsia="Cambria"/>
                      <w:b/>
                      <w:color w:val="000000"/>
                    </w:rPr>
                    <w:t xml:space="preserve"> </w:t>
                  </w:r>
                </w:p>
              </w:tc>
            </w:tr>
            <w:tr w:rsidR="00FC516E" w14:paraId="440DD79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187C04" w14:textId="77777777" w:rsidR="00FC516E" w:rsidRDefault="0031407B">
                  <w:pPr>
                    <w:spacing w:after="0" w:line="240" w:lineRule="auto"/>
                    <w:jc w:val="center"/>
                  </w:pPr>
                  <w:r>
                    <w:rPr>
                      <w:rFonts w:eastAsia="Cambria"/>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05A576F" w14:textId="77777777" w:rsidR="00FC516E" w:rsidRDefault="0031407B">
                  <w:pPr>
                    <w:spacing w:after="0" w:line="240" w:lineRule="auto"/>
                  </w:pPr>
                  <w:r>
                    <w:rPr>
                      <w:rFonts w:eastAsia="Cambria"/>
                      <w:color w:val="000000"/>
                    </w:rPr>
                    <w:t>Má laboratórium postup na to, aby nedošlo k uvoľneniu výsledkov v prípade zlyhania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D8F6B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7DCFE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9EA432" w14:textId="77777777" w:rsidR="00FC516E" w:rsidRDefault="0031407B">
                  <w:pPr>
                    <w:spacing w:after="0" w:line="240" w:lineRule="auto"/>
                  </w:pPr>
                  <w:r>
                    <w:rPr>
                      <w:rFonts w:eastAsia="Cambria"/>
                      <w:b/>
                      <w:color w:val="000000"/>
                    </w:rPr>
                    <w:t xml:space="preserve"> </w:t>
                  </w:r>
                </w:p>
              </w:tc>
            </w:tr>
            <w:tr w:rsidR="00FC516E" w14:paraId="4368BA55" w14:textId="77777777">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215D736" w14:textId="77777777" w:rsidR="00FC516E" w:rsidRDefault="0031407B">
                  <w:pPr>
                    <w:spacing w:after="0" w:line="240" w:lineRule="auto"/>
                    <w:jc w:val="center"/>
                  </w:pPr>
                  <w:r>
                    <w:rPr>
                      <w:rFonts w:eastAsia="Cambria"/>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EE1465" w14:textId="77777777" w:rsidR="00FC516E" w:rsidRDefault="0031407B">
                  <w:pPr>
                    <w:spacing w:after="0" w:line="240" w:lineRule="auto"/>
                  </w:pPr>
                  <w:r>
                    <w:rPr>
                      <w:rFonts w:eastAsia="Cambria"/>
                      <w:color w:val="000000"/>
                    </w:rPr>
                    <w:t>Keď sa pravidlá kontroly kvality porušia a indikujú, že výsledky vyšetrení veľmi pravdepodobne obsahujú klinicky významné  chyby, sú výsledky odmietnuté a relevantné pacientske vzorky sú opätovne vyšetrené po odstránení chyby a vykonaní verifikácie správneho fungovania systému v rámci špecifikácií?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91687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618E2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971761" w14:textId="77777777" w:rsidR="00FC516E" w:rsidRDefault="0031407B">
                  <w:pPr>
                    <w:spacing w:after="0" w:line="240" w:lineRule="auto"/>
                  </w:pPr>
                  <w:r>
                    <w:rPr>
                      <w:rFonts w:eastAsia="Cambria"/>
                      <w:b/>
                      <w:color w:val="000000"/>
                    </w:rPr>
                    <w:t xml:space="preserve"> </w:t>
                  </w:r>
                </w:p>
              </w:tc>
            </w:tr>
            <w:tr w:rsidR="00FC516E" w14:paraId="01D7305A"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C11D68" w14:textId="77777777" w:rsidR="00FC516E" w:rsidRDefault="0031407B">
                  <w:pPr>
                    <w:spacing w:after="0" w:line="240" w:lineRule="auto"/>
                    <w:jc w:val="center"/>
                  </w:pPr>
                  <w:r>
                    <w:rPr>
                      <w:rFonts w:eastAsia="Cambria"/>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91E00B" w14:textId="77777777" w:rsidR="00FC516E" w:rsidRDefault="0031407B">
                  <w:pPr>
                    <w:spacing w:after="0" w:line="240" w:lineRule="auto"/>
                  </w:pPr>
                  <w:r>
                    <w:rPr>
                      <w:rFonts w:eastAsia="Cambria"/>
                      <w:color w:val="000000"/>
                    </w:rPr>
                    <w:t>Posúdilo laboratórium výsledky vzoriek pacientov, ktoré boli vyšetrené po poslednom prípade úspešnej kontroly kvality?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4CE7D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67789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898C46" w14:textId="77777777" w:rsidR="00FC516E" w:rsidRDefault="0031407B">
                  <w:pPr>
                    <w:spacing w:after="0" w:line="240" w:lineRule="auto"/>
                  </w:pPr>
                  <w:r>
                    <w:rPr>
                      <w:rFonts w:eastAsia="Cambria"/>
                      <w:b/>
                      <w:color w:val="000000"/>
                    </w:rPr>
                    <w:t xml:space="preserve"> </w:t>
                  </w:r>
                </w:p>
              </w:tc>
            </w:tr>
            <w:tr w:rsidR="00FC516E" w14:paraId="06B5E215"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694C8" w14:textId="77777777" w:rsidR="00FC516E" w:rsidRDefault="0031407B">
                  <w:pPr>
                    <w:spacing w:after="0" w:line="240" w:lineRule="auto"/>
                    <w:jc w:val="center"/>
                  </w:pPr>
                  <w:r>
                    <w:rPr>
                      <w:rFonts w:eastAsia="Cambria"/>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669D50" w14:textId="77777777" w:rsidR="00FC516E" w:rsidRDefault="0031407B">
                  <w:pPr>
                    <w:spacing w:after="0" w:line="240" w:lineRule="auto"/>
                  </w:pPr>
                  <w:r>
                    <w:rPr>
                      <w:rFonts w:eastAsia="Cambria"/>
                      <w:color w:val="000000"/>
                    </w:rPr>
                    <w:t>Údaje o kontrole kvality sú pravidelne preskúmavané, aby sa zistili trendy, ktoré môžu indikovať problémy vo vyšetrovacom systéme.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AE030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B795F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FFFE30B" w14:textId="77777777" w:rsidR="00FC516E" w:rsidRDefault="0031407B">
                  <w:pPr>
                    <w:spacing w:after="0" w:line="240" w:lineRule="auto"/>
                  </w:pPr>
                  <w:r>
                    <w:rPr>
                      <w:rFonts w:eastAsia="Cambria"/>
                      <w:b/>
                      <w:color w:val="000000"/>
                    </w:rPr>
                    <w:t xml:space="preserve"> </w:t>
                  </w:r>
                </w:p>
              </w:tc>
            </w:tr>
            <w:tr w:rsidR="00FC516E" w14:paraId="32268267"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F053E" w14:textId="77777777" w:rsidR="00FC516E" w:rsidRDefault="0031407B">
                  <w:pPr>
                    <w:spacing w:after="0" w:line="240" w:lineRule="auto"/>
                    <w:jc w:val="center"/>
                  </w:pPr>
                  <w:r>
                    <w:rPr>
                      <w:rFonts w:eastAsia="Cambria"/>
                      <w:b/>
                      <w:color w:val="000000"/>
                      <w:sz w:val="16"/>
                    </w:rPr>
                    <w:t>5.6.2.3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68C52E" w14:textId="77777777" w:rsidR="00FC516E" w:rsidRDefault="0031407B">
                  <w:pPr>
                    <w:spacing w:after="0" w:line="240" w:lineRule="auto"/>
                  </w:pPr>
                  <w:r>
                    <w:rPr>
                      <w:rFonts w:eastAsia="Cambria"/>
                      <w:color w:val="000000"/>
                    </w:rPr>
                    <w:t>Ak sa spozorujú takéto trendy, sú prijaté  a zaznamenané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61759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E9E44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E71BE8" w14:textId="77777777" w:rsidR="00FC516E" w:rsidRDefault="0031407B">
                  <w:pPr>
                    <w:spacing w:after="0" w:line="240" w:lineRule="auto"/>
                  </w:pPr>
                  <w:r>
                    <w:rPr>
                      <w:rFonts w:eastAsia="Cambria"/>
                      <w:b/>
                      <w:color w:val="000000"/>
                    </w:rPr>
                    <w:t xml:space="preserve"> </w:t>
                  </w:r>
                </w:p>
              </w:tc>
            </w:tr>
            <w:tr w:rsidR="00FC516E" w14:paraId="7109B8E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656B49" w14:textId="77777777" w:rsidR="00FC516E" w:rsidRDefault="0031407B">
                  <w:pPr>
                    <w:spacing w:after="0" w:line="240" w:lineRule="auto"/>
                    <w:jc w:val="center"/>
                  </w:pPr>
                  <w:r>
                    <w:rPr>
                      <w:rFonts w:eastAsia="Cambria"/>
                      <w:b/>
                      <w:color w:val="000000"/>
                      <w:sz w:val="24"/>
                    </w:rPr>
                    <w:t>5.6.3</w:t>
                  </w:r>
                  <w:r>
                    <w:rPr>
                      <w:rFonts w:eastAsia="Cambria"/>
                      <w:b/>
                      <w:i/>
                      <w:color w:val="000000"/>
                      <w:sz w:val="24"/>
                    </w:rPr>
                    <w:t>.</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D17608" w14:textId="77777777" w:rsidR="00FC516E" w:rsidRDefault="0031407B">
                  <w:pPr>
                    <w:spacing w:after="0" w:line="240" w:lineRule="auto"/>
                  </w:pPr>
                  <w:proofErr w:type="spellStart"/>
                  <w:r>
                    <w:rPr>
                      <w:rFonts w:eastAsia="Cambria"/>
                      <w:b/>
                      <w:color w:val="000000"/>
                      <w:sz w:val="24"/>
                    </w:rPr>
                    <w:t>Medzilaboratórne</w:t>
                  </w:r>
                  <w:proofErr w:type="spellEnd"/>
                  <w:r>
                    <w:rPr>
                      <w:rFonts w:eastAsia="Cambria"/>
                      <w:b/>
                      <w:color w:val="000000"/>
                      <w:sz w:val="24"/>
                    </w:rPr>
                    <w:t xml:space="preserve"> porovnania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A9F8AE"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B61B1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39AF5F" w14:textId="77777777" w:rsidR="00FC516E" w:rsidRDefault="0031407B">
                  <w:pPr>
                    <w:spacing w:after="0" w:line="240" w:lineRule="auto"/>
                  </w:pPr>
                  <w:r>
                    <w:rPr>
                      <w:rFonts w:eastAsia="Cambria"/>
                      <w:b/>
                      <w:color w:val="000000"/>
                    </w:rPr>
                    <w:t xml:space="preserve"> </w:t>
                  </w:r>
                </w:p>
              </w:tc>
            </w:tr>
            <w:tr w:rsidR="00FC516E" w14:paraId="6C4A59D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08A3EF" w14:textId="77777777" w:rsidR="00FC516E" w:rsidRDefault="0031407B">
                  <w:pPr>
                    <w:spacing w:after="0" w:line="240" w:lineRule="auto"/>
                    <w:jc w:val="center"/>
                  </w:pPr>
                  <w:r>
                    <w:rPr>
                      <w:rFonts w:eastAsia="Cambria"/>
                      <w:b/>
                      <w:color w:val="000000"/>
                      <w:sz w:val="24"/>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85CC15" w14:textId="77777777" w:rsidR="00FC516E" w:rsidRDefault="0031407B">
                  <w:pPr>
                    <w:spacing w:after="0" w:line="240" w:lineRule="auto"/>
                  </w:pPr>
                  <w:r>
                    <w:rPr>
                      <w:rFonts w:eastAsia="Cambria"/>
                      <w:b/>
                      <w:color w:val="000000"/>
                      <w:sz w:val="24"/>
                    </w:rPr>
                    <w:t>Účasť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F32DA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2C1CFD"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D60F957" w14:textId="77777777" w:rsidR="00FC516E" w:rsidRDefault="0031407B">
                  <w:pPr>
                    <w:spacing w:after="0" w:line="240" w:lineRule="auto"/>
                  </w:pPr>
                  <w:r>
                    <w:rPr>
                      <w:rFonts w:eastAsia="Cambria"/>
                      <w:b/>
                      <w:color w:val="000000"/>
                    </w:rPr>
                    <w:t xml:space="preserve"> </w:t>
                  </w:r>
                </w:p>
              </w:tc>
            </w:tr>
            <w:tr w:rsidR="00FC516E" w14:paraId="1EA3B5E3"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667CA0" w14:textId="77777777" w:rsidR="00FC516E" w:rsidRDefault="0031407B">
                  <w:pPr>
                    <w:spacing w:after="0" w:line="240" w:lineRule="auto"/>
                    <w:jc w:val="center"/>
                  </w:pPr>
                  <w:r>
                    <w:rPr>
                      <w:rFonts w:eastAsia="Cambria"/>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C80462" w14:textId="77777777" w:rsidR="00FC516E" w:rsidRDefault="0031407B">
                  <w:pPr>
                    <w:spacing w:after="0" w:line="240" w:lineRule="auto"/>
                  </w:pPr>
                  <w:r>
                    <w:rPr>
                      <w:rFonts w:eastAsia="Cambria"/>
                      <w:color w:val="000000"/>
                    </w:rPr>
                    <w:t xml:space="preserve">Zúčastňuje sa laboratórium na programoch </w:t>
                  </w:r>
                  <w:proofErr w:type="spellStart"/>
                  <w:r>
                    <w:rPr>
                      <w:rFonts w:eastAsia="Cambria"/>
                      <w:color w:val="000000"/>
                    </w:rPr>
                    <w:t>medzilaboratórneho</w:t>
                  </w:r>
                  <w:proofErr w:type="spellEnd"/>
                  <w:r>
                    <w:rPr>
                      <w:rFonts w:eastAsia="Cambria"/>
                      <w:color w:val="000000"/>
                    </w:rPr>
                    <w:t xml:space="preserve"> porovnania (porovnaní) (ako sú externé programy hodnotenia kvality alebo programy skúšania spôsobilosti), ktoré sú vhodné pre vyšetrenia a interpretácie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5CD9A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15A78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C93FDD" w14:textId="77777777" w:rsidR="00FC516E" w:rsidRDefault="0031407B">
                  <w:pPr>
                    <w:spacing w:after="0" w:line="240" w:lineRule="auto"/>
                  </w:pPr>
                  <w:r>
                    <w:rPr>
                      <w:rFonts w:eastAsia="Cambria"/>
                      <w:b/>
                      <w:color w:val="000000"/>
                    </w:rPr>
                    <w:t xml:space="preserve"> </w:t>
                  </w:r>
                </w:p>
              </w:tc>
            </w:tr>
            <w:tr w:rsidR="00FC516E" w14:paraId="3034619B"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858C93" w14:textId="77777777" w:rsidR="00FC516E" w:rsidRDefault="0031407B">
                  <w:pPr>
                    <w:spacing w:after="0" w:line="240" w:lineRule="auto"/>
                    <w:jc w:val="center"/>
                  </w:pPr>
                  <w:r>
                    <w:rPr>
                      <w:rFonts w:eastAsia="Cambria"/>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6EA556" w14:textId="77777777" w:rsidR="00FC516E" w:rsidRDefault="0031407B">
                  <w:pPr>
                    <w:spacing w:after="0" w:line="240" w:lineRule="auto"/>
                  </w:pPr>
                  <w:r>
                    <w:rPr>
                      <w:rFonts w:eastAsia="Cambria"/>
                      <w:color w:val="000000"/>
                    </w:rPr>
                    <w:t xml:space="preserve">Monitoruje laboratórium výsledky programov </w:t>
                  </w:r>
                  <w:proofErr w:type="spellStart"/>
                  <w:r>
                    <w:rPr>
                      <w:rFonts w:eastAsia="Cambria"/>
                      <w:color w:val="000000"/>
                    </w:rPr>
                    <w:t>medzilaboratórneho</w:t>
                  </w:r>
                  <w:proofErr w:type="spellEnd"/>
                  <w:r>
                    <w:rPr>
                      <w:rFonts w:eastAsia="Cambria"/>
                      <w:color w:val="000000"/>
                    </w:rPr>
                    <w:t xml:space="preserve"> porovnania (porovnaní) a externého hodnotenia kvality a keď vopred určené kontrolné kritéria neboli splnené, zúčastňuje sa na zavedení nápravných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C9CE7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01F56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316D22" w14:textId="77777777" w:rsidR="00FC516E" w:rsidRDefault="0031407B">
                  <w:pPr>
                    <w:spacing w:after="0" w:line="240" w:lineRule="auto"/>
                  </w:pPr>
                  <w:r>
                    <w:rPr>
                      <w:rFonts w:eastAsia="Cambria"/>
                      <w:b/>
                      <w:color w:val="000000"/>
                    </w:rPr>
                    <w:t xml:space="preserve"> </w:t>
                  </w:r>
                </w:p>
              </w:tc>
            </w:tr>
            <w:tr w:rsidR="00FC516E" w14:paraId="1884DA4F" w14:textId="77777777">
              <w:trPr>
                <w:trHeight w:val="113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91503F" w14:textId="77777777" w:rsidR="00FC516E" w:rsidRDefault="0031407B">
                  <w:pPr>
                    <w:spacing w:after="0" w:line="240" w:lineRule="auto"/>
                    <w:jc w:val="center"/>
                  </w:pPr>
                  <w:r>
                    <w:rPr>
                      <w:rFonts w:eastAsia="Cambria"/>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C07208" w14:textId="77777777" w:rsidR="00FC516E" w:rsidRDefault="0031407B">
                  <w:pPr>
                    <w:spacing w:after="0" w:line="240" w:lineRule="auto"/>
                  </w:pPr>
                  <w:r>
                    <w:rPr>
                      <w:rFonts w:eastAsia="Cambria"/>
                      <w:color w:val="000000"/>
                    </w:rPr>
                    <w:t xml:space="preserve">Zaviedlo laboratórium dokumentovaný postup na účasť v </w:t>
                  </w:r>
                  <w:proofErr w:type="spellStart"/>
                  <w:r>
                    <w:rPr>
                      <w:rFonts w:eastAsia="Cambria"/>
                      <w:color w:val="000000"/>
                    </w:rPr>
                    <w:t>medzilaboratórnom</w:t>
                  </w:r>
                  <w:proofErr w:type="spellEnd"/>
                  <w:r>
                    <w:rPr>
                      <w:rFonts w:eastAsia="Cambria"/>
                      <w:color w:val="000000"/>
                    </w:rPr>
                    <w:t xml:space="preserve"> porovnaní, ktorý obsahuje určené zodpovednosti a pokyny na účasť ako aj kritériá hodnotenia, ktoré sa odlišujú od kritérií používaných v postupoch </w:t>
                  </w:r>
                  <w:proofErr w:type="spellStart"/>
                  <w:r>
                    <w:rPr>
                      <w:rFonts w:eastAsia="Cambria"/>
                      <w:color w:val="000000"/>
                    </w:rPr>
                    <w:t>medzilaboratórneho</w:t>
                  </w:r>
                  <w:proofErr w:type="spellEnd"/>
                  <w:r>
                    <w:rPr>
                      <w:rFonts w:eastAsia="Cambria"/>
                      <w:color w:val="000000"/>
                    </w:rPr>
                    <w:t xml:space="preserve"> porovnania?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E35B0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27BEE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D3C04C" w14:textId="77777777" w:rsidR="00FC516E" w:rsidRDefault="0031407B">
                  <w:pPr>
                    <w:spacing w:after="0" w:line="240" w:lineRule="auto"/>
                  </w:pPr>
                  <w:r>
                    <w:rPr>
                      <w:rFonts w:eastAsia="Cambria"/>
                      <w:b/>
                      <w:color w:val="000000"/>
                    </w:rPr>
                    <w:t xml:space="preserve"> </w:t>
                  </w:r>
                </w:p>
              </w:tc>
            </w:tr>
            <w:tr w:rsidR="00FC516E" w14:paraId="727DEFC6"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B7D31B" w14:textId="77777777" w:rsidR="00FC516E" w:rsidRDefault="0031407B">
                  <w:pPr>
                    <w:spacing w:after="0" w:line="240" w:lineRule="auto"/>
                    <w:jc w:val="center"/>
                  </w:pPr>
                  <w:r>
                    <w:rPr>
                      <w:rFonts w:eastAsia="Cambria"/>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2A7473" w14:textId="77777777" w:rsidR="00FC516E" w:rsidRDefault="0031407B">
                  <w:pPr>
                    <w:spacing w:after="0" w:line="240" w:lineRule="auto"/>
                  </w:pPr>
                  <w:r>
                    <w:rPr>
                      <w:rFonts w:eastAsia="Cambria"/>
                      <w:color w:val="000000"/>
                    </w:rPr>
                    <w:t xml:space="preserve">Postupy </w:t>
                  </w:r>
                  <w:proofErr w:type="spellStart"/>
                  <w:r>
                    <w:rPr>
                      <w:rFonts w:eastAsia="Cambria"/>
                      <w:color w:val="000000"/>
                    </w:rPr>
                    <w:t>medzilaboratórneho</w:t>
                  </w:r>
                  <w:proofErr w:type="spellEnd"/>
                  <w:r>
                    <w:rPr>
                      <w:rFonts w:eastAsia="Cambria"/>
                      <w:color w:val="000000"/>
                    </w:rPr>
                    <w:t xml:space="preserve"> hodnotenia, ktoré si laboratórium vybralo, nakoľko je možné, sú klinicky relevantné a používajú vzorky podobné pacientskym?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C217B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15EE8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6C7981" w14:textId="77777777" w:rsidR="00FC516E" w:rsidRDefault="0031407B">
                  <w:pPr>
                    <w:spacing w:after="0" w:line="240" w:lineRule="auto"/>
                  </w:pPr>
                  <w:r>
                    <w:rPr>
                      <w:rFonts w:eastAsia="Cambria"/>
                      <w:b/>
                      <w:color w:val="000000"/>
                    </w:rPr>
                    <w:t xml:space="preserve"> </w:t>
                  </w:r>
                </w:p>
              </w:tc>
            </w:tr>
            <w:tr w:rsidR="00FC516E" w14:paraId="2B1F7128"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647BAF" w14:textId="77777777" w:rsidR="00FC516E" w:rsidRDefault="0031407B">
                  <w:pPr>
                    <w:spacing w:after="0" w:line="240" w:lineRule="auto"/>
                    <w:jc w:val="center"/>
                  </w:pPr>
                  <w:r>
                    <w:rPr>
                      <w:rFonts w:eastAsia="Cambria"/>
                      <w:b/>
                      <w:color w:val="000000"/>
                      <w:sz w:val="16"/>
                    </w:rPr>
                    <w:t>5.6.3.1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E9D30B" w14:textId="77777777" w:rsidR="00FC516E" w:rsidRDefault="0031407B">
                  <w:pPr>
                    <w:spacing w:after="0" w:line="240" w:lineRule="auto"/>
                  </w:pPr>
                  <w:r>
                    <w:rPr>
                      <w:rFonts w:eastAsia="Cambria"/>
                      <w:color w:val="000000"/>
                    </w:rPr>
                    <w:t>Ich úlohou, ak je možné,  je kontrola celého vyšetrovacieho procesu vrátane postupov pred vyšetrením a po ňom?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52517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0C47D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2C64AE" w14:textId="77777777" w:rsidR="00FC516E" w:rsidRDefault="0031407B">
                  <w:pPr>
                    <w:spacing w:after="0" w:line="240" w:lineRule="auto"/>
                  </w:pPr>
                  <w:r>
                    <w:rPr>
                      <w:rFonts w:eastAsia="Cambria"/>
                      <w:b/>
                      <w:color w:val="000000"/>
                    </w:rPr>
                    <w:t xml:space="preserve"> </w:t>
                  </w:r>
                </w:p>
              </w:tc>
            </w:tr>
            <w:tr w:rsidR="00FC516E" w14:paraId="60EC18A8" w14:textId="77777777">
              <w:trPr>
                <w:trHeight w:val="2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44CE71" w14:textId="77777777" w:rsidR="00FC516E" w:rsidRDefault="0031407B">
                  <w:pPr>
                    <w:spacing w:after="0" w:line="240" w:lineRule="auto"/>
                    <w:jc w:val="center"/>
                  </w:pPr>
                  <w:r>
                    <w:rPr>
                      <w:rFonts w:eastAsia="Cambria"/>
                      <w:b/>
                      <w:color w:val="000000"/>
                      <w:sz w:val="24"/>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B0A6C3" w14:textId="77777777" w:rsidR="00FC516E" w:rsidRDefault="0031407B">
                  <w:pPr>
                    <w:spacing w:after="0" w:line="240" w:lineRule="auto"/>
                  </w:pPr>
                  <w:r>
                    <w:rPr>
                      <w:rFonts w:eastAsia="Cambria"/>
                      <w:b/>
                      <w:color w:val="000000"/>
                      <w:sz w:val="24"/>
                    </w:rPr>
                    <w:t>Alternatívne prístupy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FA34ED"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CD106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FB5B58" w14:textId="77777777" w:rsidR="00FC516E" w:rsidRDefault="0031407B">
                  <w:pPr>
                    <w:spacing w:after="0" w:line="240" w:lineRule="auto"/>
                  </w:pPr>
                  <w:r>
                    <w:rPr>
                      <w:rFonts w:eastAsia="Cambria"/>
                      <w:b/>
                      <w:color w:val="000000"/>
                    </w:rPr>
                    <w:t xml:space="preserve"> </w:t>
                  </w:r>
                </w:p>
              </w:tc>
            </w:tr>
            <w:tr w:rsidR="00FC516E" w14:paraId="34F7F7EF"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7ACF21" w14:textId="77777777" w:rsidR="00FC516E" w:rsidRDefault="0031407B">
                  <w:pPr>
                    <w:spacing w:after="0" w:line="240" w:lineRule="auto"/>
                    <w:jc w:val="center"/>
                  </w:pPr>
                  <w:r>
                    <w:rPr>
                      <w:rFonts w:eastAsia="Cambria"/>
                      <w:b/>
                      <w:color w:val="000000"/>
                      <w:sz w:val="16"/>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69069E" w14:textId="77777777" w:rsidR="00FC516E" w:rsidRDefault="0031407B">
                  <w:pPr>
                    <w:spacing w:after="0" w:line="240" w:lineRule="auto"/>
                  </w:pPr>
                  <w:r>
                    <w:rPr>
                      <w:rFonts w:eastAsia="Cambria"/>
                      <w:color w:val="000000"/>
                    </w:rPr>
                    <w:t xml:space="preserve">V prípade, že nie je dostupné </w:t>
                  </w:r>
                  <w:proofErr w:type="spellStart"/>
                  <w:r>
                    <w:rPr>
                      <w:rFonts w:eastAsia="Cambria"/>
                      <w:color w:val="000000"/>
                    </w:rPr>
                    <w:t>medzilaboratórne</w:t>
                  </w:r>
                  <w:proofErr w:type="spellEnd"/>
                  <w:r>
                    <w:rPr>
                      <w:rFonts w:eastAsia="Cambria"/>
                      <w:color w:val="000000"/>
                    </w:rPr>
                    <w:t xml:space="preserve"> porovnanie, vyvinulo laboratórium iné prístupy a poskytlo objektívny dôkaz na určenie prijateľnosti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2FCF3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2E2A1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122A92" w14:textId="77777777" w:rsidR="00FC516E" w:rsidRDefault="0031407B">
                  <w:pPr>
                    <w:spacing w:after="0" w:line="240" w:lineRule="auto"/>
                  </w:pPr>
                  <w:r>
                    <w:rPr>
                      <w:rFonts w:eastAsia="Cambria"/>
                      <w:b/>
                      <w:color w:val="000000"/>
                    </w:rPr>
                    <w:t xml:space="preserve"> </w:t>
                  </w:r>
                </w:p>
              </w:tc>
            </w:tr>
            <w:tr w:rsidR="00FC516E" w14:paraId="470D000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F5DF3" w14:textId="77777777" w:rsidR="00FC516E" w:rsidRDefault="0031407B">
                  <w:pPr>
                    <w:spacing w:after="0" w:line="240" w:lineRule="auto"/>
                    <w:jc w:val="center"/>
                  </w:pPr>
                  <w:r>
                    <w:rPr>
                      <w:rFonts w:eastAsia="Cambria"/>
                      <w:b/>
                      <w:color w:val="000000"/>
                      <w:sz w:val="16"/>
                    </w:rPr>
                    <w:t>5.6.3.2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F3E9C1" w14:textId="77777777" w:rsidR="00FC516E" w:rsidRDefault="0031407B">
                  <w:pPr>
                    <w:spacing w:after="0" w:line="240" w:lineRule="auto"/>
                  </w:pPr>
                  <w:r>
                    <w:rPr>
                      <w:rFonts w:eastAsia="Cambria"/>
                      <w:color w:val="000000"/>
                    </w:rPr>
                    <w:t>Vždy, keď je možné, tento mechanizmus  používa vhodné materiály?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5B469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B0C30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370D7B" w14:textId="77777777" w:rsidR="00FC516E" w:rsidRDefault="0031407B">
                  <w:pPr>
                    <w:spacing w:after="0" w:line="240" w:lineRule="auto"/>
                  </w:pPr>
                  <w:r>
                    <w:rPr>
                      <w:rFonts w:eastAsia="Cambria"/>
                      <w:b/>
                      <w:color w:val="000000"/>
                    </w:rPr>
                    <w:t xml:space="preserve"> </w:t>
                  </w:r>
                </w:p>
              </w:tc>
            </w:tr>
            <w:tr w:rsidR="00FC516E" w14:paraId="22540B3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C6C5F0" w14:textId="77777777" w:rsidR="00FC516E" w:rsidRDefault="0031407B">
                  <w:pPr>
                    <w:spacing w:after="0" w:line="240" w:lineRule="auto"/>
                    <w:jc w:val="center"/>
                  </w:pPr>
                  <w:r>
                    <w:rPr>
                      <w:rFonts w:eastAsia="Cambria"/>
                      <w:b/>
                      <w:color w:val="000000"/>
                      <w:sz w:val="24"/>
                    </w:rPr>
                    <w:lastRenderedPageBreak/>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A46745" w14:textId="77777777" w:rsidR="00FC516E" w:rsidRDefault="0031407B">
                  <w:pPr>
                    <w:spacing w:after="0" w:line="240" w:lineRule="auto"/>
                  </w:pPr>
                  <w:r>
                    <w:rPr>
                      <w:rFonts w:eastAsia="Cambria"/>
                      <w:b/>
                      <w:color w:val="000000"/>
                      <w:sz w:val="24"/>
                    </w:rPr>
                    <w:t xml:space="preserve">Analýza vzoriek na </w:t>
                  </w:r>
                  <w:proofErr w:type="spellStart"/>
                  <w:r>
                    <w:rPr>
                      <w:rFonts w:eastAsia="Cambria"/>
                      <w:b/>
                      <w:color w:val="000000"/>
                      <w:sz w:val="24"/>
                    </w:rPr>
                    <w:t>medzilaboratórne</w:t>
                  </w:r>
                  <w:proofErr w:type="spellEnd"/>
                  <w:r>
                    <w:rPr>
                      <w:rFonts w:eastAsia="Cambria"/>
                      <w:b/>
                      <w:color w:val="000000"/>
                      <w:sz w:val="24"/>
                    </w:rPr>
                    <w:t xml:space="preserve"> porovnanie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1AAF2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BEA3B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9B8BEF" w14:textId="77777777" w:rsidR="00FC516E" w:rsidRDefault="0031407B">
                  <w:pPr>
                    <w:spacing w:after="0" w:line="240" w:lineRule="auto"/>
                  </w:pPr>
                  <w:r>
                    <w:rPr>
                      <w:rFonts w:eastAsia="Cambria"/>
                      <w:b/>
                      <w:color w:val="000000"/>
                    </w:rPr>
                    <w:t xml:space="preserve"> </w:t>
                  </w:r>
                </w:p>
              </w:tc>
            </w:tr>
            <w:tr w:rsidR="00FC516E" w14:paraId="2EDB4F12" w14:textId="77777777">
              <w:trPr>
                <w:trHeight w:val="7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024F0" w14:textId="77777777" w:rsidR="00FC516E" w:rsidRDefault="0031407B">
                  <w:pPr>
                    <w:spacing w:after="0" w:line="240" w:lineRule="auto"/>
                    <w:jc w:val="center"/>
                  </w:pPr>
                  <w:r>
                    <w:rPr>
                      <w:rFonts w:eastAsia="Cambria"/>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D5D5BD" w14:textId="77777777" w:rsidR="00FC516E" w:rsidRDefault="0031407B">
                  <w:pPr>
                    <w:spacing w:after="0" w:line="240" w:lineRule="auto"/>
                  </w:pPr>
                  <w:r>
                    <w:rPr>
                      <w:rFonts w:eastAsia="Cambria"/>
                      <w:color w:val="000000"/>
                    </w:rPr>
                    <w:t xml:space="preserve">Zaraďuje laboratórium vzorky určené na </w:t>
                  </w:r>
                  <w:proofErr w:type="spellStart"/>
                  <w:r>
                    <w:rPr>
                      <w:rFonts w:eastAsia="Cambria"/>
                      <w:color w:val="000000"/>
                    </w:rPr>
                    <w:t>medzilaboratórne</w:t>
                  </w:r>
                  <w:proofErr w:type="spellEnd"/>
                  <w:r>
                    <w:rPr>
                      <w:rFonts w:eastAsia="Cambria"/>
                      <w:color w:val="000000"/>
                    </w:rPr>
                    <w:t xml:space="preserve"> porovnanie medzi bežné rutinné vzorky a manipuluje s nimi v čo najvyššej miere tak, ako s pacientskymi vzorkami?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75A99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F828D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D43031E" w14:textId="77777777" w:rsidR="00FC516E" w:rsidRDefault="0031407B">
                  <w:pPr>
                    <w:spacing w:after="0" w:line="240" w:lineRule="auto"/>
                  </w:pPr>
                  <w:r>
                    <w:rPr>
                      <w:rFonts w:eastAsia="Cambria"/>
                      <w:b/>
                      <w:color w:val="000000"/>
                    </w:rPr>
                    <w:t xml:space="preserve"> </w:t>
                  </w:r>
                </w:p>
              </w:tc>
            </w:tr>
            <w:tr w:rsidR="00FC516E" w14:paraId="13E43E83"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752FB8" w14:textId="77777777" w:rsidR="00FC516E" w:rsidRDefault="0031407B">
                  <w:pPr>
                    <w:spacing w:after="0" w:line="240" w:lineRule="auto"/>
                    <w:jc w:val="center"/>
                  </w:pPr>
                  <w:r>
                    <w:rPr>
                      <w:rFonts w:eastAsia="Cambria"/>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B478F0" w14:textId="77777777" w:rsidR="00FC516E" w:rsidRDefault="0031407B">
                  <w:pPr>
                    <w:spacing w:after="0" w:line="240" w:lineRule="auto"/>
                  </w:pPr>
                  <w:r>
                    <w:rPr>
                      <w:rFonts w:eastAsia="Cambria"/>
                      <w:color w:val="000000"/>
                    </w:rPr>
                    <w:t xml:space="preserve">Vyšetrujú vzorky určené na </w:t>
                  </w:r>
                  <w:proofErr w:type="spellStart"/>
                  <w:r>
                    <w:rPr>
                      <w:rFonts w:eastAsia="Cambria"/>
                      <w:color w:val="000000"/>
                    </w:rPr>
                    <w:t>medzilaboratórne</w:t>
                  </w:r>
                  <w:proofErr w:type="spellEnd"/>
                  <w:r>
                    <w:rPr>
                      <w:rFonts w:eastAsia="Cambria"/>
                      <w:color w:val="000000"/>
                    </w:rPr>
                    <w:t xml:space="preserve"> porovnanie pracovníci, ktorí rutinne vyšetrujú vzorky pacientov s použitím tých istých postupov, aké sa používajú pre pacientske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9079E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A0C61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5DD3FC6" w14:textId="77777777" w:rsidR="00FC516E" w:rsidRDefault="0031407B">
                  <w:pPr>
                    <w:spacing w:after="0" w:line="240" w:lineRule="auto"/>
                  </w:pPr>
                  <w:r>
                    <w:rPr>
                      <w:rFonts w:eastAsia="Cambria"/>
                      <w:b/>
                      <w:color w:val="000000"/>
                    </w:rPr>
                    <w:t xml:space="preserve"> </w:t>
                  </w:r>
                </w:p>
              </w:tc>
            </w:tr>
            <w:tr w:rsidR="00FC516E" w14:paraId="72E5DC3D"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3EE82E" w14:textId="77777777" w:rsidR="00FC516E" w:rsidRDefault="0031407B">
                  <w:pPr>
                    <w:spacing w:after="0" w:line="240" w:lineRule="auto"/>
                    <w:jc w:val="center"/>
                  </w:pPr>
                  <w:r>
                    <w:rPr>
                      <w:rFonts w:eastAsia="Cambria"/>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5DF638" w14:textId="77777777" w:rsidR="00FC516E" w:rsidRDefault="0031407B">
                  <w:pPr>
                    <w:spacing w:after="0" w:line="240" w:lineRule="auto"/>
                  </w:pPr>
                  <w:r>
                    <w:rPr>
                      <w:rFonts w:eastAsia="Cambria"/>
                      <w:color w:val="000000"/>
                    </w:rPr>
                    <w:t xml:space="preserve">Komunikuje laboratórium s ostatnými účastníkmi </w:t>
                  </w:r>
                  <w:proofErr w:type="spellStart"/>
                  <w:r>
                    <w:rPr>
                      <w:rFonts w:eastAsia="Cambria"/>
                      <w:color w:val="000000"/>
                    </w:rPr>
                    <w:t>medzilaboratórnych</w:t>
                  </w:r>
                  <w:proofErr w:type="spellEnd"/>
                  <w:r>
                    <w:rPr>
                      <w:rFonts w:eastAsia="Cambria"/>
                      <w:color w:val="000000"/>
                    </w:rPr>
                    <w:t xml:space="preserve"> porovnaní o údajoch o vzorkách pred dňom odoslania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B7D1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BA9E6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5C383A" w14:textId="77777777" w:rsidR="00FC516E" w:rsidRDefault="0031407B">
                  <w:pPr>
                    <w:spacing w:after="0" w:line="240" w:lineRule="auto"/>
                  </w:pPr>
                  <w:r>
                    <w:rPr>
                      <w:rFonts w:eastAsia="Cambria"/>
                      <w:b/>
                      <w:color w:val="000000"/>
                    </w:rPr>
                    <w:t xml:space="preserve"> </w:t>
                  </w:r>
                </w:p>
              </w:tc>
            </w:tr>
            <w:tr w:rsidR="00FC516E" w14:paraId="7B66DAD2"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3F01D3" w14:textId="77777777" w:rsidR="00FC516E" w:rsidRDefault="0031407B">
                  <w:pPr>
                    <w:spacing w:after="0" w:line="240" w:lineRule="auto"/>
                    <w:jc w:val="center"/>
                  </w:pPr>
                  <w:r>
                    <w:rPr>
                      <w:rFonts w:eastAsia="Cambria"/>
                      <w:b/>
                      <w:color w:val="000000"/>
                      <w:sz w:val="16"/>
                    </w:rPr>
                    <w:t>5.6.3.3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35EA9F" w14:textId="77777777" w:rsidR="00FC516E" w:rsidRDefault="0031407B">
                  <w:pPr>
                    <w:spacing w:after="0" w:line="240" w:lineRule="auto"/>
                  </w:pPr>
                  <w:r>
                    <w:rPr>
                      <w:rFonts w:eastAsia="Cambria"/>
                      <w:color w:val="000000"/>
                    </w:rPr>
                    <w:t>Zasiela laboratórium vzorky z </w:t>
                  </w:r>
                  <w:proofErr w:type="spellStart"/>
                  <w:r>
                    <w:rPr>
                      <w:rFonts w:eastAsia="Cambria"/>
                      <w:color w:val="000000"/>
                    </w:rPr>
                    <w:t>medzilaboratórneho</w:t>
                  </w:r>
                  <w:proofErr w:type="spellEnd"/>
                  <w:r>
                    <w:rPr>
                      <w:rFonts w:eastAsia="Cambria"/>
                      <w:color w:val="000000"/>
                    </w:rPr>
                    <w:t xml:space="preserve"> porovnania na potvrdenie pred dátumom odoslania výsledku?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76B00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4CB7D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8359A22" w14:textId="77777777" w:rsidR="00FC516E" w:rsidRDefault="0031407B">
                  <w:pPr>
                    <w:spacing w:after="0" w:line="240" w:lineRule="auto"/>
                  </w:pPr>
                  <w:r>
                    <w:rPr>
                      <w:rFonts w:eastAsia="Cambria"/>
                      <w:b/>
                      <w:color w:val="000000"/>
                    </w:rPr>
                    <w:t xml:space="preserve"> </w:t>
                  </w:r>
                </w:p>
              </w:tc>
            </w:tr>
            <w:tr w:rsidR="00FC516E" w14:paraId="593B251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E5ADA4" w14:textId="77777777" w:rsidR="00FC516E" w:rsidRDefault="0031407B">
                  <w:pPr>
                    <w:spacing w:after="0" w:line="240" w:lineRule="auto"/>
                    <w:jc w:val="center"/>
                  </w:pPr>
                  <w:r>
                    <w:rPr>
                      <w:rFonts w:eastAsia="Cambria"/>
                      <w:b/>
                      <w:color w:val="000000"/>
                      <w:sz w:val="24"/>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433018" w14:textId="77777777" w:rsidR="00FC516E" w:rsidRDefault="0031407B">
                  <w:pPr>
                    <w:spacing w:after="0" w:line="240" w:lineRule="auto"/>
                  </w:pPr>
                  <w:r>
                    <w:rPr>
                      <w:rFonts w:eastAsia="Cambria"/>
                      <w:b/>
                      <w:color w:val="000000"/>
                      <w:sz w:val="24"/>
                    </w:rPr>
                    <w:t>Hodnotenie výkonu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98AF14"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81927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DCD744" w14:textId="77777777" w:rsidR="00FC516E" w:rsidRDefault="0031407B">
                  <w:pPr>
                    <w:spacing w:after="0" w:line="240" w:lineRule="auto"/>
                  </w:pPr>
                  <w:r>
                    <w:rPr>
                      <w:rFonts w:eastAsia="Cambria"/>
                      <w:b/>
                      <w:color w:val="000000"/>
                    </w:rPr>
                    <w:t xml:space="preserve"> </w:t>
                  </w:r>
                </w:p>
              </w:tc>
            </w:tr>
            <w:tr w:rsidR="00FC516E" w14:paraId="53D521E4"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0AD7F2" w14:textId="77777777" w:rsidR="00FC516E" w:rsidRDefault="0031407B">
                  <w:pPr>
                    <w:spacing w:after="0" w:line="240" w:lineRule="auto"/>
                    <w:jc w:val="center"/>
                  </w:pPr>
                  <w:r>
                    <w:rPr>
                      <w:rFonts w:eastAsia="Cambria"/>
                      <w:b/>
                      <w:color w:val="000000"/>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0B2AAB" w14:textId="77777777" w:rsidR="00FC516E" w:rsidRDefault="0031407B">
                  <w:pPr>
                    <w:spacing w:after="0" w:line="240" w:lineRule="auto"/>
                  </w:pPr>
                  <w:r>
                    <w:rPr>
                      <w:rFonts w:eastAsia="Cambria"/>
                      <w:color w:val="000000"/>
                    </w:rPr>
                    <w:t>Je výkon laboratória v </w:t>
                  </w:r>
                  <w:proofErr w:type="spellStart"/>
                  <w:r>
                    <w:rPr>
                      <w:rFonts w:eastAsia="Cambria"/>
                      <w:color w:val="000000"/>
                    </w:rPr>
                    <w:t>medzilaboratórnych</w:t>
                  </w:r>
                  <w:proofErr w:type="spellEnd"/>
                  <w:r>
                    <w:rPr>
                      <w:rFonts w:eastAsia="Cambria"/>
                      <w:color w:val="000000"/>
                    </w:rPr>
                    <w:t xml:space="preserve"> porovnaniach preskúmavaný a prediskutovaný s relevantnými pracovníkmi?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70AE1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D3D5F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5C43941" w14:textId="77777777" w:rsidR="00FC516E" w:rsidRDefault="0031407B">
                  <w:pPr>
                    <w:spacing w:after="0" w:line="240" w:lineRule="auto"/>
                  </w:pPr>
                  <w:r>
                    <w:rPr>
                      <w:rFonts w:eastAsia="Cambria"/>
                      <w:b/>
                      <w:color w:val="000000"/>
                    </w:rPr>
                    <w:t xml:space="preserve"> </w:t>
                  </w:r>
                </w:p>
              </w:tc>
            </w:tr>
            <w:tr w:rsidR="00FC516E" w14:paraId="3BFF67D8"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821945" w14:textId="77777777" w:rsidR="00FC516E" w:rsidRDefault="0031407B">
                  <w:pPr>
                    <w:spacing w:after="0" w:line="240" w:lineRule="auto"/>
                    <w:jc w:val="center"/>
                  </w:pPr>
                  <w:r>
                    <w:rPr>
                      <w:rFonts w:eastAsia="Cambria"/>
                      <w:b/>
                      <w:color w:val="000000"/>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10460E" w14:textId="77777777" w:rsidR="00FC516E" w:rsidRDefault="0031407B">
                  <w:pPr>
                    <w:spacing w:after="0" w:line="240" w:lineRule="auto"/>
                  </w:pPr>
                  <w:r>
                    <w:rPr>
                      <w:rFonts w:eastAsia="Cambria"/>
                      <w:color w:val="000000"/>
                    </w:rPr>
                    <w:t>Ak vopred určené kritériá výkonu nie sú splnené (napr. sa vyskytli nezhody), zapojili sa pracovníci do implementácie a zaznamenania nápravných činností? Je monitorovaná účinnosť nápravných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C66B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DC8BC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EC7989" w14:textId="77777777" w:rsidR="00FC516E" w:rsidRDefault="0031407B">
                  <w:pPr>
                    <w:spacing w:after="0" w:line="240" w:lineRule="auto"/>
                  </w:pPr>
                  <w:r>
                    <w:rPr>
                      <w:rFonts w:eastAsia="Cambria"/>
                      <w:b/>
                      <w:color w:val="000000"/>
                    </w:rPr>
                    <w:t xml:space="preserve"> </w:t>
                  </w:r>
                </w:p>
              </w:tc>
            </w:tr>
            <w:tr w:rsidR="00FC516E" w14:paraId="61D1E101"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3F9299" w14:textId="77777777" w:rsidR="00FC516E" w:rsidRDefault="0031407B">
                  <w:pPr>
                    <w:spacing w:after="0" w:line="240" w:lineRule="auto"/>
                    <w:jc w:val="center"/>
                  </w:pPr>
                  <w:r>
                    <w:rPr>
                      <w:rFonts w:eastAsia="Cambria"/>
                      <w:b/>
                      <w:color w:val="000000"/>
                    </w:rPr>
                    <w:t>5.6.3.4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7DC36" w14:textId="77777777" w:rsidR="00FC516E" w:rsidRDefault="0031407B">
                  <w:pPr>
                    <w:spacing w:after="0" w:line="240" w:lineRule="auto"/>
                  </w:pPr>
                  <w:r>
                    <w:rPr>
                      <w:rFonts w:eastAsia="Cambria"/>
                      <w:color w:val="000000"/>
                    </w:rPr>
                    <w:t>Sú oznámené výsledky hodnotené z hľadiska trendov, ktoré indikujú možné nezhody a prijali sa preventívne činnosti?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F7DB4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A446E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241CFE8" w14:textId="77777777" w:rsidR="00FC516E" w:rsidRDefault="0031407B">
                  <w:pPr>
                    <w:spacing w:after="0" w:line="240" w:lineRule="auto"/>
                  </w:pPr>
                  <w:r>
                    <w:rPr>
                      <w:rFonts w:eastAsia="Cambria"/>
                      <w:b/>
                      <w:color w:val="000000"/>
                    </w:rPr>
                    <w:t xml:space="preserve"> </w:t>
                  </w:r>
                </w:p>
              </w:tc>
            </w:tr>
            <w:tr w:rsidR="00FC516E" w14:paraId="303071D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B1C897" w14:textId="77777777" w:rsidR="00FC516E" w:rsidRDefault="0031407B">
                  <w:pPr>
                    <w:spacing w:after="0" w:line="240" w:lineRule="auto"/>
                    <w:jc w:val="center"/>
                  </w:pPr>
                  <w:r>
                    <w:rPr>
                      <w:rFonts w:eastAsia="Cambria"/>
                      <w:b/>
                      <w:color w:val="000000"/>
                      <w:sz w:val="24"/>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6931E7" w14:textId="77777777" w:rsidR="00FC516E" w:rsidRDefault="0031407B">
                  <w:pPr>
                    <w:spacing w:after="0" w:line="240" w:lineRule="auto"/>
                  </w:pPr>
                  <w:r>
                    <w:rPr>
                      <w:rFonts w:eastAsia="Cambria"/>
                      <w:b/>
                      <w:color w:val="000000"/>
                      <w:sz w:val="24"/>
                    </w:rPr>
                    <w:t>Porovnateľnosť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AC5E1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A22C84"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F92721B" w14:textId="77777777" w:rsidR="00FC516E" w:rsidRDefault="0031407B">
                  <w:pPr>
                    <w:spacing w:after="0" w:line="240" w:lineRule="auto"/>
                  </w:pPr>
                  <w:r>
                    <w:rPr>
                      <w:rFonts w:eastAsia="Cambria"/>
                      <w:b/>
                      <w:color w:val="000000"/>
                    </w:rPr>
                    <w:t xml:space="preserve"> </w:t>
                  </w:r>
                </w:p>
              </w:tc>
            </w:tr>
            <w:tr w:rsidR="00FC516E" w14:paraId="3E22A2B0" w14:textId="77777777">
              <w:trPr>
                <w:trHeight w:val="114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8B2A14" w14:textId="77777777" w:rsidR="00FC516E" w:rsidRDefault="0031407B">
                  <w:pPr>
                    <w:spacing w:after="0" w:line="240" w:lineRule="auto"/>
                    <w:jc w:val="center"/>
                  </w:pPr>
                  <w:r>
                    <w:rPr>
                      <w:rFonts w:eastAsia="Cambria"/>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DA2238" w14:textId="77777777" w:rsidR="00FC516E" w:rsidRDefault="0031407B">
                  <w:pPr>
                    <w:spacing w:after="0" w:line="240" w:lineRule="auto"/>
                  </w:pPr>
                  <w:r>
                    <w:rPr>
                      <w:rFonts w:eastAsia="Cambria"/>
                      <w:color w:val="000000"/>
                    </w:rPr>
                    <w:t xml:space="preserve">Je určený spôsob porovnania postupov, zariadenia a použitých metód, ako aj zavedené hodnotenie porovnateľnosti výsledkov </w:t>
                  </w:r>
                  <w:proofErr w:type="spellStart"/>
                  <w:r>
                    <w:rPr>
                      <w:rFonts w:eastAsia="Cambria"/>
                      <w:color w:val="000000"/>
                    </w:rPr>
                    <w:t>pacientských</w:t>
                  </w:r>
                  <w:proofErr w:type="spellEnd"/>
                  <w:r>
                    <w:rPr>
                      <w:rFonts w:eastAsia="Cambria"/>
                      <w:color w:val="000000"/>
                    </w:rPr>
                    <w:t xml:space="preserve"> vzoriek v klinicky vhodných intervaloch? Aplikuje sa to na rovnaké alebo odlišné postupy, zariadenia, rôzne lokality, alebo na všetky uvedené alternatívy?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5FC032"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5D0FC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327E43" w14:textId="77777777" w:rsidR="00FC516E" w:rsidRDefault="0031407B">
                  <w:pPr>
                    <w:spacing w:after="0" w:line="240" w:lineRule="auto"/>
                  </w:pPr>
                  <w:r>
                    <w:rPr>
                      <w:rFonts w:eastAsia="Cambria"/>
                      <w:b/>
                      <w:color w:val="000000"/>
                    </w:rPr>
                    <w:t xml:space="preserve"> </w:t>
                  </w:r>
                </w:p>
              </w:tc>
            </w:tr>
            <w:tr w:rsidR="00FC516E" w14:paraId="66FDC38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C80551" w14:textId="77777777" w:rsidR="00FC516E" w:rsidRDefault="0031407B">
                  <w:pPr>
                    <w:spacing w:after="0" w:line="240" w:lineRule="auto"/>
                    <w:jc w:val="center"/>
                  </w:pPr>
                  <w:r>
                    <w:rPr>
                      <w:rFonts w:eastAsia="Cambria"/>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80C3EE" w14:textId="77777777" w:rsidR="00FC516E" w:rsidRDefault="0031407B">
                  <w:pPr>
                    <w:spacing w:after="0" w:line="240" w:lineRule="auto"/>
                  </w:pPr>
                  <w:r>
                    <w:rPr>
                      <w:rFonts w:eastAsia="Cambria"/>
                      <w:color w:val="000000"/>
                    </w:rPr>
                    <w:t>Oznámilo laboratórium používateľom každý rozdiel v porovnateľnosti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E92A3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059F5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9BF3269" w14:textId="77777777" w:rsidR="00FC516E" w:rsidRDefault="0031407B">
                  <w:pPr>
                    <w:spacing w:after="0" w:line="240" w:lineRule="auto"/>
                  </w:pPr>
                  <w:r>
                    <w:rPr>
                      <w:rFonts w:eastAsia="Cambria"/>
                      <w:b/>
                      <w:color w:val="000000"/>
                    </w:rPr>
                    <w:t xml:space="preserve"> </w:t>
                  </w:r>
                </w:p>
              </w:tc>
            </w:tr>
            <w:tr w:rsidR="00FC516E" w14:paraId="7B993900"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421224" w14:textId="77777777" w:rsidR="00FC516E" w:rsidRDefault="0031407B">
                  <w:pPr>
                    <w:spacing w:after="0" w:line="240" w:lineRule="auto"/>
                    <w:jc w:val="center"/>
                  </w:pPr>
                  <w:r>
                    <w:rPr>
                      <w:rFonts w:eastAsia="Cambria"/>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BEC697" w14:textId="77777777" w:rsidR="00FC516E" w:rsidRDefault="0031407B">
                  <w:pPr>
                    <w:spacing w:after="0" w:line="240" w:lineRule="auto"/>
                  </w:pPr>
                  <w:r>
                    <w:rPr>
                      <w:rFonts w:eastAsia="Cambria"/>
                      <w:color w:val="000000"/>
                    </w:rPr>
                    <w:t xml:space="preserve">Ak nastane situácia, že meracie systémy poskytli rôzne výsledky pre ten istý </w:t>
                  </w:r>
                  <w:proofErr w:type="spellStart"/>
                  <w:r>
                    <w:rPr>
                      <w:rFonts w:eastAsia="Cambria"/>
                      <w:color w:val="000000"/>
                    </w:rPr>
                    <w:t>analyt</w:t>
                  </w:r>
                  <w:proofErr w:type="spellEnd"/>
                  <w:r>
                    <w:rPr>
                      <w:rFonts w:eastAsia="Cambria"/>
                      <w:color w:val="000000"/>
                    </w:rPr>
                    <w:t xml:space="preserve"> (napr. glukózu) alebo ak  sa zmenia vyšetrovacie metódy, prerokovalo laboratórium všetky možné dôsledky týchto skutočností pre klinickú prax?</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D5950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C3F9D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354E9C6" w14:textId="77777777" w:rsidR="00FC516E" w:rsidRDefault="0031407B">
                  <w:pPr>
                    <w:spacing w:after="0" w:line="240" w:lineRule="auto"/>
                  </w:pPr>
                  <w:r>
                    <w:rPr>
                      <w:rFonts w:eastAsia="Cambria"/>
                      <w:b/>
                      <w:color w:val="000000"/>
                    </w:rPr>
                    <w:t xml:space="preserve"> </w:t>
                  </w:r>
                </w:p>
              </w:tc>
            </w:tr>
            <w:tr w:rsidR="00FC516E" w14:paraId="3E47E2D5"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2CC0AB" w14:textId="77777777" w:rsidR="00FC516E" w:rsidRDefault="0031407B">
                  <w:pPr>
                    <w:spacing w:after="0" w:line="240" w:lineRule="auto"/>
                    <w:jc w:val="center"/>
                  </w:pPr>
                  <w:r>
                    <w:rPr>
                      <w:rFonts w:eastAsia="Cambria"/>
                      <w:b/>
                      <w:color w:val="000000"/>
                    </w:rPr>
                    <w:t>5.6.4</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E829C7" w14:textId="77777777" w:rsidR="00FC516E" w:rsidRDefault="0031407B">
                  <w:pPr>
                    <w:spacing w:after="0" w:line="240" w:lineRule="auto"/>
                  </w:pPr>
                  <w:r>
                    <w:rPr>
                      <w:rFonts w:eastAsia="Cambria"/>
                      <w:color w:val="000000"/>
                    </w:rPr>
                    <w:t>Dokumentuje, zaznamenáva a neodkladne koná laboratórium, na základe výsledkov z vykonaných porovnaní? Riešia sa identifikované problémy alebo odchýlky a laboratórium uchováva  záznamy z vykonaných činností?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977FF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1554A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5CE19C" w14:textId="77777777" w:rsidR="00FC516E" w:rsidRDefault="0031407B">
                  <w:pPr>
                    <w:spacing w:after="0" w:line="240" w:lineRule="auto"/>
                  </w:pPr>
                  <w:r>
                    <w:rPr>
                      <w:rFonts w:eastAsia="Cambria"/>
                      <w:b/>
                      <w:color w:val="000000"/>
                    </w:rPr>
                    <w:t xml:space="preserve"> </w:t>
                  </w:r>
                </w:p>
              </w:tc>
            </w:tr>
            <w:tr w:rsidR="00FC516E" w14:paraId="02A4796A" w14:textId="77777777">
              <w:trPr>
                <w:trHeight w:val="262"/>
              </w:trPr>
              <w:tc>
                <w:tcPr>
                  <w:tcW w:w="1387" w:type="dxa"/>
                  <w:tcBorders>
                    <w:top w:val="nil"/>
                    <w:left w:val="nil"/>
                    <w:bottom w:val="nil"/>
                    <w:right w:val="nil"/>
                  </w:tcBorders>
                  <w:tcMar>
                    <w:top w:w="39" w:type="dxa"/>
                    <w:left w:w="39" w:type="dxa"/>
                    <w:bottom w:w="39" w:type="dxa"/>
                    <w:right w:w="39" w:type="dxa"/>
                  </w:tcMar>
                  <w:vAlign w:val="center"/>
                </w:tcPr>
                <w:p w14:paraId="66D5D1F4"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33E46FE8"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DA5F132"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222E3CE"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4F8A2B1B" w14:textId="77777777" w:rsidR="00FC516E" w:rsidRDefault="00FC516E">
                  <w:pPr>
                    <w:spacing w:after="0" w:line="240" w:lineRule="auto"/>
                  </w:pPr>
                </w:p>
              </w:tc>
            </w:tr>
            <w:tr w:rsidR="00FC516E" w14:paraId="108ADD6E"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D2795F" w14:textId="77777777" w:rsidR="00FC516E" w:rsidRDefault="0031407B">
                  <w:pPr>
                    <w:spacing w:after="0" w:line="240" w:lineRule="auto"/>
                    <w:jc w:val="center"/>
                  </w:pPr>
                  <w:r>
                    <w:rPr>
                      <w:rFonts w:eastAsia="Cambria"/>
                      <w:b/>
                      <w:color w:val="000000"/>
                      <w:sz w:val="28"/>
                    </w:rPr>
                    <w:t>5.7</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87359C" w14:textId="77777777" w:rsidR="00FC516E" w:rsidRDefault="0031407B">
                  <w:pPr>
                    <w:spacing w:after="0" w:line="240" w:lineRule="auto"/>
                  </w:pPr>
                  <w:r>
                    <w:rPr>
                      <w:rFonts w:eastAsia="Cambria"/>
                      <w:b/>
                      <w:color w:val="000000"/>
                      <w:sz w:val="28"/>
                    </w:rPr>
                    <w:t>Procesy po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209B6F" w14:textId="77777777" w:rsidR="00FC516E" w:rsidRDefault="0031407B">
                  <w:pPr>
                    <w:spacing w:after="0" w:line="240" w:lineRule="auto"/>
                    <w:jc w:val="center"/>
                  </w:pPr>
                  <w:r>
                    <w:rPr>
                      <w:rFonts w:eastAsia="Cambria"/>
                      <w:b/>
                      <w:color w:val="000000"/>
                      <w:sz w:val="19"/>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F7AB3F" w14:textId="77777777" w:rsidR="00FC516E" w:rsidRDefault="0031407B">
                  <w:pPr>
                    <w:spacing w:after="0" w:line="240" w:lineRule="auto"/>
                    <w:jc w:val="center"/>
                  </w:pPr>
                  <w:r>
                    <w:rPr>
                      <w:rFonts w:eastAsia="Cambria"/>
                      <w:b/>
                      <w:color w:val="000000"/>
                      <w:sz w:val="19"/>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715306" w14:textId="77777777" w:rsidR="00FC516E" w:rsidRDefault="0031407B">
                  <w:pPr>
                    <w:spacing w:after="0" w:line="240" w:lineRule="auto"/>
                    <w:jc w:val="center"/>
                  </w:pPr>
                  <w:r>
                    <w:rPr>
                      <w:rFonts w:eastAsia="Cambria"/>
                      <w:b/>
                      <w:color w:val="000000"/>
                    </w:rPr>
                    <w:t>Poznámka */</w:t>
                  </w:r>
                </w:p>
              </w:tc>
            </w:tr>
            <w:tr w:rsidR="00FC516E" w14:paraId="1C5093F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5D8D0B" w14:textId="77777777" w:rsidR="00FC516E" w:rsidRDefault="0031407B">
                  <w:pPr>
                    <w:spacing w:after="0" w:line="240" w:lineRule="auto"/>
                    <w:jc w:val="center"/>
                  </w:pPr>
                  <w:r>
                    <w:rPr>
                      <w:rFonts w:eastAsia="Cambria"/>
                      <w:b/>
                      <w:color w:val="000000"/>
                      <w:sz w:val="24"/>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F8AECC" w14:textId="77777777" w:rsidR="00FC516E" w:rsidRDefault="0031407B">
                  <w:pPr>
                    <w:spacing w:after="0" w:line="240" w:lineRule="auto"/>
                  </w:pPr>
                  <w:r>
                    <w:rPr>
                      <w:rFonts w:eastAsia="Cambria"/>
                      <w:b/>
                      <w:color w:val="000000"/>
                      <w:sz w:val="24"/>
                    </w:rPr>
                    <w:t>Preskúmanie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68CB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623D8D"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6E00C9C" w14:textId="77777777" w:rsidR="00FC516E" w:rsidRDefault="0031407B">
                  <w:pPr>
                    <w:spacing w:after="0" w:line="240" w:lineRule="auto"/>
                  </w:pPr>
                  <w:r>
                    <w:rPr>
                      <w:rFonts w:eastAsia="Cambria"/>
                      <w:b/>
                      <w:color w:val="000000"/>
                    </w:rPr>
                    <w:t xml:space="preserve"> </w:t>
                  </w:r>
                </w:p>
              </w:tc>
            </w:tr>
            <w:tr w:rsidR="00FC516E" w14:paraId="2749A5CA" w14:textId="77777777">
              <w:trPr>
                <w:trHeight w:val="11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4935A8" w14:textId="77777777" w:rsidR="00FC516E" w:rsidRDefault="0031407B">
                  <w:pPr>
                    <w:spacing w:after="0" w:line="240" w:lineRule="auto"/>
                    <w:jc w:val="center"/>
                  </w:pPr>
                  <w:r>
                    <w:rPr>
                      <w:rFonts w:eastAsia="Cambria"/>
                      <w:b/>
                      <w:color w:val="000000"/>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9C6072" w14:textId="77777777" w:rsidR="00FC516E" w:rsidRDefault="0031407B">
                  <w:pPr>
                    <w:spacing w:after="0" w:line="240" w:lineRule="auto"/>
                  </w:pPr>
                  <w:r>
                    <w:rPr>
                      <w:rFonts w:eastAsia="Cambria"/>
                      <w:color w:val="000000"/>
                    </w:rPr>
                    <w:t>Má laboratórium postupy, ktoré zabezpečia, že oprávnení pracovníci preskúmajú výsledky vyšetrení pred ich uvoľnením a posúdia ich porovnaním s vnútornou kontrolou kvality a ak sa dá, porovnaním s dostupnými klinickými  informáciami a s predchádzajúcimi výsledkami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2CDD4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314A1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F49D77" w14:textId="77777777" w:rsidR="00FC516E" w:rsidRDefault="0031407B">
                  <w:pPr>
                    <w:spacing w:after="0" w:line="240" w:lineRule="auto"/>
                  </w:pPr>
                  <w:r>
                    <w:rPr>
                      <w:rFonts w:eastAsia="Cambria"/>
                      <w:b/>
                      <w:color w:val="000000"/>
                    </w:rPr>
                    <w:t xml:space="preserve"> </w:t>
                  </w:r>
                </w:p>
              </w:tc>
            </w:tr>
            <w:tr w:rsidR="00FC516E" w14:paraId="11277C52"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69FBC4" w14:textId="77777777" w:rsidR="00FC516E" w:rsidRDefault="0031407B">
                  <w:pPr>
                    <w:spacing w:after="0" w:line="240" w:lineRule="auto"/>
                    <w:jc w:val="center"/>
                  </w:pPr>
                  <w:r>
                    <w:rPr>
                      <w:rFonts w:eastAsia="Cambria"/>
                      <w:b/>
                      <w:color w:val="000000"/>
                    </w:rPr>
                    <w:t>5.7.1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EC6FB0" w14:textId="77777777" w:rsidR="00FC516E" w:rsidRDefault="0031407B">
                  <w:pPr>
                    <w:spacing w:after="0" w:line="240" w:lineRule="auto"/>
                  </w:pPr>
                  <w:r>
                    <w:rPr>
                      <w:rFonts w:eastAsia="Cambria"/>
                      <w:color w:val="000000"/>
                    </w:rPr>
                    <w:t>Ak postup na preskúmanie výsledkov obsahuje automatický výber a oznamovanie, sú zavedené, schválené a dokumentované kritériá na preskúmanie (pozri 5.9.1)?</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85727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858D5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C8CD080" w14:textId="77777777" w:rsidR="00FC516E" w:rsidRDefault="0031407B">
                  <w:pPr>
                    <w:spacing w:after="0" w:line="240" w:lineRule="auto"/>
                  </w:pPr>
                  <w:r>
                    <w:rPr>
                      <w:rFonts w:eastAsia="Cambria"/>
                      <w:b/>
                      <w:color w:val="000000"/>
                    </w:rPr>
                    <w:t xml:space="preserve"> </w:t>
                  </w:r>
                </w:p>
              </w:tc>
            </w:tr>
            <w:tr w:rsidR="00FC516E" w14:paraId="2D5CBED9" w14:textId="77777777">
              <w:trPr>
                <w:trHeight w:val="57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D903A5" w14:textId="77777777" w:rsidR="00FC516E" w:rsidRDefault="0031407B">
                  <w:pPr>
                    <w:spacing w:after="0" w:line="240" w:lineRule="auto"/>
                    <w:jc w:val="center"/>
                  </w:pPr>
                  <w:r>
                    <w:rPr>
                      <w:rFonts w:eastAsia="Cambria"/>
                      <w:b/>
                      <w:color w:val="000000"/>
                      <w:sz w:val="24"/>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DB113" w14:textId="77777777" w:rsidR="00FC516E" w:rsidRDefault="0031407B">
                  <w:pPr>
                    <w:spacing w:after="0" w:line="240" w:lineRule="auto"/>
                  </w:pPr>
                  <w:r>
                    <w:rPr>
                      <w:rFonts w:eastAsia="Cambria"/>
                      <w:b/>
                      <w:color w:val="000000"/>
                      <w:sz w:val="24"/>
                    </w:rPr>
                    <w:t>Uskladnenie, uchovávanie a odstraňovanie klinických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2F017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580AB9"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FA0229D" w14:textId="77777777" w:rsidR="00FC516E" w:rsidRDefault="0031407B">
                  <w:pPr>
                    <w:spacing w:after="0" w:line="240" w:lineRule="auto"/>
                  </w:pPr>
                  <w:r>
                    <w:rPr>
                      <w:rFonts w:eastAsia="Cambria"/>
                      <w:b/>
                      <w:color w:val="000000"/>
                    </w:rPr>
                    <w:t xml:space="preserve"> </w:t>
                  </w:r>
                </w:p>
              </w:tc>
            </w:tr>
            <w:tr w:rsidR="00FC516E" w14:paraId="03631050"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124E31" w14:textId="77777777" w:rsidR="00FC516E" w:rsidRDefault="0031407B">
                  <w:pPr>
                    <w:spacing w:after="0" w:line="240" w:lineRule="auto"/>
                    <w:jc w:val="center"/>
                  </w:pPr>
                  <w:r>
                    <w:rPr>
                      <w:rFonts w:eastAsia="Cambria"/>
                      <w:b/>
                      <w:color w:val="000000"/>
                    </w:rPr>
                    <w:lastRenderedPageBreak/>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4E92F5" w14:textId="77777777" w:rsidR="00FC516E" w:rsidRDefault="0031407B">
                  <w:pPr>
                    <w:spacing w:after="0" w:line="240" w:lineRule="auto"/>
                  </w:pPr>
                  <w:r>
                    <w:rPr>
                      <w:rFonts w:eastAsia="Cambria"/>
                      <w:color w:val="000000"/>
                    </w:rPr>
                    <w:t>Má laboratórium dokumentovaný postup pre identifikáciu, zber, uchovávanie, rozdeľovanie, prístup, uskladnenie, udržovanie a bezpečné odstraňovanie  klinických vzoriek?</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687CB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385962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DD506C" w14:textId="77777777" w:rsidR="00FC516E" w:rsidRDefault="0031407B">
                  <w:pPr>
                    <w:spacing w:after="0" w:line="240" w:lineRule="auto"/>
                  </w:pPr>
                  <w:r>
                    <w:rPr>
                      <w:rFonts w:eastAsia="Cambria"/>
                      <w:b/>
                      <w:color w:val="000000"/>
                    </w:rPr>
                    <w:t xml:space="preserve"> </w:t>
                  </w:r>
                </w:p>
              </w:tc>
            </w:tr>
            <w:tr w:rsidR="00FC516E" w14:paraId="6F431907"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756EB5" w14:textId="77777777" w:rsidR="00FC516E" w:rsidRDefault="0031407B">
                  <w:pPr>
                    <w:spacing w:after="0" w:line="240" w:lineRule="auto"/>
                    <w:jc w:val="center"/>
                  </w:pPr>
                  <w:r>
                    <w:rPr>
                      <w:rFonts w:eastAsia="Cambria"/>
                      <w:b/>
                      <w:color w:val="000000"/>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24DE95" w14:textId="77777777" w:rsidR="00FC516E" w:rsidRDefault="0031407B">
                  <w:pPr>
                    <w:spacing w:after="0" w:line="240" w:lineRule="auto"/>
                  </w:pPr>
                  <w:r>
                    <w:rPr>
                      <w:rFonts w:eastAsia="Cambria"/>
                      <w:color w:val="000000"/>
                    </w:rPr>
                    <w:t>Má laboratórium určenú dobu, počas ktorej sa majú klinické vzorky uchovávať? Je táto doba určená povahou vzorky, typom vyšetrenia a všetkými aplikovateľnými požiadavkami?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7BE93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FFE0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B18B8B" w14:textId="77777777" w:rsidR="00FC516E" w:rsidRDefault="0031407B">
                  <w:pPr>
                    <w:spacing w:after="0" w:line="240" w:lineRule="auto"/>
                  </w:pPr>
                  <w:r>
                    <w:rPr>
                      <w:rFonts w:eastAsia="Cambria"/>
                      <w:b/>
                      <w:color w:val="000000"/>
                    </w:rPr>
                    <w:t xml:space="preserve"> </w:t>
                  </w:r>
                </w:p>
              </w:tc>
            </w:tr>
            <w:tr w:rsidR="00FC516E" w14:paraId="72DC135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2410F5" w14:textId="77777777" w:rsidR="00FC516E" w:rsidRDefault="0031407B">
                  <w:pPr>
                    <w:spacing w:after="0" w:line="240" w:lineRule="auto"/>
                    <w:jc w:val="center"/>
                  </w:pPr>
                  <w:r>
                    <w:rPr>
                      <w:rFonts w:eastAsia="Cambria"/>
                      <w:b/>
                      <w:color w:val="000000"/>
                    </w:rPr>
                    <w:t>5.7.2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B8B1B" w14:textId="77777777" w:rsidR="00FC516E" w:rsidRDefault="0031407B">
                  <w:pPr>
                    <w:spacing w:after="0" w:line="240" w:lineRule="auto"/>
                  </w:pPr>
                  <w:r>
                    <w:rPr>
                      <w:rFonts w:eastAsia="Cambria"/>
                      <w:color w:val="000000"/>
                    </w:rPr>
                    <w:t>Vykonáva sa bezpečné odstraňovanie vzoriek v súlade s miestnymi predpismi alebo odporúčaniami pre nakladanie s odpadmi?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04474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2F38A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79DFC12" w14:textId="77777777" w:rsidR="00FC516E" w:rsidRDefault="0031407B">
                  <w:pPr>
                    <w:spacing w:after="0" w:line="240" w:lineRule="auto"/>
                  </w:pPr>
                  <w:r>
                    <w:rPr>
                      <w:rFonts w:eastAsia="Cambria"/>
                      <w:b/>
                      <w:color w:val="000000"/>
                    </w:rPr>
                    <w:t xml:space="preserve"> </w:t>
                  </w:r>
                </w:p>
              </w:tc>
            </w:tr>
            <w:tr w:rsidR="00FC516E" w14:paraId="01041705" w14:textId="77777777">
              <w:trPr>
                <w:trHeight w:val="517"/>
              </w:trPr>
              <w:tc>
                <w:tcPr>
                  <w:tcW w:w="1387" w:type="dxa"/>
                  <w:tcBorders>
                    <w:top w:val="nil"/>
                    <w:left w:val="nil"/>
                    <w:bottom w:val="nil"/>
                    <w:right w:val="nil"/>
                  </w:tcBorders>
                  <w:tcMar>
                    <w:top w:w="39" w:type="dxa"/>
                    <w:left w:w="39" w:type="dxa"/>
                    <w:bottom w:w="39" w:type="dxa"/>
                    <w:right w:w="39" w:type="dxa"/>
                  </w:tcMar>
                  <w:vAlign w:val="center"/>
                </w:tcPr>
                <w:p w14:paraId="7FDF7B92"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3B94976F"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4E825FDB"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AA428ED"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06C2FA2C" w14:textId="77777777" w:rsidR="00FC516E" w:rsidRDefault="00FC516E">
                  <w:pPr>
                    <w:spacing w:after="0" w:line="240" w:lineRule="auto"/>
                  </w:pPr>
                </w:p>
              </w:tc>
            </w:tr>
            <w:tr w:rsidR="00FC516E" w14:paraId="1D9E1DAB"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F3D4AA" w14:textId="77777777" w:rsidR="00FC516E" w:rsidRDefault="0031407B">
                  <w:pPr>
                    <w:spacing w:after="0" w:line="240" w:lineRule="auto"/>
                    <w:jc w:val="center"/>
                  </w:pPr>
                  <w:r>
                    <w:rPr>
                      <w:rFonts w:eastAsia="Cambria"/>
                      <w:b/>
                      <w:color w:val="000000"/>
                      <w:sz w:val="28"/>
                    </w:rPr>
                    <w:t>5.8</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3239ED" w14:textId="77777777" w:rsidR="00FC516E" w:rsidRDefault="0031407B">
                  <w:pPr>
                    <w:spacing w:after="0" w:line="240" w:lineRule="auto"/>
                  </w:pPr>
                  <w:r>
                    <w:rPr>
                      <w:rFonts w:eastAsia="Cambria"/>
                      <w:b/>
                      <w:color w:val="000000"/>
                      <w:sz w:val="28"/>
                    </w:rPr>
                    <w:t>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E518F8" w14:textId="77777777" w:rsidR="00FC516E" w:rsidRDefault="0031407B">
                  <w:pPr>
                    <w:spacing w:after="0" w:line="240" w:lineRule="auto"/>
                    <w:jc w:val="center"/>
                  </w:pPr>
                  <w:r>
                    <w:rPr>
                      <w:rFonts w:eastAsia="Cambria"/>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DFBB869" w14:textId="77777777" w:rsidR="00FC516E" w:rsidRDefault="0031407B">
                  <w:pPr>
                    <w:spacing w:after="0" w:line="240" w:lineRule="auto"/>
                    <w:jc w:val="center"/>
                  </w:pPr>
                  <w:r>
                    <w:rPr>
                      <w:rFonts w:eastAsia="Cambria"/>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DE7794" w14:textId="77777777" w:rsidR="00FC516E" w:rsidRDefault="0031407B">
                  <w:pPr>
                    <w:spacing w:after="0" w:line="240" w:lineRule="auto"/>
                    <w:jc w:val="center"/>
                  </w:pPr>
                  <w:r>
                    <w:rPr>
                      <w:rFonts w:eastAsia="Cambria"/>
                      <w:b/>
                      <w:color w:val="000000"/>
                    </w:rPr>
                    <w:t>Poznámka */</w:t>
                  </w:r>
                </w:p>
              </w:tc>
            </w:tr>
            <w:tr w:rsidR="00FC516E" w14:paraId="3DF66D3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E4E5BD" w14:textId="77777777" w:rsidR="00FC516E" w:rsidRDefault="0031407B">
                  <w:pPr>
                    <w:spacing w:after="0" w:line="240" w:lineRule="auto"/>
                    <w:jc w:val="center"/>
                  </w:pPr>
                  <w:r>
                    <w:rPr>
                      <w:rFonts w:eastAsia="Cambria"/>
                      <w:b/>
                      <w:color w:val="000000"/>
                      <w:sz w:val="24"/>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4E5B7A"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182CAA"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764B53"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3499A0" w14:textId="77777777" w:rsidR="00FC516E" w:rsidRDefault="0031407B">
                  <w:pPr>
                    <w:spacing w:after="0" w:line="240" w:lineRule="auto"/>
                  </w:pPr>
                  <w:r>
                    <w:rPr>
                      <w:rFonts w:eastAsia="Cambria"/>
                      <w:b/>
                      <w:color w:val="000000"/>
                    </w:rPr>
                    <w:t xml:space="preserve"> </w:t>
                  </w:r>
                </w:p>
              </w:tc>
            </w:tr>
            <w:tr w:rsidR="00FC516E" w14:paraId="321DC12C"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C97608" w14:textId="77777777" w:rsidR="00FC516E" w:rsidRDefault="0031407B">
                  <w:pPr>
                    <w:spacing w:after="0" w:line="240" w:lineRule="auto"/>
                    <w:jc w:val="center"/>
                  </w:pPr>
                  <w:r>
                    <w:rPr>
                      <w:rFonts w:eastAsia="Cambria"/>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C1E594" w14:textId="77777777" w:rsidR="00FC516E" w:rsidRDefault="0031407B">
                  <w:pPr>
                    <w:spacing w:after="0" w:line="240" w:lineRule="auto"/>
                  </w:pPr>
                  <w:r>
                    <w:rPr>
                      <w:rFonts w:eastAsia="Cambria"/>
                      <w:color w:val="000000"/>
                    </w:rPr>
                    <w:t>Oznamujú sa výsledky každého vyšetrenia  presne, jasne, jednoznačne a v súlade so všetkými príslušnými pokynmi vo vyšetrovacích postupoch?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911BF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EB556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D376B57" w14:textId="77777777" w:rsidR="00FC516E" w:rsidRDefault="0031407B">
                  <w:pPr>
                    <w:spacing w:after="0" w:line="240" w:lineRule="auto"/>
                  </w:pPr>
                  <w:r>
                    <w:rPr>
                      <w:rFonts w:eastAsia="Cambria"/>
                      <w:b/>
                      <w:color w:val="000000"/>
                    </w:rPr>
                    <w:t xml:space="preserve"> </w:t>
                  </w:r>
                </w:p>
              </w:tc>
            </w:tr>
            <w:tr w:rsidR="00FC516E" w14:paraId="6F96A27E" w14:textId="77777777">
              <w:trPr>
                <w:trHeight w:val="66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888349" w14:textId="77777777" w:rsidR="00FC516E" w:rsidRDefault="0031407B">
                  <w:pPr>
                    <w:spacing w:after="0" w:line="240" w:lineRule="auto"/>
                    <w:jc w:val="center"/>
                  </w:pPr>
                  <w:r>
                    <w:rPr>
                      <w:rFonts w:eastAsia="Cambria"/>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15A3E" w14:textId="77777777" w:rsidR="00FC516E" w:rsidRDefault="0031407B">
                  <w:pPr>
                    <w:spacing w:after="0" w:line="240" w:lineRule="auto"/>
                  </w:pPr>
                  <w:r>
                    <w:rPr>
                      <w:rFonts w:eastAsia="Cambria"/>
                      <w:color w:val="000000"/>
                    </w:rPr>
                    <w:t>Určilo laboratórium vzhľad aj médium správy (napr. elektronicky alebo v papierovej forme ) a spôsob, akým sa majú výsledky oznamovať?</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8FC46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6D9E7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A663F48" w14:textId="77777777" w:rsidR="00FC516E" w:rsidRDefault="0031407B">
                  <w:pPr>
                    <w:spacing w:after="0" w:line="240" w:lineRule="auto"/>
                  </w:pPr>
                  <w:r>
                    <w:rPr>
                      <w:rFonts w:eastAsia="Cambria"/>
                      <w:b/>
                      <w:color w:val="000000"/>
                    </w:rPr>
                    <w:t xml:space="preserve"> </w:t>
                  </w:r>
                </w:p>
              </w:tc>
            </w:tr>
            <w:tr w:rsidR="00FC516E" w14:paraId="1726007A"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E4A6DA" w14:textId="77777777" w:rsidR="00FC516E" w:rsidRDefault="0031407B">
                  <w:pPr>
                    <w:spacing w:after="0" w:line="240" w:lineRule="auto"/>
                    <w:jc w:val="center"/>
                  </w:pPr>
                  <w:r>
                    <w:rPr>
                      <w:rFonts w:eastAsia="Cambria"/>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E19C09" w14:textId="77777777" w:rsidR="00FC516E" w:rsidRDefault="0031407B">
                  <w:pPr>
                    <w:spacing w:after="0" w:line="240" w:lineRule="auto"/>
                  </w:pPr>
                  <w:r>
                    <w:rPr>
                      <w:rFonts w:eastAsia="Cambria"/>
                      <w:color w:val="000000"/>
                    </w:rPr>
                    <w:t>Má laboratórium postup na zabezpečenie správnosti prepisu laboratórnych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2BF0D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C453A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6CA3A2A" w14:textId="77777777" w:rsidR="00FC516E" w:rsidRDefault="0031407B">
                  <w:pPr>
                    <w:spacing w:after="0" w:line="240" w:lineRule="auto"/>
                  </w:pPr>
                  <w:r>
                    <w:rPr>
                      <w:rFonts w:eastAsia="Cambria"/>
                      <w:b/>
                      <w:color w:val="000000"/>
                    </w:rPr>
                    <w:t xml:space="preserve"> </w:t>
                  </w:r>
                </w:p>
              </w:tc>
            </w:tr>
            <w:tr w:rsidR="00FC516E" w14:paraId="29B29BEA"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ED1589" w14:textId="77777777" w:rsidR="00FC516E" w:rsidRDefault="0031407B">
                  <w:pPr>
                    <w:spacing w:after="0" w:line="240" w:lineRule="auto"/>
                    <w:jc w:val="center"/>
                  </w:pPr>
                  <w:r>
                    <w:rPr>
                      <w:rFonts w:eastAsia="Cambria"/>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5FF65B" w14:textId="77777777" w:rsidR="00FC516E" w:rsidRDefault="0031407B">
                  <w:pPr>
                    <w:spacing w:after="0" w:line="240" w:lineRule="auto"/>
                  </w:pPr>
                  <w:r>
                    <w:rPr>
                      <w:rFonts w:eastAsia="Cambria"/>
                      <w:color w:val="000000"/>
                    </w:rPr>
                    <w:t>Obsahujú správy informácie potrebné na interpretáciu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7AF17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8F244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6F5F94" w14:textId="77777777" w:rsidR="00FC516E" w:rsidRDefault="0031407B">
                  <w:pPr>
                    <w:spacing w:after="0" w:line="240" w:lineRule="auto"/>
                  </w:pPr>
                  <w:r>
                    <w:rPr>
                      <w:rFonts w:eastAsia="Cambria"/>
                      <w:b/>
                      <w:color w:val="000000"/>
                    </w:rPr>
                    <w:t xml:space="preserve"> </w:t>
                  </w:r>
                </w:p>
              </w:tc>
            </w:tr>
            <w:tr w:rsidR="00FC516E" w14:paraId="75ED6ADF" w14:textId="77777777">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143042" w14:textId="77777777" w:rsidR="00FC516E" w:rsidRDefault="0031407B">
                  <w:pPr>
                    <w:spacing w:after="0" w:line="240" w:lineRule="auto"/>
                    <w:jc w:val="center"/>
                  </w:pPr>
                  <w:r>
                    <w:rPr>
                      <w:rFonts w:eastAsia="Cambria"/>
                      <w:b/>
                      <w:color w:val="000000"/>
                    </w:rPr>
                    <w:t>5.8.1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8C1C0E" w14:textId="77777777" w:rsidR="00FC516E" w:rsidRDefault="0031407B">
                  <w:pPr>
                    <w:spacing w:after="0" w:line="240" w:lineRule="auto"/>
                  </w:pPr>
                  <w:r>
                    <w:rPr>
                      <w:rFonts w:eastAsia="Cambria"/>
                      <w:color w:val="000000"/>
                    </w:rPr>
                    <w:t>Má laboratórium proces na oznamovanie skutočnosti žiadateľovi, že vyšetrenie, ktoré by mohlo ohroziť starostlivosť o pacientov, mešká?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1D3B3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76CAE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5228A1" w14:textId="77777777" w:rsidR="00FC516E" w:rsidRDefault="0031407B">
                  <w:pPr>
                    <w:spacing w:after="0" w:line="240" w:lineRule="auto"/>
                  </w:pPr>
                  <w:r>
                    <w:rPr>
                      <w:rFonts w:eastAsia="Cambria"/>
                      <w:b/>
                      <w:color w:val="000000"/>
                    </w:rPr>
                    <w:t xml:space="preserve"> </w:t>
                  </w:r>
                </w:p>
              </w:tc>
            </w:tr>
            <w:tr w:rsidR="00FC516E" w14:paraId="59CEE97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29EAAB" w14:textId="77777777" w:rsidR="00FC516E" w:rsidRDefault="0031407B">
                  <w:pPr>
                    <w:spacing w:after="0" w:line="240" w:lineRule="auto"/>
                    <w:jc w:val="center"/>
                  </w:pPr>
                  <w:r>
                    <w:rPr>
                      <w:rFonts w:eastAsia="Cambria"/>
                      <w:b/>
                      <w:color w:val="000000"/>
                      <w:sz w:val="24"/>
                    </w:rPr>
                    <w:t>5.8.2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1C6D20" w14:textId="77777777" w:rsidR="00FC516E" w:rsidRDefault="0031407B">
                  <w:pPr>
                    <w:spacing w:after="0" w:line="240" w:lineRule="auto"/>
                  </w:pPr>
                  <w:r>
                    <w:rPr>
                      <w:rFonts w:eastAsia="Cambria"/>
                      <w:b/>
                      <w:color w:val="000000"/>
                      <w:sz w:val="24"/>
                    </w:rPr>
                    <w:t>Atribúty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9337A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CA98AC"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D4FCF41" w14:textId="77777777" w:rsidR="00FC516E" w:rsidRDefault="0031407B">
                  <w:pPr>
                    <w:spacing w:after="0" w:line="240" w:lineRule="auto"/>
                  </w:pPr>
                  <w:r>
                    <w:rPr>
                      <w:rFonts w:eastAsia="Cambria"/>
                      <w:b/>
                      <w:color w:val="000000"/>
                    </w:rPr>
                    <w:t xml:space="preserve"> </w:t>
                  </w:r>
                </w:p>
              </w:tc>
            </w:tr>
            <w:tr w:rsidR="00FC516E" w14:paraId="22A21DB9"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FA045" w14:textId="77777777" w:rsidR="00FC516E" w:rsidRDefault="0031407B">
                  <w:pPr>
                    <w:spacing w:after="0" w:line="240" w:lineRule="auto"/>
                    <w:jc w:val="center"/>
                  </w:pPr>
                  <w:r>
                    <w:rPr>
                      <w:rFonts w:eastAsia="Cambria"/>
                      <w:b/>
                      <w:color w:val="000000"/>
                      <w:sz w:val="16"/>
                    </w:rPr>
                    <w:t>5.8.2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1464B0" w14:textId="77777777" w:rsidR="00FC516E" w:rsidRDefault="0031407B">
                  <w:pPr>
                    <w:spacing w:after="0" w:line="240" w:lineRule="auto"/>
                  </w:pPr>
                  <w:r>
                    <w:rPr>
                      <w:rFonts w:eastAsia="Cambria"/>
                      <w:color w:val="000000"/>
                    </w:rPr>
                    <w:t>Zabezpečuje laboratórium nasledujúce atribúty správy, aby bolo zabezpečené efektívne oznamovanie laboratórnych výsledkov a aby boli uspokojené potreby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6783E3"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3B6E09"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F92F8D" w14:textId="77777777" w:rsidR="00FC516E" w:rsidRDefault="0031407B">
                  <w:pPr>
                    <w:spacing w:after="0" w:line="240" w:lineRule="auto"/>
                  </w:pPr>
                  <w:r>
                    <w:rPr>
                      <w:rFonts w:eastAsia="Cambria"/>
                      <w:b/>
                      <w:color w:val="000000"/>
                    </w:rPr>
                    <w:t xml:space="preserve"> </w:t>
                  </w:r>
                </w:p>
              </w:tc>
            </w:tr>
            <w:tr w:rsidR="00FC516E" w14:paraId="450D8447"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B1275"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0DFDA97" w14:textId="77777777" w:rsidR="00FC516E" w:rsidRDefault="0031407B">
                  <w:pPr>
                    <w:spacing w:after="0" w:line="240" w:lineRule="auto"/>
                  </w:pPr>
                  <w:r>
                    <w:rPr>
                      <w:rFonts w:eastAsia="Cambria"/>
                      <w:color w:val="000000"/>
                    </w:rPr>
                    <w:t>poznámky/komentáre ku kvalite vzorky, ktorá by mohla ohroziť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6D17C4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9A0DE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1364C4" w14:textId="77777777" w:rsidR="00FC516E" w:rsidRDefault="0031407B">
                  <w:pPr>
                    <w:spacing w:after="0" w:line="240" w:lineRule="auto"/>
                  </w:pPr>
                  <w:r>
                    <w:rPr>
                      <w:rFonts w:eastAsia="Cambria"/>
                      <w:b/>
                      <w:color w:val="000000"/>
                    </w:rPr>
                    <w:t xml:space="preserve"> </w:t>
                  </w:r>
                </w:p>
              </w:tc>
            </w:tr>
            <w:tr w:rsidR="00FC516E" w14:paraId="36F9EC40"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2985FCD"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A0044E" w14:textId="77777777" w:rsidR="00FC516E" w:rsidRDefault="0031407B">
                  <w:pPr>
                    <w:spacing w:after="0" w:line="240" w:lineRule="auto"/>
                  </w:pPr>
                  <w:r>
                    <w:rPr>
                      <w:rFonts w:eastAsia="Cambria"/>
                      <w:color w:val="000000"/>
                    </w:rPr>
                    <w:t>poznámky/komentáre týkajúce sa vhodnosti vzorky vzhľadom na kritériá prijatia/odmietnutia?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D1ED1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B81738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390822" w14:textId="77777777" w:rsidR="00FC516E" w:rsidRDefault="0031407B">
                  <w:pPr>
                    <w:spacing w:after="0" w:line="240" w:lineRule="auto"/>
                  </w:pPr>
                  <w:r>
                    <w:rPr>
                      <w:rFonts w:eastAsia="Cambria"/>
                      <w:b/>
                      <w:color w:val="000000"/>
                    </w:rPr>
                    <w:t xml:space="preserve"> </w:t>
                  </w:r>
                </w:p>
              </w:tc>
            </w:tr>
            <w:tr w:rsidR="00FC516E" w14:paraId="517F0C41"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E91C4E"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EFBA00" w14:textId="77777777" w:rsidR="00FC516E" w:rsidRDefault="0031407B">
                  <w:pPr>
                    <w:spacing w:after="0" w:line="240" w:lineRule="auto"/>
                  </w:pPr>
                  <w:r>
                    <w:rPr>
                      <w:rFonts w:eastAsia="Cambria"/>
                      <w:color w:val="000000"/>
                    </w:rPr>
                    <w:t>kritické výsledky, ak je aplikovateľné?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F476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23E7A1"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79ECD2" w14:textId="77777777" w:rsidR="00FC516E" w:rsidRDefault="0031407B">
                  <w:pPr>
                    <w:spacing w:after="0" w:line="240" w:lineRule="auto"/>
                  </w:pPr>
                  <w:r>
                    <w:rPr>
                      <w:rFonts w:eastAsia="Cambria"/>
                      <w:b/>
                      <w:color w:val="000000"/>
                    </w:rPr>
                    <w:t xml:space="preserve"> </w:t>
                  </w:r>
                </w:p>
              </w:tc>
            </w:tr>
            <w:tr w:rsidR="00FC516E" w14:paraId="7AD4759B"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05FCE5"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C3AA85" w14:textId="77777777" w:rsidR="00FC516E" w:rsidRDefault="0031407B">
                  <w:pPr>
                    <w:spacing w:after="0" w:line="240" w:lineRule="auto"/>
                  </w:pPr>
                  <w:r>
                    <w:rPr>
                      <w:rFonts w:eastAsia="Cambria"/>
                      <w:color w:val="000000"/>
                    </w:rPr>
                    <w:t>interpretačné poznámky k výsledkom, ak je aplikovateľné, ktoré môžu obsahovať verifikáciu interpretácie automaticky vybraných a oznamovaných výsledkov (pozri 5.9.1) v záverečnej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F71752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A9166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CDBCE6" w14:textId="77777777" w:rsidR="00FC516E" w:rsidRDefault="0031407B">
                  <w:pPr>
                    <w:spacing w:after="0" w:line="240" w:lineRule="auto"/>
                  </w:pPr>
                  <w:r>
                    <w:rPr>
                      <w:rFonts w:eastAsia="Cambria"/>
                      <w:b/>
                      <w:color w:val="000000"/>
                    </w:rPr>
                    <w:t xml:space="preserve"> </w:t>
                  </w:r>
                </w:p>
              </w:tc>
            </w:tr>
            <w:tr w:rsidR="00FC516E" w14:paraId="668A9C6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B0A209" w14:textId="77777777" w:rsidR="00FC516E" w:rsidRDefault="0031407B">
                  <w:pPr>
                    <w:spacing w:after="0" w:line="240" w:lineRule="auto"/>
                    <w:jc w:val="center"/>
                  </w:pPr>
                  <w:r>
                    <w:rPr>
                      <w:rFonts w:eastAsia="Cambria"/>
                      <w:b/>
                      <w:color w:val="000000"/>
                      <w:sz w:val="24"/>
                    </w:rPr>
                    <w:t>5.8.3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450E4E" w14:textId="77777777" w:rsidR="00FC516E" w:rsidRDefault="0031407B">
                  <w:pPr>
                    <w:spacing w:after="0" w:line="240" w:lineRule="auto"/>
                  </w:pPr>
                  <w:r>
                    <w:rPr>
                      <w:rFonts w:eastAsia="Cambria"/>
                      <w:b/>
                      <w:color w:val="000000"/>
                      <w:sz w:val="24"/>
                    </w:rPr>
                    <w:t>Obsah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42BAC6"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04221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9D6078" w14:textId="77777777" w:rsidR="00FC516E" w:rsidRDefault="0031407B">
                  <w:pPr>
                    <w:spacing w:after="0" w:line="240" w:lineRule="auto"/>
                  </w:pPr>
                  <w:r>
                    <w:rPr>
                      <w:rFonts w:eastAsia="Cambria"/>
                      <w:b/>
                      <w:color w:val="000000"/>
                    </w:rPr>
                    <w:t xml:space="preserve"> </w:t>
                  </w:r>
                </w:p>
              </w:tc>
            </w:tr>
            <w:tr w:rsidR="00FC516E" w14:paraId="07AD8CB4"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9F2030" w14:textId="77777777" w:rsidR="00FC516E" w:rsidRDefault="0031407B">
                  <w:pPr>
                    <w:spacing w:after="0" w:line="240" w:lineRule="auto"/>
                    <w:jc w:val="center"/>
                  </w:pPr>
                  <w:r>
                    <w:rPr>
                      <w:rFonts w:eastAsia="Cambria"/>
                      <w:b/>
                      <w:color w:val="000000"/>
                    </w:rPr>
                    <w:t>5.8.3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A2CC8B" w14:textId="77777777" w:rsidR="00FC516E" w:rsidRDefault="0031407B">
                  <w:pPr>
                    <w:spacing w:after="0" w:line="240" w:lineRule="auto"/>
                  </w:pPr>
                  <w:r>
                    <w:rPr>
                      <w:rFonts w:eastAsia="Cambria"/>
                      <w:color w:val="000000"/>
                    </w:rPr>
                    <w:t>Obsahuje správa aspoň nasledujúce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8DDB1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1BF9F2"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508FE8" w14:textId="77777777" w:rsidR="00FC516E" w:rsidRDefault="0031407B">
                  <w:pPr>
                    <w:spacing w:after="0" w:line="240" w:lineRule="auto"/>
                  </w:pPr>
                  <w:r>
                    <w:rPr>
                      <w:rFonts w:eastAsia="Cambria"/>
                      <w:b/>
                      <w:color w:val="000000"/>
                    </w:rPr>
                    <w:t xml:space="preserve"> </w:t>
                  </w:r>
                </w:p>
              </w:tc>
            </w:tr>
            <w:tr w:rsidR="00FC516E" w14:paraId="1B48850E"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B8B91"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25F9A9" w14:textId="77777777" w:rsidR="00FC516E" w:rsidRDefault="0031407B">
                  <w:pPr>
                    <w:spacing w:after="0" w:line="240" w:lineRule="auto"/>
                  </w:pPr>
                  <w:r>
                    <w:rPr>
                      <w:rFonts w:eastAsia="Cambria"/>
                      <w:color w:val="000000"/>
                    </w:rPr>
                    <w:t>jasnú, jednoznačnú identifikáciu vyšetrenia, vrátane, ak je vhodné, postupu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E7CD3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B99F4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218718" w14:textId="77777777" w:rsidR="00FC516E" w:rsidRDefault="0031407B">
                  <w:pPr>
                    <w:spacing w:after="0" w:line="240" w:lineRule="auto"/>
                  </w:pPr>
                  <w:r>
                    <w:rPr>
                      <w:rFonts w:eastAsia="Cambria"/>
                      <w:b/>
                      <w:color w:val="000000"/>
                    </w:rPr>
                    <w:t xml:space="preserve"> </w:t>
                  </w:r>
                </w:p>
              </w:tc>
            </w:tr>
            <w:tr w:rsidR="00FC516E" w14:paraId="7F546A8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251BB0"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A41237" w14:textId="77777777" w:rsidR="00FC516E" w:rsidRDefault="0031407B">
                  <w:pPr>
                    <w:spacing w:after="0" w:line="240" w:lineRule="auto"/>
                  </w:pPr>
                  <w:r>
                    <w:rPr>
                      <w:rFonts w:eastAsia="Cambria"/>
                      <w:color w:val="000000"/>
                    </w:rPr>
                    <w:t>identifikáciu laboratória, ktoré vydáva správu?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5BBBA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3B7A59"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D1591C" w14:textId="77777777" w:rsidR="00FC516E" w:rsidRDefault="0031407B">
                  <w:pPr>
                    <w:spacing w:after="0" w:line="240" w:lineRule="auto"/>
                  </w:pPr>
                  <w:r>
                    <w:rPr>
                      <w:rFonts w:eastAsia="Cambria"/>
                      <w:b/>
                      <w:color w:val="000000"/>
                    </w:rPr>
                    <w:t xml:space="preserve"> </w:t>
                  </w:r>
                </w:p>
              </w:tc>
            </w:tr>
            <w:tr w:rsidR="00FC516E" w14:paraId="0A60FC66"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879156"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DF776B" w14:textId="77777777" w:rsidR="00FC516E" w:rsidRDefault="0031407B">
                  <w:pPr>
                    <w:spacing w:after="0" w:line="240" w:lineRule="auto"/>
                  </w:pPr>
                  <w:r>
                    <w:rPr>
                      <w:rFonts w:eastAsia="Cambria"/>
                      <w:color w:val="000000"/>
                    </w:rPr>
                    <w:t>identifikáciu všetkých vyšetrení, ktoré boli vykonané v spolupracujúcom laboratóriu?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AF5224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30F8E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C97A2D" w14:textId="77777777" w:rsidR="00FC516E" w:rsidRDefault="0031407B">
                  <w:pPr>
                    <w:spacing w:after="0" w:line="240" w:lineRule="auto"/>
                  </w:pPr>
                  <w:r>
                    <w:rPr>
                      <w:rFonts w:eastAsia="Cambria"/>
                      <w:b/>
                      <w:color w:val="000000"/>
                    </w:rPr>
                    <w:t xml:space="preserve"> </w:t>
                  </w:r>
                </w:p>
              </w:tc>
            </w:tr>
            <w:tr w:rsidR="00FC516E" w14:paraId="2D334C78"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F85AF"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785FFE" w14:textId="77777777" w:rsidR="00FC516E" w:rsidRDefault="0031407B">
                  <w:pPr>
                    <w:spacing w:after="0" w:line="240" w:lineRule="auto"/>
                  </w:pPr>
                  <w:r>
                    <w:rPr>
                      <w:rFonts w:eastAsia="Cambria"/>
                      <w:color w:val="000000"/>
                    </w:rPr>
                    <w:t>na každej strane identifikáciu pacienta a jeho lokalizáciu?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8076FD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593E8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C185B5" w14:textId="77777777" w:rsidR="00FC516E" w:rsidRDefault="0031407B">
                  <w:pPr>
                    <w:spacing w:after="0" w:line="240" w:lineRule="auto"/>
                  </w:pPr>
                  <w:r>
                    <w:rPr>
                      <w:rFonts w:eastAsia="Cambria"/>
                      <w:b/>
                      <w:color w:val="000000"/>
                    </w:rPr>
                    <w:t xml:space="preserve"> </w:t>
                  </w:r>
                </w:p>
              </w:tc>
            </w:tr>
            <w:tr w:rsidR="00FC516E" w14:paraId="286F94F4" w14:textId="77777777">
              <w:trPr>
                <w:trHeight w:val="4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0957A9"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574AD7D" w14:textId="77777777" w:rsidR="00FC516E" w:rsidRDefault="0031407B">
                  <w:pPr>
                    <w:spacing w:after="0" w:line="240" w:lineRule="auto"/>
                  </w:pPr>
                  <w:r>
                    <w:rPr>
                      <w:rFonts w:eastAsia="Cambria"/>
                      <w:color w:val="000000"/>
                    </w:rPr>
                    <w:t>meno alebo inú jedinečnú identifikáciu žiadateľa a kontaktné údaje žiadateľa?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3045A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EEC650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EC2C63" w14:textId="77777777" w:rsidR="00FC516E" w:rsidRDefault="0031407B">
                  <w:pPr>
                    <w:spacing w:after="0" w:line="240" w:lineRule="auto"/>
                  </w:pPr>
                  <w:r>
                    <w:rPr>
                      <w:rFonts w:eastAsia="Cambria"/>
                      <w:b/>
                      <w:color w:val="000000"/>
                    </w:rPr>
                    <w:t xml:space="preserve"> </w:t>
                  </w:r>
                </w:p>
              </w:tc>
            </w:tr>
            <w:tr w:rsidR="00FC516E" w14:paraId="209F4041"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B216F3"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275EF6" w14:textId="77777777" w:rsidR="00FC516E" w:rsidRDefault="0031407B">
                  <w:pPr>
                    <w:spacing w:after="0" w:line="240" w:lineRule="auto"/>
                  </w:pPr>
                  <w:r>
                    <w:rPr>
                      <w:rFonts w:eastAsia="Cambria"/>
                      <w:color w:val="000000"/>
                    </w:rPr>
                    <w:t>dátum odberu primárnych vzoriek (a čas, ak je dostupné a relevantné pre starostlivosť o pacienta?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372F8C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BEDC5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1179441" w14:textId="77777777" w:rsidR="00FC516E" w:rsidRDefault="0031407B">
                  <w:pPr>
                    <w:spacing w:after="0" w:line="240" w:lineRule="auto"/>
                  </w:pPr>
                  <w:r>
                    <w:rPr>
                      <w:rFonts w:eastAsia="Cambria"/>
                      <w:b/>
                      <w:color w:val="000000"/>
                    </w:rPr>
                    <w:t xml:space="preserve"> </w:t>
                  </w:r>
                </w:p>
              </w:tc>
            </w:tr>
            <w:tr w:rsidR="00FC516E" w14:paraId="4288BE8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70D1C3" w14:textId="77777777" w:rsidR="00FC516E" w:rsidRDefault="0031407B">
                  <w:pPr>
                    <w:spacing w:after="0" w:line="240" w:lineRule="auto"/>
                    <w:jc w:val="center"/>
                  </w:pPr>
                  <w:r>
                    <w:rPr>
                      <w:rFonts w:eastAsia="Cambria"/>
                      <w:b/>
                      <w:color w:val="000000"/>
                      <w:sz w:val="16"/>
                    </w:rPr>
                    <w:lastRenderedPageBreak/>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2BD8A4" w14:textId="77777777" w:rsidR="00FC516E" w:rsidRDefault="0031407B">
                  <w:pPr>
                    <w:spacing w:after="0" w:line="240" w:lineRule="auto"/>
                  </w:pPr>
                  <w:r>
                    <w:rPr>
                      <w:rFonts w:eastAsia="Cambria"/>
                      <w:color w:val="000000"/>
                    </w:rPr>
                    <w:t>typ primárnej vzorky?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22EB4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A8417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E3F05C" w14:textId="77777777" w:rsidR="00FC516E" w:rsidRDefault="0031407B">
                  <w:pPr>
                    <w:spacing w:after="0" w:line="240" w:lineRule="auto"/>
                  </w:pPr>
                  <w:r>
                    <w:rPr>
                      <w:rFonts w:eastAsia="Cambria"/>
                      <w:b/>
                      <w:color w:val="000000"/>
                    </w:rPr>
                    <w:t xml:space="preserve"> </w:t>
                  </w:r>
                </w:p>
              </w:tc>
            </w:tr>
            <w:tr w:rsidR="00FC516E" w14:paraId="564D320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015DD5" w14:textId="77777777" w:rsidR="00FC516E" w:rsidRDefault="0031407B">
                  <w:pPr>
                    <w:spacing w:after="0" w:line="240" w:lineRule="auto"/>
                    <w:jc w:val="center"/>
                  </w:pPr>
                  <w:r>
                    <w:rPr>
                      <w:rFonts w:eastAsia="Cambria"/>
                      <w:b/>
                      <w:color w:val="000000"/>
                      <w:sz w:val="16"/>
                    </w:rPr>
                    <w:t>h)</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796C0D" w14:textId="77777777" w:rsidR="00FC516E" w:rsidRDefault="0031407B">
                  <w:pPr>
                    <w:spacing w:after="0" w:line="240" w:lineRule="auto"/>
                  </w:pPr>
                  <w:r>
                    <w:rPr>
                      <w:rFonts w:eastAsia="Cambria"/>
                      <w:color w:val="000000"/>
                    </w:rPr>
                    <w:t>postup merania, tam, kde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3306F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9FF0B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E1E64E" w14:textId="77777777" w:rsidR="00FC516E" w:rsidRDefault="0031407B">
                  <w:pPr>
                    <w:spacing w:after="0" w:line="240" w:lineRule="auto"/>
                  </w:pPr>
                  <w:r>
                    <w:rPr>
                      <w:rFonts w:eastAsia="Cambria"/>
                      <w:b/>
                      <w:color w:val="000000"/>
                    </w:rPr>
                    <w:t xml:space="preserve"> </w:t>
                  </w:r>
                </w:p>
              </w:tc>
            </w:tr>
            <w:tr w:rsidR="00FC516E" w14:paraId="0756E9EE"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4FB66" w14:textId="77777777" w:rsidR="00FC516E" w:rsidRDefault="0031407B">
                  <w:pPr>
                    <w:spacing w:after="0" w:line="240" w:lineRule="auto"/>
                    <w:jc w:val="center"/>
                  </w:pPr>
                  <w:r>
                    <w:rPr>
                      <w:rFonts w:eastAsia="Cambria"/>
                      <w:b/>
                      <w:color w:val="000000"/>
                      <w:sz w:val="16"/>
                    </w:rPr>
                    <w:t>i)</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AD757D" w14:textId="77777777" w:rsidR="00FC516E" w:rsidRDefault="0031407B">
                  <w:pPr>
                    <w:spacing w:after="0" w:line="240" w:lineRule="auto"/>
                  </w:pPr>
                  <w:r>
                    <w:rPr>
                      <w:rFonts w:eastAsia="Cambria"/>
                      <w:color w:val="000000"/>
                    </w:rPr>
                    <w:t>výsledky vyšetrení uvedené v jednotkách SI, v jednotkách, ktoré sú nadviazané na SI jednotky alebo v iných aplikovateľných jednotkách?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80F26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E164B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E28D63" w14:textId="77777777" w:rsidR="00FC516E" w:rsidRDefault="0031407B">
                  <w:pPr>
                    <w:spacing w:after="0" w:line="240" w:lineRule="auto"/>
                  </w:pPr>
                  <w:r>
                    <w:rPr>
                      <w:rFonts w:eastAsia="Cambria"/>
                      <w:b/>
                      <w:color w:val="000000"/>
                    </w:rPr>
                    <w:t xml:space="preserve"> </w:t>
                  </w:r>
                </w:p>
              </w:tc>
            </w:tr>
            <w:tr w:rsidR="00FC516E" w14:paraId="3FFAD092"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591692" w14:textId="77777777" w:rsidR="00FC516E" w:rsidRDefault="0031407B">
                  <w:pPr>
                    <w:spacing w:after="0" w:line="240" w:lineRule="auto"/>
                    <w:jc w:val="center"/>
                  </w:pPr>
                  <w:r>
                    <w:rPr>
                      <w:rFonts w:eastAsia="Cambria"/>
                      <w:b/>
                      <w:color w:val="000000"/>
                      <w:sz w:val="16"/>
                    </w:rPr>
                    <w:t>j)</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C3A0F9" w14:textId="77777777" w:rsidR="00FC516E" w:rsidRDefault="0031407B">
                  <w:pPr>
                    <w:spacing w:after="0" w:line="240" w:lineRule="auto"/>
                  </w:pPr>
                  <w:r>
                    <w:rPr>
                      <w:rFonts w:eastAsia="Cambria"/>
                      <w:color w:val="000000"/>
                    </w:rPr>
                    <w:t xml:space="preserve">biologické referenčné intervaly, klinické rozhodovacie hodnoty alebo diagramy / schémy/ </w:t>
                  </w:r>
                  <w:proofErr w:type="spellStart"/>
                  <w:r>
                    <w:rPr>
                      <w:rFonts w:eastAsia="Cambria"/>
                      <w:color w:val="000000"/>
                    </w:rPr>
                    <w:t>nomogramy</w:t>
                  </w:r>
                  <w:proofErr w:type="spellEnd"/>
                  <w:r>
                    <w:rPr>
                      <w:rFonts w:eastAsia="Cambria"/>
                      <w:color w:val="000000"/>
                    </w:rPr>
                    <w:t>  podporujúce klinické rozhodovacie hodnoty, tam, kde je to použiteľné?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036AA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1FDF7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CD8F2F" w14:textId="77777777" w:rsidR="00FC516E" w:rsidRDefault="0031407B">
                  <w:pPr>
                    <w:spacing w:after="0" w:line="240" w:lineRule="auto"/>
                  </w:pPr>
                  <w:r>
                    <w:rPr>
                      <w:rFonts w:eastAsia="Cambria"/>
                      <w:b/>
                      <w:color w:val="000000"/>
                    </w:rPr>
                    <w:t xml:space="preserve"> </w:t>
                  </w:r>
                </w:p>
              </w:tc>
            </w:tr>
            <w:tr w:rsidR="00FC516E" w14:paraId="4160AEF6"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204A5B" w14:textId="77777777" w:rsidR="00FC516E" w:rsidRDefault="0031407B">
                  <w:pPr>
                    <w:spacing w:after="0" w:line="240" w:lineRule="auto"/>
                    <w:jc w:val="center"/>
                  </w:pPr>
                  <w:r>
                    <w:rPr>
                      <w:rFonts w:eastAsia="Cambria"/>
                      <w:b/>
                      <w:color w:val="000000"/>
                      <w:sz w:val="16"/>
                    </w:rPr>
                    <w:t>k)</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D14C51" w14:textId="77777777" w:rsidR="00FC516E" w:rsidRDefault="0031407B">
                  <w:pPr>
                    <w:spacing w:after="0" w:line="240" w:lineRule="auto"/>
                  </w:pPr>
                  <w:r>
                    <w:rPr>
                      <w:rFonts w:eastAsia="Cambria"/>
                      <w:color w:val="000000"/>
                    </w:rPr>
                    <w:t>interpretáciu výsledkov, kde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698F4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AB489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0C13CE" w14:textId="77777777" w:rsidR="00FC516E" w:rsidRDefault="0031407B">
                  <w:pPr>
                    <w:spacing w:after="0" w:line="240" w:lineRule="auto"/>
                  </w:pPr>
                  <w:r>
                    <w:rPr>
                      <w:rFonts w:eastAsia="Cambria"/>
                      <w:b/>
                      <w:color w:val="000000"/>
                    </w:rPr>
                    <w:t xml:space="preserve"> </w:t>
                  </w:r>
                </w:p>
              </w:tc>
            </w:tr>
            <w:tr w:rsidR="00FC516E" w14:paraId="756C2F84"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524E723" w14:textId="77777777" w:rsidR="00FC516E" w:rsidRDefault="0031407B">
                  <w:pPr>
                    <w:spacing w:after="0" w:line="240" w:lineRule="auto"/>
                    <w:jc w:val="center"/>
                  </w:pPr>
                  <w:r>
                    <w:rPr>
                      <w:rFonts w:eastAsia="Cambria"/>
                      <w:b/>
                      <w:color w:val="000000"/>
                      <w:sz w:val="16"/>
                    </w:rPr>
                    <w:t>l)</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C40666" w14:textId="77777777" w:rsidR="00FC516E" w:rsidRDefault="0031407B">
                  <w:pPr>
                    <w:spacing w:after="0" w:line="240" w:lineRule="auto"/>
                  </w:pPr>
                  <w:r>
                    <w:rPr>
                      <w:rFonts w:eastAsia="Cambria"/>
                      <w:color w:val="000000"/>
                    </w:rPr>
                    <w:t>ďalšie poznámky/komentáre, ako napr. varovné alebo vysvetľujúce poznámky (napr. o kvalite alebo vhodnosti primárnej vzorky, ktoré mohli ohroziť výsledok, výsledky/interpretácie zo spolupracujúcich laboratórií, použitie vývojového postupu)?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366B5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C0E53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F262526" w14:textId="77777777" w:rsidR="00FC516E" w:rsidRDefault="0031407B">
                  <w:pPr>
                    <w:spacing w:after="0" w:line="240" w:lineRule="auto"/>
                  </w:pPr>
                  <w:r>
                    <w:rPr>
                      <w:rFonts w:eastAsia="Cambria"/>
                      <w:b/>
                      <w:color w:val="000000"/>
                    </w:rPr>
                    <w:t xml:space="preserve"> </w:t>
                  </w:r>
                </w:p>
              </w:tc>
            </w:tr>
            <w:tr w:rsidR="00FC516E" w14:paraId="06619E34" w14:textId="77777777">
              <w:trPr>
                <w:trHeight w:val="6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67DFF3" w14:textId="77777777" w:rsidR="00FC516E" w:rsidRDefault="0031407B">
                  <w:pPr>
                    <w:spacing w:after="0" w:line="240" w:lineRule="auto"/>
                    <w:jc w:val="center"/>
                  </w:pPr>
                  <w:r>
                    <w:rPr>
                      <w:rFonts w:eastAsia="Cambria"/>
                      <w:b/>
                      <w:color w:val="000000"/>
                      <w:sz w:val="16"/>
                    </w:rPr>
                    <w:t>m)</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075700" w14:textId="77777777" w:rsidR="00FC516E" w:rsidRDefault="0031407B">
                  <w:pPr>
                    <w:spacing w:after="0" w:line="240" w:lineRule="auto"/>
                  </w:pPr>
                  <w:r>
                    <w:rPr>
                      <w:rFonts w:eastAsia="Cambria"/>
                      <w:color w:val="000000"/>
                    </w:rPr>
                    <w:t>identifikáciu vyšetrení vykonaných v rámci výskumu alebo vývoja a pre ktoré nie sú dostupné žiadne špecifické nároky na výkon merania?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A1802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BE3A6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4D339EB" w14:textId="77777777" w:rsidR="00FC516E" w:rsidRDefault="0031407B">
                  <w:pPr>
                    <w:spacing w:after="0" w:line="240" w:lineRule="auto"/>
                  </w:pPr>
                  <w:r>
                    <w:rPr>
                      <w:rFonts w:eastAsia="Cambria"/>
                      <w:b/>
                      <w:color w:val="000000"/>
                    </w:rPr>
                    <w:t xml:space="preserve"> </w:t>
                  </w:r>
                </w:p>
              </w:tc>
            </w:tr>
            <w:tr w:rsidR="00FC516E" w14:paraId="5DBD44D2"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9FEDC59" w14:textId="77777777" w:rsidR="00FC516E" w:rsidRDefault="0031407B">
                  <w:pPr>
                    <w:spacing w:after="0" w:line="240" w:lineRule="auto"/>
                    <w:jc w:val="center"/>
                  </w:pPr>
                  <w:r>
                    <w:rPr>
                      <w:rFonts w:eastAsia="Cambria"/>
                      <w:b/>
                      <w:color w:val="000000"/>
                      <w:sz w:val="16"/>
                    </w:rPr>
                    <w:t>n)</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5829A8" w14:textId="77777777" w:rsidR="00FC516E" w:rsidRDefault="0031407B">
                  <w:pPr>
                    <w:spacing w:after="0" w:line="240" w:lineRule="auto"/>
                  </w:pPr>
                  <w:r>
                    <w:rPr>
                      <w:rFonts w:eastAsia="Cambria"/>
                      <w:color w:val="000000"/>
                    </w:rPr>
                    <w:t>identifikáciu osoby (osôb), ktorá (ktoré) preskúmala (preskúmali) výsledky a je (sú) oprávnená (oprávnené) uvoľniť správu (ak to nie je uvedené v správe, informácia musí byť v prípade potreby ľahko dostupná)?</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42FE6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259BE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DA4CB2" w14:textId="77777777" w:rsidR="00FC516E" w:rsidRDefault="0031407B">
                  <w:pPr>
                    <w:spacing w:after="0" w:line="240" w:lineRule="auto"/>
                  </w:pPr>
                  <w:r>
                    <w:rPr>
                      <w:rFonts w:eastAsia="Cambria"/>
                      <w:b/>
                      <w:color w:val="000000"/>
                    </w:rPr>
                    <w:t xml:space="preserve"> </w:t>
                  </w:r>
                </w:p>
              </w:tc>
            </w:tr>
            <w:tr w:rsidR="00FC516E" w14:paraId="33DF407E"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060561" w14:textId="77777777" w:rsidR="00FC516E" w:rsidRDefault="0031407B">
                  <w:pPr>
                    <w:spacing w:after="0" w:line="240" w:lineRule="auto"/>
                    <w:jc w:val="center"/>
                  </w:pPr>
                  <w:r>
                    <w:rPr>
                      <w:rFonts w:eastAsia="Cambria"/>
                      <w:b/>
                      <w:color w:val="000000"/>
                      <w:sz w:val="16"/>
                    </w:rPr>
                    <w:t>o)</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0932F5" w14:textId="77777777" w:rsidR="00FC516E" w:rsidRDefault="0031407B">
                  <w:pPr>
                    <w:spacing w:after="0" w:line="240" w:lineRule="auto"/>
                  </w:pPr>
                  <w:r>
                    <w:rPr>
                      <w:rFonts w:eastAsia="Cambria"/>
                      <w:color w:val="000000"/>
                    </w:rPr>
                    <w:t>dátum správy a čas, kedy bola uvoľnená (ak nie je uvedené v správe, musí v prípade potreby byť ľahko dostupné)?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F496E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D003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0E2CF3" w14:textId="77777777" w:rsidR="00FC516E" w:rsidRDefault="0031407B">
                  <w:pPr>
                    <w:spacing w:after="0" w:line="240" w:lineRule="auto"/>
                  </w:pPr>
                  <w:r>
                    <w:rPr>
                      <w:rFonts w:eastAsia="Cambria"/>
                      <w:b/>
                      <w:color w:val="000000"/>
                    </w:rPr>
                    <w:t xml:space="preserve"> </w:t>
                  </w:r>
                </w:p>
              </w:tc>
            </w:tr>
            <w:tr w:rsidR="00FC516E" w14:paraId="2DFCD5D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B9EFED" w14:textId="77777777" w:rsidR="00FC516E" w:rsidRDefault="0031407B">
                  <w:pPr>
                    <w:spacing w:after="0" w:line="240" w:lineRule="auto"/>
                    <w:jc w:val="center"/>
                  </w:pPr>
                  <w:r>
                    <w:rPr>
                      <w:rFonts w:eastAsia="Cambria"/>
                      <w:b/>
                      <w:color w:val="000000"/>
                      <w:sz w:val="16"/>
                    </w:rPr>
                    <w:t>p)</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361BE1" w14:textId="77777777" w:rsidR="00FC516E" w:rsidRDefault="0031407B">
                  <w:pPr>
                    <w:spacing w:after="0" w:line="240" w:lineRule="auto"/>
                  </w:pPr>
                  <w:r>
                    <w:rPr>
                      <w:rFonts w:eastAsia="Cambria"/>
                      <w:color w:val="000000"/>
                    </w:rPr>
                    <w:t>číslo strany a celkový počet strán (napr. "strana 1 z 5")?</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D87D34"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47EE1C"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286872E" w14:textId="77777777" w:rsidR="00FC516E" w:rsidRDefault="0031407B">
                  <w:pPr>
                    <w:spacing w:after="0" w:line="240" w:lineRule="auto"/>
                  </w:pPr>
                  <w:r>
                    <w:rPr>
                      <w:rFonts w:eastAsia="Cambria"/>
                      <w:b/>
                      <w:color w:val="000000"/>
                    </w:rPr>
                    <w:t xml:space="preserve"> </w:t>
                  </w:r>
                </w:p>
              </w:tc>
            </w:tr>
            <w:tr w:rsidR="00FC516E" w14:paraId="4137A341" w14:textId="77777777">
              <w:trPr>
                <w:trHeight w:val="517"/>
              </w:trPr>
              <w:tc>
                <w:tcPr>
                  <w:tcW w:w="1387" w:type="dxa"/>
                  <w:tcBorders>
                    <w:top w:val="nil"/>
                    <w:left w:val="nil"/>
                    <w:bottom w:val="nil"/>
                    <w:right w:val="nil"/>
                  </w:tcBorders>
                  <w:tcMar>
                    <w:top w:w="39" w:type="dxa"/>
                    <w:left w:w="39" w:type="dxa"/>
                    <w:bottom w:w="39" w:type="dxa"/>
                    <w:right w:w="39" w:type="dxa"/>
                  </w:tcMar>
                  <w:vAlign w:val="center"/>
                </w:tcPr>
                <w:p w14:paraId="57A462C2"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586D9B85"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7FF41E7F"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5342DE87"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475FCC91" w14:textId="77777777" w:rsidR="00FC516E" w:rsidRDefault="0031407B">
                  <w:pPr>
                    <w:spacing w:after="0" w:line="240" w:lineRule="auto"/>
                  </w:pPr>
                  <w:r>
                    <w:rPr>
                      <w:rFonts w:eastAsia="Cambria"/>
                      <w:b/>
                      <w:color w:val="000000"/>
                    </w:rPr>
                    <w:t xml:space="preserve"> </w:t>
                  </w:r>
                </w:p>
              </w:tc>
            </w:tr>
            <w:tr w:rsidR="00FC516E" w14:paraId="14E9C0CE" w14:textId="77777777">
              <w:trPr>
                <w:trHeight w:val="3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E7EC085" w14:textId="77777777" w:rsidR="00FC516E" w:rsidRDefault="0031407B">
                  <w:pPr>
                    <w:spacing w:after="0" w:line="240" w:lineRule="auto"/>
                    <w:jc w:val="center"/>
                  </w:pPr>
                  <w:r>
                    <w:rPr>
                      <w:rFonts w:eastAsia="Cambria"/>
                      <w:b/>
                      <w:color w:val="000000"/>
                      <w:sz w:val="28"/>
                    </w:rPr>
                    <w:t>5.9</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AC61DE" w14:textId="77777777" w:rsidR="00FC516E" w:rsidRDefault="0031407B">
                  <w:pPr>
                    <w:spacing w:after="0" w:line="240" w:lineRule="auto"/>
                  </w:pPr>
                  <w:r>
                    <w:rPr>
                      <w:rFonts w:eastAsia="Cambria"/>
                      <w:b/>
                      <w:color w:val="000000"/>
                      <w:sz w:val="28"/>
                    </w:rPr>
                    <w:t>Uvoľňovanie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335A4B" w14:textId="77777777" w:rsidR="00FC516E" w:rsidRDefault="0031407B">
                  <w:pPr>
                    <w:spacing w:after="0" w:line="240" w:lineRule="auto"/>
                    <w:jc w:val="center"/>
                  </w:pPr>
                  <w:r>
                    <w:rPr>
                      <w:rFonts w:eastAsia="Cambria"/>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1B9E26" w14:textId="77777777" w:rsidR="00FC516E" w:rsidRDefault="0031407B">
                  <w:pPr>
                    <w:spacing w:after="0" w:line="240" w:lineRule="auto"/>
                    <w:jc w:val="center"/>
                  </w:pPr>
                  <w:r>
                    <w:rPr>
                      <w:rFonts w:eastAsia="Cambria"/>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8F0CC6" w14:textId="77777777" w:rsidR="00FC516E" w:rsidRDefault="0031407B">
                  <w:pPr>
                    <w:spacing w:after="0" w:line="240" w:lineRule="auto"/>
                    <w:jc w:val="center"/>
                  </w:pPr>
                  <w:r>
                    <w:rPr>
                      <w:rFonts w:eastAsia="Cambria"/>
                      <w:b/>
                      <w:color w:val="000000"/>
                    </w:rPr>
                    <w:t>Poznámka */</w:t>
                  </w:r>
                </w:p>
              </w:tc>
            </w:tr>
            <w:tr w:rsidR="00FC516E" w14:paraId="79C8E0A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964D24" w14:textId="77777777" w:rsidR="00FC516E" w:rsidRDefault="0031407B">
                  <w:pPr>
                    <w:spacing w:after="0" w:line="240" w:lineRule="auto"/>
                    <w:jc w:val="center"/>
                  </w:pPr>
                  <w:r>
                    <w:rPr>
                      <w:rFonts w:eastAsia="Cambria"/>
                      <w:b/>
                      <w:color w:val="000000"/>
                      <w:sz w:val="24"/>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1A41A9"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D55B33C"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BC9B92B"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4D1A58E" w14:textId="77777777" w:rsidR="00FC516E" w:rsidRDefault="0031407B">
                  <w:pPr>
                    <w:spacing w:after="0" w:line="240" w:lineRule="auto"/>
                  </w:pPr>
                  <w:r>
                    <w:rPr>
                      <w:rFonts w:eastAsia="Cambria"/>
                      <w:b/>
                      <w:color w:val="000000"/>
                    </w:rPr>
                    <w:t xml:space="preserve"> </w:t>
                  </w:r>
                </w:p>
              </w:tc>
            </w:tr>
            <w:tr w:rsidR="00FC516E" w14:paraId="2D7EAD12"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A600725" w14:textId="77777777" w:rsidR="00FC516E" w:rsidRDefault="0031407B">
                  <w:pPr>
                    <w:spacing w:after="0" w:line="240" w:lineRule="auto"/>
                    <w:jc w:val="center"/>
                  </w:pPr>
                  <w:r>
                    <w:rPr>
                      <w:rFonts w:eastAsia="Cambria"/>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ED635" w14:textId="77777777" w:rsidR="00FC516E" w:rsidRDefault="0031407B">
                  <w:pPr>
                    <w:spacing w:after="0" w:line="240" w:lineRule="auto"/>
                  </w:pPr>
                  <w:r>
                    <w:rPr>
                      <w:rFonts w:eastAsia="Cambria"/>
                      <w:color w:val="000000"/>
                    </w:rPr>
                    <w:t>Má laboratórium  zdokumentované postupy na uvoľňovanie výsledkov vyšetrení, vrátane podrobností o tom, kto  môže uvoľniť výsledky a komu?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6C78D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646B7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67B2672" w14:textId="77777777" w:rsidR="00FC516E" w:rsidRDefault="0031407B">
                  <w:pPr>
                    <w:spacing w:after="0" w:line="240" w:lineRule="auto"/>
                  </w:pPr>
                  <w:r>
                    <w:rPr>
                      <w:rFonts w:eastAsia="Cambria"/>
                      <w:b/>
                      <w:color w:val="000000"/>
                    </w:rPr>
                    <w:t xml:space="preserve"> </w:t>
                  </w:r>
                </w:p>
              </w:tc>
            </w:tr>
            <w:tr w:rsidR="00FC516E" w14:paraId="5F87826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C25438" w14:textId="77777777" w:rsidR="00FC516E" w:rsidRDefault="0031407B">
                  <w:pPr>
                    <w:spacing w:after="0" w:line="240" w:lineRule="auto"/>
                    <w:jc w:val="center"/>
                  </w:pPr>
                  <w:r>
                    <w:rPr>
                      <w:rFonts w:eastAsia="Cambria"/>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D25C987" w14:textId="77777777" w:rsidR="00FC516E" w:rsidRDefault="0031407B">
                  <w:pPr>
                    <w:spacing w:after="0" w:line="240" w:lineRule="auto"/>
                  </w:pPr>
                  <w:r>
                    <w:rPr>
                      <w:rFonts w:eastAsia="Cambria"/>
                      <w:color w:val="000000"/>
                    </w:rPr>
                    <w:t>Zabezpečujú tieto postupy, aby boli splnené nasledujúce podmienky: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DB10A25"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DF1FEF"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D8DC49" w14:textId="77777777" w:rsidR="00FC516E" w:rsidRDefault="0031407B">
                  <w:pPr>
                    <w:spacing w:after="0" w:line="240" w:lineRule="auto"/>
                  </w:pPr>
                  <w:r>
                    <w:rPr>
                      <w:rFonts w:eastAsia="Cambria"/>
                      <w:b/>
                      <w:color w:val="000000"/>
                    </w:rPr>
                    <w:t xml:space="preserve"> </w:t>
                  </w:r>
                </w:p>
              </w:tc>
            </w:tr>
            <w:tr w:rsidR="00FC516E" w14:paraId="22DE6C31"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A3B2B7"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0C00E1" w14:textId="77777777" w:rsidR="00FC516E" w:rsidRDefault="0031407B">
                  <w:pPr>
                    <w:spacing w:after="0" w:line="240" w:lineRule="auto"/>
                  </w:pPr>
                  <w:r>
                    <w:rPr>
                      <w:rFonts w:eastAsia="Cambria"/>
                      <w:color w:val="000000"/>
                    </w:rPr>
                    <w:t>Keď  kvalita prijatej primárnej vzorky je nevhodná na vyšetrenie alebo by mohla ohroziť výsledok, je to uvedené v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8A8EE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98311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A03A03" w14:textId="77777777" w:rsidR="00FC516E" w:rsidRDefault="0031407B">
                  <w:pPr>
                    <w:spacing w:after="0" w:line="240" w:lineRule="auto"/>
                  </w:pPr>
                  <w:r>
                    <w:rPr>
                      <w:rFonts w:eastAsia="Cambria"/>
                      <w:b/>
                      <w:color w:val="000000"/>
                    </w:rPr>
                    <w:t xml:space="preserve"> </w:t>
                  </w:r>
                </w:p>
              </w:tc>
            </w:tr>
            <w:tr w:rsidR="00FC516E" w14:paraId="26FBEA10" w14:textId="77777777">
              <w:trPr>
                <w:trHeight w:val="245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E96B3E"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C40264" w14:textId="77777777" w:rsidR="00FC516E" w:rsidRDefault="0031407B">
                  <w:pPr>
                    <w:spacing w:after="0" w:line="240" w:lineRule="auto"/>
                  </w:pPr>
                  <w:r>
                    <w:rPr>
                      <w:rFonts w:eastAsia="Cambria"/>
                      <w:color w:val="000000"/>
                    </w:rPr>
                    <w:t>Ak sú výsledky vyšetrenia  vo "výstražných" alebo "kritických" intervaloch:</w:t>
                  </w:r>
                </w:p>
                <w:p w14:paraId="6C9C7A23" w14:textId="77777777" w:rsidR="00FC516E" w:rsidRDefault="0031407B">
                  <w:pPr>
                    <w:spacing w:after="0" w:line="240" w:lineRule="auto"/>
                  </w:pPr>
                  <w:r>
                    <w:rPr>
                      <w:rFonts w:eastAsia="Cambria"/>
                      <w:color w:val="000000"/>
                    </w:rPr>
                    <w:t>- oznámia sa ihneď lekárovi (alebo inému oprávnenému zdravotníckemu pracovníkovi) (vrátane výsledkov vzoriek, ktoré boli poslané na vyšetrenie do spolupracujúceho laboratória (pozri 4.5)?</w:t>
                  </w:r>
                </w:p>
                <w:p w14:paraId="4A067950" w14:textId="77777777" w:rsidR="00FC516E" w:rsidRDefault="0031407B">
                  <w:pPr>
                    <w:spacing w:after="0" w:line="240" w:lineRule="auto"/>
                  </w:pPr>
                  <w:r>
                    <w:rPr>
                      <w:rFonts w:eastAsia="Cambria"/>
                      <w:color w:val="000000"/>
                    </w:rPr>
                    <w:t>-  vedú sa a udržujú záznamy o prijatých činnostiach, ktoré dokumentujú dátum, čas, zodpovedného pracovníka laboratória, osobu, ktorá bola informovaná a ktorej boli výsledky vyšetrení poskytnuté, ako aj o všetkých problémoch, ktoré sa vyskytli pri oznamovaní?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68E1C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AA88D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4FF878" w14:textId="77777777" w:rsidR="00FC516E" w:rsidRDefault="0031407B">
                  <w:pPr>
                    <w:spacing w:after="0" w:line="240" w:lineRule="auto"/>
                  </w:pPr>
                  <w:r>
                    <w:rPr>
                      <w:rFonts w:eastAsia="Cambria"/>
                      <w:b/>
                      <w:color w:val="000000"/>
                    </w:rPr>
                    <w:t xml:space="preserve"> </w:t>
                  </w:r>
                </w:p>
              </w:tc>
            </w:tr>
            <w:tr w:rsidR="00FC516E" w14:paraId="575CA135"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4F32D1"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D4EF2" w14:textId="77777777" w:rsidR="00FC516E" w:rsidRDefault="0031407B">
                  <w:pPr>
                    <w:spacing w:after="0" w:line="240" w:lineRule="auto"/>
                  </w:pPr>
                  <w:r>
                    <w:rPr>
                      <w:rFonts w:eastAsia="Cambria"/>
                      <w:color w:val="000000"/>
                    </w:rPr>
                    <w:t>Výsledky sú čitateľné, bez chýb v prepise a oznamované osobám oprávneným ich prijímať a používať informácie?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CAA7DA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A2F3B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6C85FA" w14:textId="77777777" w:rsidR="00FC516E" w:rsidRDefault="0031407B">
                  <w:pPr>
                    <w:spacing w:after="0" w:line="240" w:lineRule="auto"/>
                  </w:pPr>
                  <w:r>
                    <w:rPr>
                      <w:rFonts w:eastAsia="Cambria"/>
                      <w:b/>
                      <w:color w:val="000000"/>
                    </w:rPr>
                    <w:t xml:space="preserve"> </w:t>
                  </w:r>
                </w:p>
              </w:tc>
            </w:tr>
            <w:tr w:rsidR="00FC516E" w14:paraId="3D8B80C5"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A162D8"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559C439" w14:textId="77777777" w:rsidR="00FC516E" w:rsidRDefault="0031407B">
                  <w:pPr>
                    <w:spacing w:after="0" w:line="240" w:lineRule="auto"/>
                  </w:pPr>
                  <w:r>
                    <w:rPr>
                      <w:rFonts w:eastAsia="Cambria"/>
                      <w:color w:val="000000"/>
                    </w:rPr>
                    <w:t>Ak sú výsledky oznamované ako predbežné, vždy je odovzdaná žiadateľovi záverečná správa?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FC98AA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DA3C7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4E2919" w14:textId="77777777" w:rsidR="00FC516E" w:rsidRDefault="0031407B">
                  <w:pPr>
                    <w:spacing w:after="0" w:line="240" w:lineRule="auto"/>
                  </w:pPr>
                  <w:r>
                    <w:rPr>
                      <w:rFonts w:eastAsia="Cambria"/>
                      <w:b/>
                      <w:color w:val="000000"/>
                    </w:rPr>
                    <w:t xml:space="preserve"> </w:t>
                  </w:r>
                </w:p>
              </w:tc>
            </w:tr>
            <w:tr w:rsidR="00FC516E" w14:paraId="45729A29"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D7D37E" w14:textId="77777777" w:rsidR="00FC516E" w:rsidRDefault="0031407B">
                  <w:pPr>
                    <w:spacing w:after="0" w:line="240" w:lineRule="auto"/>
                    <w:jc w:val="center"/>
                  </w:pPr>
                  <w:r>
                    <w:rPr>
                      <w:rFonts w:eastAsia="Cambria"/>
                      <w:b/>
                      <w:color w:val="000000"/>
                      <w:sz w:val="16"/>
                    </w:rPr>
                    <w:lastRenderedPageBreak/>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D95F05" w14:textId="77777777" w:rsidR="00FC516E" w:rsidRDefault="0031407B">
                  <w:pPr>
                    <w:spacing w:after="0" w:line="240" w:lineRule="auto"/>
                  </w:pPr>
                  <w:r>
                    <w:rPr>
                      <w:rFonts w:eastAsia="Cambria"/>
                      <w:color w:val="000000"/>
                    </w:rPr>
                    <w:t>Existujú procesy na zabezpečenie, aby výsledky oznamované telefonicky alebo elektronickými prostriedkami boli poskytnuté  len oprávneným príjemcom?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1EF8E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40086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8EC6F0" w14:textId="77777777" w:rsidR="00FC516E" w:rsidRDefault="0031407B">
                  <w:pPr>
                    <w:spacing w:after="0" w:line="240" w:lineRule="auto"/>
                  </w:pPr>
                  <w:r>
                    <w:rPr>
                      <w:rFonts w:eastAsia="Cambria"/>
                      <w:b/>
                      <w:color w:val="000000"/>
                    </w:rPr>
                    <w:t xml:space="preserve"> </w:t>
                  </w:r>
                </w:p>
              </w:tc>
            </w:tr>
            <w:tr w:rsidR="00FC516E" w14:paraId="75FF13E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9100D8" w14:textId="77777777" w:rsidR="00FC516E" w:rsidRDefault="0031407B">
                  <w:pPr>
                    <w:spacing w:after="0" w:line="240" w:lineRule="auto"/>
                    <w:jc w:val="center"/>
                  </w:pPr>
                  <w:r>
                    <w:rPr>
                      <w:rFonts w:eastAsia="Cambria"/>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DA322A" w14:textId="77777777" w:rsidR="00FC516E" w:rsidRDefault="0031407B">
                  <w:pPr>
                    <w:spacing w:after="0" w:line="240" w:lineRule="auto"/>
                  </w:pPr>
                  <w:r>
                    <w:rPr>
                      <w:rFonts w:eastAsia="Cambria"/>
                      <w:color w:val="000000"/>
                    </w:rPr>
                    <w:t>Výsledky poskytnuté ústne sú oznámené aj v písomnej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C34AF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202AD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195C84" w14:textId="77777777" w:rsidR="00FC516E" w:rsidRDefault="0031407B">
                  <w:pPr>
                    <w:spacing w:after="0" w:line="240" w:lineRule="auto"/>
                  </w:pPr>
                  <w:r>
                    <w:rPr>
                      <w:rFonts w:eastAsia="Cambria"/>
                      <w:b/>
                      <w:color w:val="000000"/>
                    </w:rPr>
                    <w:t xml:space="preserve"> </w:t>
                  </w:r>
                </w:p>
              </w:tc>
            </w:tr>
            <w:tr w:rsidR="00FC516E" w14:paraId="480CDDBC"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ACABD0" w14:textId="77777777" w:rsidR="00FC516E" w:rsidRDefault="0031407B">
                  <w:pPr>
                    <w:spacing w:after="0" w:line="240" w:lineRule="auto"/>
                    <w:jc w:val="center"/>
                  </w:pPr>
                  <w:r>
                    <w:rPr>
                      <w:rFonts w:eastAsia="Cambria"/>
                      <w:b/>
                      <w:color w:val="000000"/>
                    </w:rPr>
                    <w:t>5.9.1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482B4B" w14:textId="77777777" w:rsidR="00FC516E" w:rsidRDefault="0031407B">
                  <w:pPr>
                    <w:spacing w:after="0" w:line="240" w:lineRule="auto"/>
                  </w:pPr>
                  <w:r>
                    <w:rPr>
                      <w:rFonts w:eastAsia="Cambria"/>
                      <w:color w:val="000000"/>
                    </w:rPr>
                    <w:t>Je k dispozícii záznam o všetkých ústne  poskytnutých výsledkoch?</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7B1C93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803AA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4583C45" w14:textId="77777777" w:rsidR="00FC516E" w:rsidRDefault="0031407B">
                  <w:pPr>
                    <w:spacing w:after="0" w:line="240" w:lineRule="auto"/>
                  </w:pPr>
                  <w:r>
                    <w:rPr>
                      <w:rFonts w:eastAsia="Cambria"/>
                      <w:b/>
                      <w:color w:val="000000"/>
                    </w:rPr>
                    <w:t xml:space="preserve"> </w:t>
                  </w:r>
                </w:p>
              </w:tc>
            </w:tr>
            <w:tr w:rsidR="00FC516E" w14:paraId="0563FAA7"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A357C1" w14:textId="77777777" w:rsidR="00FC516E" w:rsidRDefault="0031407B">
                  <w:pPr>
                    <w:spacing w:after="0" w:line="240" w:lineRule="auto"/>
                    <w:jc w:val="center"/>
                  </w:pPr>
                  <w:r>
                    <w:rPr>
                      <w:rFonts w:eastAsia="Cambria"/>
                      <w:b/>
                      <w:color w:val="000000"/>
                      <w:sz w:val="24"/>
                    </w:rPr>
                    <w:t>5.9.2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6A5485" w14:textId="77777777" w:rsidR="00FC516E" w:rsidRDefault="0031407B">
                  <w:pPr>
                    <w:spacing w:after="0" w:line="240" w:lineRule="auto"/>
                  </w:pPr>
                  <w:r>
                    <w:rPr>
                      <w:rFonts w:eastAsia="Cambria"/>
                      <w:b/>
                      <w:color w:val="000000"/>
                      <w:sz w:val="24"/>
                    </w:rPr>
                    <w:t>Automatický výber a 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B3917C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52269A"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9FBEB5" w14:textId="77777777" w:rsidR="00FC516E" w:rsidRDefault="0031407B">
                  <w:pPr>
                    <w:spacing w:after="0" w:line="240" w:lineRule="auto"/>
                  </w:pPr>
                  <w:r>
                    <w:rPr>
                      <w:rFonts w:eastAsia="Cambria"/>
                      <w:b/>
                      <w:color w:val="000000"/>
                    </w:rPr>
                    <w:t xml:space="preserve"> </w:t>
                  </w:r>
                </w:p>
              </w:tc>
            </w:tr>
            <w:tr w:rsidR="00FC516E" w14:paraId="20E0FF66"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93846D" w14:textId="77777777" w:rsidR="00FC516E" w:rsidRDefault="0031407B">
                  <w:pPr>
                    <w:spacing w:after="0" w:line="240" w:lineRule="auto"/>
                    <w:jc w:val="center"/>
                  </w:pPr>
                  <w:r>
                    <w:rPr>
                      <w:rFonts w:eastAsia="Cambria"/>
                      <w:b/>
                      <w:color w:val="000000"/>
                      <w:sz w:val="16"/>
                    </w:rPr>
                    <w:t>5.9.2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4C2670" w14:textId="77777777" w:rsidR="00FC516E" w:rsidRDefault="0031407B">
                  <w:pPr>
                    <w:spacing w:after="0" w:line="240" w:lineRule="auto"/>
                  </w:pPr>
                  <w:r>
                    <w:rPr>
                      <w:rFonts w:eastAsia="Cambria"/>
                      <w:color w:val="000000"/>
                    </w:rPr>
                    <w:t>Ak laboratórium zavádza systém automatického výberu a oznamovania výsledkov, je dokumentovaný postup, ktorý zabezpečí,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6B4C31"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569B71"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95F4E6" w14:textId="77777777" w:rsidR="00FC516E" w:rsidRDefault="0031407B">
                  <w:pPr>
                    <w:spacing w:after="0" w:line="240" w:lineRule="auto"/>
                  </w:pPr>
                  <w:r>
                    <w:rPr>
                      <w:rFonts w:eastAsia="Cambria"/>
                      <w:b/>
                      <w:color w:val="000000"/>
                    </w:rPr>
                    <w:t xml:space="preserve"> </w:t>
                  </w:r>
                </w:p>
              </w:tc>
            </w:tr>
            <w:tr w:rsidR="00FC516E" w14:paraId="452A487E" w14:textId="77777777">
              <w:trPr>
                <w:trHeight w:val="71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B2B435"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CB85262" w14:textId="77777777" w:rsidR="00FC516E" w:rsidRDefault="0031407B">
                  <w:pPr>
                    <w:spacing w:after="0" w:line="240" w:lineRule="auto"/>
                  </w:pPr>
                  <w:r>
                    <w:rPr>
                      <w:rFonts w:eastAsia="Cambria"/>
                      <w:color w:val="000000"/>
                    </w:rPr>
                    <w:t>boli definované, schválené, ľahko dostupné a pochopené pracovníkmi kritériá pre automatický výber a oznamovanie výsledkov?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63D60A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B0D0F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94D4A5B" w14:textId="77777777" w:rsidR="00FC516E" w:rsidRDefault="0031407B">
                  <w:pPr>
                    <w:spacing w:after="0" w:line="240" w:lineRule="auto"/>
                  </w:pPr>
                  <w:r>
                    <w:rPr>
                      <w:rFonts w:eastAsia="Cambria"/>
                      <w:b/>
                      <w:color w:val="000000"/>
                    </w:rPr>
                    <w:t xml:space="preserve"> </w:t>
                  </w:r>
                </w:p>
              </w:tc>
            </w:tr>
            <w:tr w:rsidR="00FC516E" w14:paraId="6CC69AD3"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22BF5E6"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853026" w14:textId="77777777" w:rsidR="00FC516E" w:rsidRDefault="0031407B">
                  <w:pPr>
                    <w:spacing w:after="0" w:line="240" w:lineRule="auto"/>
                  </w:pPr>
                  <w:r>
                    <w:rPr>
                      <w:rFonts w:eastAsia="Cambria"/>
                      <w:color w:val="000000"/>
                    </w:rPr>
                    <w:t>boli kritériá pred použitím validované, že správne fungujú a verifikované po zmenách v systéme, ktoré by mohli ovplyvniť ich fungovanie?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95197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FEDE2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D9D0B47" w14:textId="77777777" w:rsidR="00FC516E" w:rsidRDefault="0031407B">
                  <w:pPr>
                    <w:spacing w:after="0" w:line="240" w:lineRule="auto"/>
                  </w:pPr>
                  <w:r>
                    <w:rPr>
                      <w:rFonts w:eastAsia="Cambria"/>
                      <w:b/>
                      <w:color w:val="000000"/>
                    </w:rPr>
                    <w:t xml:space="preserve"> </w:t>
                  </w:r>
                </w:p>
              </w:tc>
            </w:tr>
            <w:tr w:rsidR="00FC516E" w14:paraId="30EE29AF"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2E9068"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66B416" w14:textId="77777777" w:rsidR="00FC516E" w:rsidRDefault="0031407B">
                  <w:pPr>
                    <w:spacing w:after="0" w:line="240" w:lineRule="auto"/>
                  </w:pPr>
                  <w:r>
                    <w:rPr>
                      <w:rFonts w:eastAsia="Cambria"/>
                      <w:color w:val="000000"/>
                    </w:rPr>
                    <w:t xml:space="preserve">bol zavedený  proces indikujúci prítomnosť interferencií vo vzorke (napr. hemolýza, </w:t>
                  </w:r>
                  <w:proofErr w:type="spellStart"/>
                  <w:r>
                    <w:rPr>
                      <w:rFonts w:eastAsia="Cambria"/>
                      <w:color w:val="000000"/>
                    </w:rPr>
                    <w:t>ikterus</w:t>
                  </w:r>
                  <w:proofErr w:type="spellEnd"/>
                  <w:r>
                    <w:rPr>
                      <w:rFonts w:eastAsia="Cambria"/>
                      <w:color w:val="000000"/>
                    </w:rPr>
                    <w:t xml:space="preserve">, </w:t>
                  </w:r>
                  <w:proofErr w:type="spellStart"/>
                  <w:r>
                    <w:rPr>
                      <w:rFonts w:eastAsia="Cambria"/>
                      <w:color w:val="000000"/>
                    </w:rPr>
                    <w:t>lipémia</w:t>
                  </w:r>
                  <w:proofErr w:type="spellEnd"/>
                  <w:r>
                    <w:rPr>
                      <w:rFonts w:eastAsia="Cambria"/>
                      <w:color w:val="000000"/>
                    </w:rPr>
                    <w:t>), ktoré by mohli ovplyvniť výsledky vyšetrenia?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175C5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3EB08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07F27B" w14:textId="77777777" w:rsidR="00FC516E" w:rsidRDefault="0031407B">
                  <w:pPr>
                    <w:spacing w:after="0" w:line="240" w:lineRule="auto"/>
                  </w:pPr>
                  <w:r>
                    <w:rPr>
                      <w:rFonts w:eastAsia="Cambria"/>
                      <w:b/>
                      <w:color w:val="000000"/>
                    </w:rPr>
                    <w:t xml:space="preserve"> </w:t>
                  </w:r>
                </w:p>
              </w:tc>
            </w:tr>
            <w:tr w:rsidR="00FC516E" w14:paraId="4830451B" w14:textId="77777777">
              <w:trPr>
                <w:trHeight w:val="74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C1DF9D"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7AC56FD" w14:textId="77777777" w:rsidR="00FC516E" w:rsidRDefault="0031407B">
                  <w:pPr>
                    <w:spacing w:after="0" w:line="240" w:lineRule="auto"/>
                  </w:pPr>
                  <w:r>
                    <w:rPr>
                      <w:rFonts w:eastAsia="Cambria"/>
                      <w:color w:val="000000"/>
                    </w:rPr>
                    <w:t>bol zavedený proces obsahujúci zasielanie analytických varovných správ z prístrojov do systému automatického výberu a oznamovania správ, ak je to vhodné?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91F04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BC328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4EC4C1A" w14:textId="77777777" w:rsidR="00FC516E" w:rsidRDefault="0031407B">
                  <w:pPr>
                    <w:spacing w:after="0" w:line="240" w:lineRule="auto"/>
                  </w:pPr>
                  <w:r>
                    <w:rPr>
                      <w:rFonts w:eastAsia="Cambria"/>
                      <w:b/>
                      <w:color w:val="000000"/>
                    </w:rPr>
                    <w:t xml:space="preserve"> </w:t>
                  </w:r>
                </w:p>
              </w:tc>
            </w:tr>
            <w:tr w:rsidR="00FC516E" w14:paraId="4EF264DB"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ED7F778"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3DAE8E" w14:textId="77777777" w:rsidR="00FC516E" w:rsidRDefault="0031407B">
                  <w:pPr>
                    <w:spacing w:after="0" w:line="240" w:lineRule="auto"/>
                  </w:pPr>
                  <w:r>
                    <w:rPr>
                      <w:rFonts w:eastAsia="Cambria"/>
                      <w:color w:val="000000"/>
                    </w:rPr>
                    <w:t>výsledky vybrané pre automatické oznamovanie sú  identifikovateľné počas preskúmania pred ich uvoľnením a obsahujú  dátum a čas výberu?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5E5015"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330EF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D1212D" w14:textId="77777777" w:rsidR="00FC516E" w:rsidRDefault="0031407B">
                  <w:pPr>
                    <w:spacing w:after="0" w:line="240" w:lineRule="auto"/>
                  </w:pPr>
                  <w:r>
                    <w:rPr>
                      <w:rFonts w:eastAsia="Cambria"/>
                      <w:b/>
                      <w:color w:val="000000"/>
                    </w:rPr>
                    <w:t xml:space="preserve"> </w:t>
                  </w:r>
                </w:p>
              </w:tc>
            </w:tr>
            <w:tr w:rsidR="00FC516E" w14:paraId="1444BC98" w14:textId="77777777">
              <w:trPr>
                <w:trHeight w:val="4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141787"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1D76B16" w14:textId="77777777" w:rsidR="00FC516E" w:rsidRDefault="0031407B">
                  <w:pPr>
                    <w:spacing w:after="0" w:line="240" w:lineRule="auto"/>
                  </w:pPr>
                  <w:r>
                    <w:rPr>
                      <w:rFonts w:eastAsia="Cambria"/>
                      <w:color w:val="000000"/>
                    </w:rPr>
                    <w:t>bol zavedený proces pre rýchle zastavenie automatického výberu a oznamovania?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0340B0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98C65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FCEE0A" w14:textId="77777777" w:rsidR="00FC516E" w:rsidRDefault="0031407B">
                  <w:pPr>
                    <w:spacing w:after="0" w:line="240" w:lineRule="auto"/>
                  </w:pPr>
                  <w:r>
                    <w:rPr>
                      <w:rFonts w:eastAsia="Cambria"/>
                      <w:b/>
                      <w:color w:val="000000"/>
                    </w:rPr>
                    <w:t xml:space="preserve"> </w:t>
                  </w:r>
                </w:p>
              </w:tc>
            </w:tr>
            <w:tr w:rsidR="00FC516E" w14:paraId="1C905403"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3C738" w14:textId="77777777" w:rsidR="00FC516E" w:rsidRDefault="0031407B">
                  <w:pPr>
                    <w:spacing w:after="0" w:line="240" w:lineRule="auto"/>
                    <w:jc w:val="center"/>
                  </w:pPr>
                  <w:r>
                    <w:rPr>
                      <w:rFonts w:eastAsia="Cambria"/>
                      <w:b/>
                      <w:color w:val="000000"/>
                      <w:sz w:val="24"/>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FE8B6F" w14:textId="77777777" w:rsidR="00FC516E" w:rsidRDefault="0031407B">
                  <w:pPr>
                    <w:spacing w:after="0" w:line="240" w:lineRule="auto"/>
                  </w:pPr>
                  <w:r>
                    <w:rPr>
                      <w:rFonts w:eastAsia="Cambria"/>
                      <w:b/>
                      <w:color w:val="000000"/>
                      <w:sz w:val="24"/>
                    </w:rPr>
                    <w:t>Revidované správy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B37DDDD"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475E7F"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0107AE" w14:textId="77777777" w:rsidR="00FC516E" w:rsidRDefault="0031407B">
                  <w:pPr>
                    <w:spacing w:after="0" w:line="240" w:lineRule="auto"/>
                  </w:pPr>
                  <w:r>
                    <w:rPr>
                      <w:rFonts w:eastAsia="Cambria"/>
                      <w:b/>
                      <w:color w:val="000000"/>
                    </w:rPr>
                    <w:t xml:space="preserve"> </w:t>
                  </w:r>
                </w:p>
              </w:tc>
            </w:tr>
            <w:tr w:rsidR="00FC516E" w14:paraId="503D4738" w14:textId="77777777">
              <w:trPr>
                <w:trHeight w:val="48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F3BA99" w14:textId="77777777" w:rsidR="00FC516E" w:rsidRDefault="0031407B">
                  <w:pPr>
                    <w:spacing w:after="0" w:line="240" w:lineRule="auto"/>
                    <w:jc w:val="center"/>
                  </w:pPr>
                  <w:r>
                    <w:rPr>
                      <w:rFonts w:eastAsia="Cambria"/>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4A72AD" w14:textId="77777777" w:rsidR="00FC516E" w:rsidRDefault="0031407B">
                  <w:pPr>
                    <w:spacing w:after="0" w:line="240" w:lineRule="auto"/>
                  </w:pPr>
                  <w:r>
                    <w:rPr>
                      <w:rFonts w:eastAsia="Cambria"/>
                      <w:color w:val="000000"/>
                    </w:rPr>
                    <w:t>Ak sa pôvodná správa zmení, má laboratórium písomné pokyny týkajúce sa revízie tak, aby: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1E0A53"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7EE3D3"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4F6EF0B" w14:textId="77777777" w:rsidR="00FC516E" w:rsidRDefault="0031407B">
                  <w:pPr>
                    <w:spacing w:after="0" w:line="240" w:lineRule="auto"/>
                  </w:pPr>
                  <w:r>
                    <w:rPr>
                      <w:rFonts w:eastAsia="Cambria"/>
                      <w:b/>
                      <w:color w:val="000000"/>
                    </w:rPr>
                    <w:t xml:space="preserve"> </w:t>
                  </w:r>
                </w:p>
              </w:tc>
            </w:tr>
            <w:tr w:rsidR="00FC516E" w14:paraId="60BBA734"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E22175" w14:textId="77777777" w:rsidR="00FC516E" w:rsidRDefault="0031407B">
                  <w:pPr>
                    <w:spacing w:after="0" w:line="240" w:lineRule="auto"/>
                    <w:jc w:val="center"/>
                  </w:pPr>
                  <w:r>
                    <w:rPr>
                      <w:rFonts w:eastAsia="Cambria"/>
                      <w:b/>
                      <w:color w:val="000000"/>
                      <w:sz w:val="16"/>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32A77D8" w14:textId="77777777" w:rsidR="00FC516E" w:rsidRDefault="0031407B">
                  <w:pPr>
                    <w:spacing w:after="0" w:line="240" w:lineRule="auto"/>
                  </w:pPr>
                  <w:r>
                    <w:rPr>
                      <w:rFonts w:eastAsia="Cambria"/>
                      <w:color w:val="000000"/>
                    </w:rPr>
                    <w:t>revidovaná správa bola jasne označená ako revízia a aby obsahovala odkaz na dátum a identifikáciu pacienta v pôvodnej správe?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F447A5A"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6A33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804A9F" w14:textId="77777777" w:rsidR="00FC516E" w:rsidRDefault="0031407B">
                  <w:pPr>
                    <w:spacing w:after="0" w:line="240" w:lineRule="auto"/>
                  </w:pPr>
                  <w:r>
                    <w:rPr>
                      <w:rFonts w:eastAsia="Cambria"/>
                      <w:b/>
                      <w:color w:val="000000"/>
                    </w:rPr>
                    <w:t xml:space="preserve"> </w:t>
                  </w:r>
                </w:p>
              </w:tc>
            </w:tr>
            <w:tr w:rsidR="00FC516E" w14:paraId="592824D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A0A5008" w14:textId="77777777" w:rsidR="00FC516E" w:rsidRDefault="0031407B">
                  <w:pPr>
                    <w:spacing w:after="0" w:line="240" w:lineRule="auto"/>
                    <w:jc w:val="center"/>
                  </w:pPr>
                  <w:r>
                    <w:rPr>
                      <w:rFonts w:eastAsia="Cambria"/>
                      <w:b/>
                      <w:color w:val="000000"/>
                      <w:sz w:val="16"/>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8AD0A17" w14:textId="77777777" w:rsidR="00FC516E" w:rsidRDefault="0031407B">
                  <w:pPr>
                    <w:spacing w:after="0" w:line="240" w:lineRule="auto"/>
                  </w:pPr>
                  <w:r>
                    <w:rPr>
                      <w:rFonts w:eastAsia="Cambria"/>
                      <w:color w:val="000000"/>
                    </w:rPr>
                    <w:t>používateľ si uvedomoval, že ide o revíziu?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68DD4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FD2310"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3700D9" w14:textId="77777777" w:rsidR="00FC516E" w:rsidRDefault="0031407B">
                  <w:pPr>
                    <w:spacing w:after="0" w:line="240" w:lineRule="auto"/>
                  </w:pPr>
                  <w:r>
                    <w:rPr>
                      <w:rFonts w:eastAsia="Cambria"/>
                      <w:b/>
                      <w:color w:val="000000"/>
                    </w:rPr>
                    <w:t xml:space="preserve"> </w:t>
                  </w:r>
                </w:p>
              </w:tc>
            </w:tr>
            <w:tr w:rsidR="00FC516E" w14:paraId="3E6666DA"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419A1FF"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6898B8" w14:textId="77777777" w:rsidR="00FC516E" w:rsidRDefault="0031407B">
                  <w:pPr>
                    <w:spacing w:after="0" w:line="240" w:lineRule="auto"/>
                  </w:pPr>
                  <w:r>
                    <w:rPr>
                      <w:rFonts w:eastAsia="Cambria"/>
                      <w:color w:val="000000"/>
                    </w:rPr>
                    <w:t>revidovaný záznam mal uvedený  čas a dátum zmeny a meno osoby zodpovednej za zmenu?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5B77FA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A99F2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4AB74A" w14:textId="77777777" w:rsidR="00FC516E" w:rsidRDefault="0031407B">
                  <w:pPr>
                    <w:spacing w:after="0" w:line="240" w:lineRule="auto"/>
                  </w:pPr>
                  <w:r>
                    <w:rPr>
                      <w:rFonts w:eastAsia="Cambria"/>
                      <w:b/>
                      <w:color w:val="000000"/>
                    </w:rPr>
                    <w:t xml:space="preserve"> </w:t>
                  </w:r>
                </w:p>
              </w:tc>
            </w:tr>
            <w:tr w:rsidR="00FC516E" w14:paraId="0C787D2B"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849248"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ECD33B" w14:textId="77777777" w:rsidR="00FC516E" w:rsidRDefault="0031407B">
                  <w:pPr>
                    <w:spacing w:after="0" w:line="240" w:lineRule="auto"/>
                  </w:pPr>
                  <w:r>
                    <w:rPr>
                      <w:rFonts w:eastAsia="Cambria"/>
                      <w:color w:val="000000"/>
                    </w:rPr>
                    <w:t>pôvodné údaje správy, ak sú  revidované, zostali zaznamenané?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70810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41300D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136E3A" w14:textId="77777777" w:rsidR="00FC516E" w:rsidRDefault="0031407B">
                  <w:pPr>
                    <w:spacing w:after="0" w:line="240" w:lineRule="auto"/>
                  </w:pPr>
                  <w:r>
                    <w:rPr>
                      <w:rFonts w:eastAsia="Cambria"/>
                      <w:b/>
                      <w:color w:val="000000"/>
                    </w:rPr>
                    <w:t xml:space="preserve"> </w:t>
                  </w:r>
                </w:p>
              </w:tc>
            </w:tr>
            <w:tr w:rsidR="00FC516E" w14:paraId="67546746"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56682C9" w14:textId="77777777" w:rsidR="00FC516E" w:rsidRDefault="0031407B">
                  <w:pPr>
                    <w:spacing w:after="0" w:line="240" w:lineRule="auto"/>
                    <w:jc w:val="center"/>
                  </w:pPr>
                  <w:r>
                    <w:rPr>
                      <w:rFonts w:eastAsia="Cambria"/>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B41A48" w14:textId="77777777" w:rsidR="00FC516E" w:rsidRDefault="0031407B">
                  <w:pPr>
                    <w:spacing w:after="0" w:line="240" w:lineRule="auto"/>
                  </w:pPr>
                  <w:r>
                    <w:rPr>
                      <w:rFonts w:eastAsia="Cambria"/>
                      <w:color w:val="000000"/>
                    </w:rPr>
                    <w:t>Sú uvedené výsledky, ktoré boli sprístupnené pre klinické rozhodovanie, ako aj opravené (revidované) výsledky, v nasledujúcich kumulatívnych správach a sú jasne identifikované ako revidované?</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611E03"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8C93B7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FB5765" w14:textId="77777777" w:rsidR="00FC516E" w:rsidRDefault="0031407B">
                  <w:pPr>
                    <w:spacing w:after="0" w:line="240" w:lineRule="auto"/>
                  </w:pPr>
                  <w:r>
                    <w:rPr>
                      <w:rFonts w:eastAsia="Cambria"/>
                      <w:b/>
                      <w:color w:val="000000"/>
                    </w:rPr>
                    <w:t xml:space="preserve"> </w:t>
                  </w:r>
                </w:p>
              </w:tc>
            </w:tr>
            <w:tr w:rsidR="00FC516E" w14:paraId="77A8F10E" w14:textId="77777777">
              <w:trPr>
                <w:trHeight w:val="69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C0AE15E" w14:textId="77777777" w:rsidR="00FC516E" w:rsidRDefault="0031407B">
                  <w:pPr>
                    <w:spacing w:after="0" w:line="240" w:lineRule="auto"/>
                    <w:jc w:val="center"/>
                  </w:pPr>
                  <w:r>
                    <w:rPr>
                      <w:rFonts w:eastAsia="Cambria"/>
                      <w:b/>
                      <w:color w:val="000000"/>
                    </w:rPr>
                    <w:t>5.9.3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8748D12" w14:textId="77777777" w:rsidR="00FC516E" w:rsidRDefault="0031407B">
                  <w:pPr>
                    <w:spacing w:after="0" w:line="240" w:lineRule="auto"/>
                  </w:pPr>
                  <w:r>
                    <w:rPr>
                      <w:rFonts w:eastAsia="Cambria"/>
                      <w:color w:val="000000"/>
                    </w:rPr>
                    <w:t>Ak systém oznamovania neumožňuje sledovať dodatky, zmeny alebo úpravy, sú o týchto činnostiach vedené a udržiavané záznamy?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54AEAC"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BDF318"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23CE2B" w14:textId="77777777" w:rsidR="00FC516E" w:rsidRDefault="0031407B">
                  <w:pPr>
                    <w:spacing w:after="0" w:line="240" w:lineRule="auto"/>
                  </w:pPr>
                  <w:r>
                    <w:rPr>
                      <w:rFonts w:eastAsia="Cambria"/>
                      <w:b/>
                      <w:color w:val="000000"/>
                    </w:rPr>
                    <w:t xml:space="preserve"> </w:t>
                  </w:r>
                </w:p>
              </w:tc>
            </w:tr>
            <w:tr w:rsidR="00FC516E" w14:paraId="1A7848FE" w14:textId="77777777">
              <w:trPr>
                <w:trHeight w:val="427"/>
              </w:trPr>
              <w:tc>
                <w:tcPr>
                  <w:tcW w:w="1387" w:type="dxa"/>
                  <w:tcBorders>
                    <w:top w:val="nil"/>
                    <w:left w:val="nil"/>
                    <w:bottom w:val="nil"/>
                    <w:right w:val="nil"/>
                  </w:tcBorders>
                  <w:tcMar>
                    <w:top w:w="39" w:type="dxa"/>
                    <w:left w:w="39" w:type="dxa"/>
                    <w:bottom w:w="39" w:type="dxa"/>
                    <w:right w:w="39" w:type="dxa"/>
                  </w:tcMar>
                  <w:vAlign w:val="center"/>
                </w:tcPr>
                <w:p w14:paraId="27349116" w14:textId="77777777" w:rsidR="00FC516E" w:rsidRDefault="00FC516E">
                  <w:pPr>
                    <w:spacing w:after="0" w:line="240" w:lineRule="auto"/>
                  </w:pPr>
                </w:p>
              </w:tc>
              <w:tc>
                <w:tcPr>
                  <w:tcW w:w="5495" w:type="dxa"/>
                  <w:tcBorders>
                    <w:top w:val="nil"/>
                    <w:left w:val="nil"/>
                    <w:bottom w:val="nil"/>
                    <w:right w:val="nil"/>
                  </w:tcBorders>
                  <w:tcMar>
                    <w:top w:w="39" w:type="dxa"/>
                    <w:left w:w="39" w:type="dxa"/>
                    <w:bottom w:w="39" w:type="dxa"/>
                    <w:right w:w="39" w:type="dxa"/>
                  </w:tcMar>
                  <w:vAlign w:val="center"/>
                </w:tcPr>
                <w:p w14:paraId="26AEBB28"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184EAFEC" w14:textId="77777777" w:rsidR="00FC516E" w:rsidRDefault="00FC516E">
                  <w:pPr>
                    <w:spacing w:after="0" w:line="240" w:lineRule="auto"/>
                  </w:pPr>
                </w:p>
              </w:tc>
              <w:tc>
                <w:tcPr>
                  <w:tcW w:w="517" w:type="dxa"/>
                  <w:tcBorders>
                    <w:top w:val="nil"/>
                    <w:left w:val="nil"/>
                    <w:bottom w:val="nil"/>
                    <w:right w:val="nil"/>
                  </w:tcBorders>
                  <w:tcMar>
                    <w:top w:w="39" w:type="dxa"/>
                    <w:left w:w="39" w:type="dxa"/>
                    <w:bottom w:w="39" w:type="dxa"/>
                    <w:right w:w="39" w:type="dxa"/>
                  </w:tcMar>
                  <w:vAlign w:val="center"/>
                </w:tcPr>
                <w:p w14:paraId="1DBFA1AA" w14:textId="77777777" w:rsidR="00FC516E" w:rsidRDefault="00FC516E">
                  <w:pPr>
                    <w:spacing w:after="0" w:line="240" w:lineRule="auto"/>
                  </w:pPr>
                </w:p>
              </w:tc>
              <w:tc>
                <w:tcPr>
                  <w:tcW w:w="2092" w:type="dxa"/>
                  <w:tcBorders>
                    <w:top w:val="nil"/>
                    <w:left w:val="nil"/>
                    <w:bottom w:val="nil"/>
                    <w:right w:val="nil"/>
                  </w:tcBorders>
                  <w:tcMar>
                    <w:top w:w="39" w:type="dxa"/>
                    <w:left w:w="39" w:type="dxa"/>
                    <w:bottom w:w="39" w:type="dxa"/>
                    <w:right w:w="39" w:type="dxa"/>
                  </w:tcMar>
                </w:tcPr>
                <w:p w14:paraId="5BA9C1AF" w14:textId="77777777" w:rsidR="00FC516E" w:rsidRDefault="00FC516E">
                  <w:pPr>
                    <w:spacing w:after="0" w:line="240" w:lineRule="auto"/>
                  </w:pPr>
                </w:p>
              </w:tc>
            </w:tr>
            <w:tr w:rsidR="00FC516E" w14:paraId="3A8E1542" w14:textId="77777777">
              <w:trPr>
                <w:trHeight w:val="3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4F9C4" w14:textId="77777777" w:rsidR="00FC516E" w:rsidRDefault="0031407B">
                  <w:pPr>
                    <w:spacing w:after="0" w:line="240" w:lineRule="auto"/>
                    <w:jc w:val="center"/>
                  </w:pPr>
                  <w:r>
                    <w:rPr>
                      <w:rFonts w:eastAsia="Cambria"/>
                      <w:b/>
                      <w:color w:val="000000"/>
                      <w:sz w:val="28"/>
                    </w:rPr>
                    <w:t>5.10</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3E7E3D" w14:textId="77777777" w:rsidR="00FC516E" w:rsidRDefault="0031407B">
                  <w:pPr>
                    <w:spacing w:after="0" w:line="240" w:lineRule="auto"/>
                  </w:pPr>
                  <w:r>
                    <w:rPr>
                      <w:rFonts w:eastAsia="Cambria"/>
                      <w:b/>
                      <w:color w:val="000000"/>
                      <w:sz w:val="28"/>
                    </w:rPr>
                    <w:t>Riadenie laboratórnych informácií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97DC02D" w14:textId="77777777" w:rsidR="00FC516E" w:rsidRDefault="0031407B">
                  <w:pPr>
                    <w:spacing w:after="0" w:line="240" w:lineRule="auto"/>
                    <w:jc w:val="center"/>
                  </w:pPr>
                  <w:r>
                    <w:rPr>
                      <w:rFonts w:eastAsia="Cambria"/>
                      <w:b/>
                      <w:color w:val="000000"/>
                      <w:sz w:val="18"/>
                    </w:rPr>
                    <w:t>Áno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8426C44" w14:textId="77777777" w:rsidR="00FC516E" w:rsidRDefault="0031407B">
                  <w:pPr>
                    <w:spacing w:after="0" w:line="240" w:lineRule="auto"/>
                    <w:jc w:val="center"/>
                  </w:pPr>
                  <w:r>
                    <w:rPr>
                      <w:rFonts w:eastAsia="Cambria"/>
                      <w:b/>
                      <w:color w:val="000000"/>
                      <w:sz w:val="18"/>
                    </w:rPr>
                    <w:t>Nie</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405873" w14:textId="77777777" w:rsidR="00FC516E" w:rsidRDefault="0031407B">
                  <w:pPr>
                    <w:spacing w:after="0" w:line="240" w:lineRule="auto"/>
                    <w:jc w:val="center"/>
                  </w:pPr>
                  <w:r>
                    <w:rPr>
                      <w:rFonts w:eastAsia="Cambria"/>
                      <w:b/>
                      <w:color w:val="000000"/>
                    </w:rPr>
                    <w:t>Poznámka */</w:t>
                  </w:r>
                </w:p>
              </w:tc>
            </w:tr>
            <w:tr w:rsidR="00FC516E" w14:paraId="57699CA2"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7D26AE0" w14:textId="77777777" w:rsidR="00FC516E" w:rsidRDefault="0031407B">
                  <w:pPr>
                    <w:spacing w:after="0" w:line="240" w:lineRule="auto"/>
                    <w:jc w:val="center"/>
                  </w:pPr>
                  <w:r>
                    <w:rPr>
                      <w:rFonts w:eastAsia="Cambria"/>
                      <w:b/>
                      <w:color w:val="000000"/>
                      <w:sz w:val="24"/>
                    </w:rPr>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E5B14C6" w14:textId="77777777" w:rsidR="00FC516E" w:rsidRDefault="0031407B">
                  <w:pPr>
                    <w:spacing w:after="0" w:line="240" w:lineRule="auto"/>
                  </w:pPr>
                  <w:r>
                    <w:rPr>
                      <w:rFonts w:eastAsia="Cambria"/>
                      <w:b/>
                      <w:color w:val="000000"/>
                      <w:sz w:val="24"/>
                    </w:rPr>
                    <w:t>Všeobecne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738E471"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A0AE34"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47AAA1" w14:textId="77777777" w:rsidR="00FC516E" w:rsidRDefault="0031407B">
                  <w:pPr>
                    <w:spacing w:after="0" w:line="240" w:lineRule="auto"/>
                  </w:pPr>
                  <w:r>
                    <w:rPr>
                      <w:rFonts w:eastAsia="Cambria"/>
                      <w:b/>
                      <w:color w:val="000000"/>
                    </w:rPr>
                    <w:t xml:space="preserve"> </w:t>
                  </w:r>
                </w:p>
              </w:tc>
            </w:tr>
            <w:tr w:rsidR="00FC516E" w14:paraId="74CB9500" w14:textId="77777777">
              <w:trPr>
                <w:trHeight w:val="72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9AACAE5" w14:textId="77777777" w:rsidR="00FC516E" w:rsidRDefault="0031407B">
                  <w:pPr>
                    <w:spacing w:after="0" w:line="240" w:lineRule="auto"/>
                    <w:jc w:val="center"/>
                  </w:pPr>
                  <w:r>
                    <w:rPr>
                      <w:rFonts w:eastAsia="Cambria"/>
                      <w:b/>
                      <w:color w:val="000000"/>
                    </w:rPr>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367713" w14:textId="77777777" w:rsidR="00FC516E" w:rsidRDefault="0031407B">
                  <w:pPr>
                    <w:spacing w:after="0" w:line="240" w:lineRule="auto"/>
                  </w:pPr>
                  <w:r>
                    <w:rPr>
                      <w:rFonts w:eastAsia="Cambria"/>
                      <w:color w:val="000000"/>
                    </w:rPr>
                    <w:t>Má laboratórium prístup k údajom a informáciám potrebným na poskytovanie služby, ktoré spĺňajú potreby a požiadavky používateľov?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C83037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928FE4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4AF5138" w14:textId="77777777" w:rsidR="00FC516E" w:rsidRDefault="0031407B">
                  <w:pPr>
                    <w:spacing w:after="0" w:line="240" w:lineRule="auto"/>
                  </w:pPr>
                  <w:r>
                    <w:rPr>
                      <w:rFonts w:eastAsia="Cambria"/>
                      <w:b/>
                      <w:color w:val="000000"/>
                    </w:rPr>
                    <w:t xml:space="preserve"> </w:t>
                  </w:r>
                </w:p>
              </w:tc>
            </w:tr>
            <w:tr w:rsidR="00FC516E" w14:paraId="2F7B70DB"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202207" w14:textId="77777777" w:rsidR="00FC516E" w:rsidRDefault="0031407B">
                  <w:pPr>
                    <w:spacing w:after="0" w:line="240" w:lineRule="auto"/>
                    <w:jc w:val="center"/>
                  </w:pPr>
                  <w:r>
                    <w:rPr>
                      <w:rFonts w:eastAsia="Cambria"/>
                      <w:b/>
                      <w:color w:val="000000"/>
                    </w:rPr>
                    <w:lastRenderedPageBreak/>
                    <w:t>5.10.1</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C6384B" w14:textId="77777777" w:rsidR="00FC516E" w:rsidRDefault="0031407B">
                  <w:pPr>
                    <w:spacing w:after="0" w:line="240" w:lineRule="auto"/>
                  </w:pPr>
                  <w:r>
                    <w:rPr>
                      <w:rFonts w:eastAsia="Cambria"/>
                      <w:color w:val="000000"/>
                    </w:rPr>
                    <w:t>Má laboratórium dokumentovaný postup na zabezpečenie zachovávania dôvernosti informácií o pacientovi po celý čas?</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6A4F3E"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46EC7A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ED379E" w14:textId="77777777" w:rsidR="00FC516E" w:rsidRDefault="0031407B">
                  <w:pPr>
                    <w:spacing w:after="0" w:line="240" w:lineRule="auto"/>
                  </w:pPr>
                  <w:r>
                    <w:rPr>
                      <w:rFonts w:eastAsia="Cambria"/>
                      <w:b/>
                      <w:color w:val="000000"/>
                    </w:rPr>
                    <w:t xml:space="preserve"> </w:t>
                  </w:r>
                </w:p>
              </w:tc>
            </w:tr>
            <w:tr w:rsidR="00FC516E" w14:paraId="639A0C3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A54DD6" w14:textId="77777777" w:rsidR="00FC516E" w:rsidRDefault="0031407B">
                  <w:pPr>
                    <w:spacing w:after="0" w:line="240" w:lineRule="auto"/>
                    <w:jc w:val="center"/>
                  </w:pPr>
                  <w:r>
                    <w:rPr>
                      <w:rFonts w:eastAsia="Cambria"/>
                      <w:b/>
                      <w:color w:val="000000"/>
                      <w:sz w:val="24"/>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A7E123" w14:textId="77777777" w:rsidR="00FC516E" w:rsidRDefault="0031407B">
                  <w:pPr>
                    <w:spacing w:after="0" w:line="240" w:lineRule="auto"/>
                  </w:pPr>
                  <w:r>
                    <w:rPr>
                      <w:rFonts w:eastAsia="Cambria"/>
                      <w:b/>
                      <w:color w:val="000000"/>
                      <w:sz w:val="24"/>
                    </w:rPr>
                    <w:t>Oprávnenia a zodpovednosti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4BFBF"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ECFFE5"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C21B141" w14:textId="77777777" w:rsidR="00FC516E" w:rsidRDefault="0031407B">
                  <w:pPr>
                    <w:spacing w:after="0" w:line="240" w:lineRule="auto"/>
                  </w:pPr>
                  <w:r>
                    <w:rPr>
                      <w:rFonts w:eastAsia="Cambria"/>
                      <w:b/>
                      <w:color w:val="000000"/>
                    </w:rPr>
                    <w:t xml:space="preserve"> </w:t>
                  </w:r>
                </w:p>
              </w:tc>
            </w:tr>
            <w:tr w:rsidR="00FC516E" w14:paraId="6C93AF67" w14:textId="77777777">
              <w:trPr>
                <w:trHeight w:val="90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7D4634B" w14:textId="77777777" w:rsidR="00FC516E" w:rsidRDefault="0031407B">
                  <w:pPr>
                    <w:spacing w:after="0" w:line="240" w:lineRule="auto"/>
                    <w:jc w:val="center"/>
                  </w:pPr>
                  <w:r>
                    <w:rPr>
                      <w:rFonts w:eastAsia="Cambria"/>
                      <w:b/>
                      <w:color w:val="000000"/>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F1F3A3" w14:textId="77777777" w:rsidR="00FC516E" w:rsidRDefault="0031407B">
                  <w:pPr>
                    <w:spacing w:after="0" w:line="240" w:lineRule="auto"/>
                  </w:pPr>
                  <w:r>
                    <w:rPr>
                      <w:rFonts w:eastAsia="Cambria"/>
                      <w:color w:val="000000"/>
                    </w:rPr>
                    <w:t>Zabezpečuje laboratórium, aby boli definované oprávnenia a zodpovednosti za riadenie informačného systému, vrátane jeho údržby a modifikácií, ktoré by mohli ovplyvniť starostlivosť o pacientov?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1C815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A99D6B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D01A75" w14:textId="77777777" w:rsidR="00FC516E" w:rsidRDefault="0031407B">
                  <w:pPr>
                    <w:spacing w:after="0" w:line="240" w:lineRule="auto"/>
                  </w:pPr>
                  <w:r>
                    <w:rPr>
                      <w:rFonts w:eastAsia="Cambria"/>
                      <w:b/>
                      <w:color w:val="000000"/>
                    </w:rPr>
                    <w:t xml:space="preserve"> </w:t>
                  </w:r>
                </w:p>
              </w:tc>
            </w:tr>
            <w:tr w:rsidR="00FC516E" w14:paraId="5AEBD88F" w14:textId="77777777">
              <w:trPr>
                <w:trHeight w:val="4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BCE565" w14:textId="77777777" w:rsidR="00FC516E" w:rsidRDefault="0031407B">
                  <w:pPr>
                    <w:spacing w:after="0" w:line="240" w:lineRule="auto"/>
                    <w:jc w:val="center"/>
                  </w:pPr>
                  <w:r>
                    <w:rPr>
                      <w:rFonts w:eastAsia="Cambria"/>
                      <w:b/>
                      <w:color w:val="000000"/>
                    </w:rPr>
                    <w:t>5.10.2</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1B951F3" w14:textId="77777777" w:rsidR="00FC516E" w:rsidRDefault="0031407B">
                  <w:pPr>
                    <w:spacing w:after="0" w:line="240" w:lineRule="auto"/>
                  </w:pPr>
                  <w:r>
                    <w:rPr>
                      <w:rFonts w:eastAsia="Cambria"/>
                      <w:color w:val="000000"/>
                    </w:rPr>
                    <w:t>Definuje laboratórium oprávnenia a zodpovednosti všetkých pracovníkov, ktorí používajú systém, najmä tých, ktorí: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898D4D"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FE9B64"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9C22B2" w14:textId="77777777" w:rsidR="00FC516E" w:rsidRDefault="0031407B">
                  <w:pPr>
                    <w:spacing w:after="0" w:line="240" w:lineRule="auto"/>
                  </w:pPr>
                  <w:r>
                    <w:rPr>
                      <w:rFonts w:eastAsia="Cambria"/>
                      <w:b/>
                      <w:color w:val="000000"/>
                    </w:rPr>
                    <w:t xml:space="preserve"> </w:t>
                  </w:r>
                </w:p>
              </w:tc>
            </w:tr>
            <w:tr w:rsidR="00FC516E" w14:paraId="2BB23479"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4DFD43F" w14:textId="77777777" w:rsidR="00FC516E" w:rsidRDefault="0031407B">
                  <w:pPr>
                    <w:spacing w:after="0" w:line="240" w:lineRule="auto"/>
                    <w:jc w:val="center"/>
                  </w:pPr>
                  <w:r>
                    <w:rPr>
                      <w:rFonts w:eastAsia="Cambria"/>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9DE36C0" w14:textId="77777777" w:rsidR="00FC516E" w:rsidRDefault="0031407B">
                  <w:pPr>
                    <w:spacing w:after="0" w:line="240" w:lineRule="auto"/>
                  </w:pPr>
                  <w:r>
                    <w:rPr>
                      <w:rFonts w:eastAsia="Cambria"/>
                      <w:color w:val="000000"/>
                    </w:rPr>
                    <w:t>majú prístup k údajom a informáciám o pacientovi?</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E730A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4151E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0EFD45A" w14:textId="77777777" w:rsidR="00FC516E" w:rsidRDefault="0031407B">
                  <w:pPr>
                    <w:spacing w:after="0" w:line="240" w:lineRule="auto"/>
                  </w:pPr>
                  <w:r>
                    <w:rPr>
                      <w:rFonts w:eastAsia="Cambria"/>
                      <w:b/>
                      <w:color w:val="000000"/>
                    </w:rPr>
                    <w:t xml:space="preserve"> </w:t>
                  </w:r>
                </w:p>
              </w:tc>
            </w:tr>
            <w:tr w:rsidR="00FC516E" w14:paraId="5519315D"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E93CD23"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731A6FC" w14:textId="77777777" w:rsidR="00FC516E" w:rsidRDefault="0031407B">
                  <w:pPr>
                    <w:spacing w:after="0" w:line="240" w:lineRule="auto"/>
                  </w:pPr>
                  <w:r>
                    <w:rPr>
                      <w:rFonts w:eastAsia="Cambria"/>
                      <w:color w:val="000000"/>
                    </w:rPr>
                    <w:t>vstupujú do údajov o pacientovi a do výsledkov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DFE159"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5D4D7F7"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6E0741" w14:textId="77777777" w:rsidR="00FC516E" w:rsidRDefault="0031407B">
                  <w:pPr>
                    <w:spacing w:after="0" w:line="240" w:lineRule="auto"/>
                  </w:pPr>
                  <w:r>
                    <w:rPr>
                      <w:rFonts w:eastAsia="Cambria"/>
                      <w:b/>
                      <w:color w:val="000000"/>
                    </w:rPr>
                    <w:t xml:space="preserve"> </w:t>
                  </w:r>
                </w:p>
              </w:tc>
            </w:tr>
            <w:tr w:rsidR="00FC516E" w14:paraId="6AAB044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2879414" w14:textId="77777777" w:rsidR="00FC516E" w:rsidRDefault="0031407B">
                  <w:pPr>
                    <w:spacing w:after="0" w:line="240" w:lineRule="auto"/>
                    <w:jc w:val="center"/>
                  </w:pPr>
                  <w:r>
                    <w:rPr>
                      <w:rFonts w:eastAsia="Cambria"/>
                      <w:b/>
                      <w:color w:val="000000"/>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488E31" w14:textId="77777777" w:rsidR="00FC516E" w:rsidRDefault="0031407B">
                  <w:pPr>
                    <w:spacing w:after="0" w:line="240" w:lineRule="auto"/>
                  </w:pPr>
                  <w:r>
                    <w:rPr>
                      <w:rFonts w:eastAsia="Cambria"/>
                      <w:color w:val="000000"/>
                    </w:rPr>
                    <w:t>môžu meniť údaje o pacientovi  alebo výsledky vyšetrení?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83E038"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3D85D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440CC7" w14:textId="77777777" w:rsidR="00FC516E" w:rsidRDefault="0031407B">
                  <w:pPr>
                    <w:spacing w:after="0" w:line="240" w:lineRule="auto"/>
                  </w:pPr>
                  <w:r>
                    <w:rPr>
                      <w:rFonts w:eastAsia="Cambria"/>
                      <w:b/>
                      <w:color w:val="000000"/>
                    </w:rPr>
                    <w:t xml:space="preserve"> </w:t>
                  </w:r>
                </w:p>
              </w:tc>
            </w:tr>
            <w:tr w:rsidR="00FC516E" w14:paraId="59AA2BC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DD1389F" w14:textId="77777777" w:rsidR="00FC516E" w:rsidRDefault="0031407B">
                  <w:pPr>
                    <w:spacing w:after="0" w:line="240" w:lineRule="auto"/>
                    <w:jc w:val="center"/>
                  </w:pPr>
                  <w:r>
                    <w:rPr>
                      <w:rFonts w:eastAsia="Cambria"/>
                      <w:b/>
                      <w:color w:val="000000"/>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75F126" w14:textId="77777777" w:rsidR="00FC516E" w:rsidRDefault="0031407B">
                  <w:pPr>
                    <w:spacing w:after="0" w:line="240" w:lineRule="auto"/>
                  </w:pPr>
                  <w:r>
                    <w:rPr>
                      <w:rFonts w:eastAsia="Cambria"/>
                      <w:color w:val="000000"/>
                    </w:rPr>
                    <w:t>povoľujú  uvoľnenie výsledkov vyšetrení a správ?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DB0F9E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970B8A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682040" w14:textId="77777777" w:rsidR="00FC516E" w:rsidRDefault="0031407B">
                  <w:pPr>
                    <w:spacing w:after="0" w:line="240" w:lineRule="auto"/>
                  </w:pPr>
                  <w:r>
                    <w:rPr>
                      <w:rFonts w:eastAsia="Cambria"/>
                      <w:b/>
                      <w:color w:val="000000"/>
                    </w:rPr>
                    <w:t xml:space="preserve"> </w:t>
                  </w:r>
                </w:p>
              </w:tc>
            </w:tr>
            <w:tr w:rsidR="00FC516E" w14:paraId="481E7DCA"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05DC30F" w14:textId="77777777" w:rsidR="00FC516E" w:rsidRDefault="0031407B">
                  <w:pPr>
                    <w:spacing w:after="0" w:line="240" w:lineRule="auto"/>
                    <w:jc w:val="center"/>
                  </w:pPr>
                  <w:r>
                    <w:rPr>
                      <w:rFonts w:eastAsia="Cambria"/>
                      <w:b/>
                      <w:color w:val="000000"/>
                      <w:sz w:val="24"/>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1113E1" w14:textId="77777777" w:rsidR="00FC516E" w:rsidRDefault="0031407B">
                  <w:pPr>
                    <w:spacing w:after="0" w:line="240" w:lineRule="auto"/>
                  </w:pPr>
                  <w:r>
                    <w:rPr>
                      <w:rFonts w:eastAsia="Cambria"/>
                      <w:b/>
                      <w:color w:val="000000"/>
                      <w:sz w:val="24"/>
                    </w:rPr>
                    <w:t>Riadenie informačného systému</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347B47"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6A12C8"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5F6124" w14:textId="77777777" w:rsidR="00FC516E" w:rsidRDefault="0031407B">
                  <w:pPr>
                    <w:spacing w:after="0" w:line="240" w:lineRule="auto"/>
                  </w:pPr>
                  <w:r>
                    <w:rPr>
                      <w:rFonts w:eastAsia="Cambria"/>
                      <w:b/>
                      <w:color w:val="000000"/>
                    </w:rPr>
                    <w:t xml:space="preserve"> </w:t>
                  </w:r>
                </w:p>
              </w:tc>
            </w:tr>
            <w:tr w:rsidR="00FC516E" w14:paraId="2599D60F"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4CC94CF" w14:textId="77777777" w:rsidR="00FC516E" w:rsidRDefault="0031407B">
                  <w:pPr>
                    <w:spacing w:after="0" w:line="240" w:lineRule="auto"/>
                    <w:jc w:val="center"/>
                  </w:pPr>
                  <w:r>
                    <w:rPr>
                      <w:rFonts w:eastAsia="Cambria"/>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75AEA7" w14:textId="77777777" w:rsidR="00FC516E" w:rsidRDefault="0031407B">
                  <w:pPr>
                    <w:spacing w:after="0" w:line="240" w:lineRule="auto"/>
                  </w:pPr>
                  <w:r>
                    <w:rPr>
                      <w:rFonts w:eastAsia="Cambria"/>
                      <w:color w:val="000000"/>
                    </w:rPr>
                    <w:t>Je systém (systémy) používaný (používané) na zber, spracovanie, zaznamenávanie, oznamovanie, skladovanie alebo zadržanie údajov a informácií o vyšetreniach :</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BA1443" w14:textId="77777777" w:rsidR="00FC516E" w:rsidRDefault="00FC516E">
                  <w:pPr>
                    <w:spacing w:after="0" w:line="240" w:lineRule="auto"/>
                  </w:pP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5A80EC7" w14:textId="77777777" w:rsidR="00FC516E" w:rsidRDefault="00FC516E">
                  <w:pPr>
                    <w:spacing w:after="0" w:line="240" w:lineRule="auto"/>
                  </w:pP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4BCA39" w14:textId="77777777" w:rsidR="00FC516E" w:rsidRDefault="0031407B">
                  <w:pPr>
                    <w:spacing w:after="0" w:line="240" w:lineRule="auto"/>
                  </w:pPr>
                  <w:r>
                    <w:rPr>
                      <w:rFonts w:eastAsia="Cambria"/>
                      <w:b/>
                      <w:color w:val="000000"/>
                    </w:rPr>
                    <w:t xml:space="preserve"> </w:t>
                  </w:r>
                </w:p>
              </w:tc>
            </w:tr>
            <w:tr w:rsidR="00FC516E" w14:paraId="04C25B78" w14:textId="77777777">
              <w:trPr>
                <w:trHeight w:val="93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B5BFEA" w14:textId="77777777" w:rsidR="00FC516E" w:rsidRDefault="0031407B">
                  <w:pPr>
                    <w:spacing w:after="0" w:line="240" w:lineRule="auto"/>
                    <w:jc w:val="center"/>
                  </w:pPr>
                  <w:r>
                    <w:rPr>
                      <w:rFonts w:eastAsia="Cambria"/>
                      <w:b/>
                      <w:color w:val="000000"/>
                    </w:rPr>
                    <w:t>a)</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C902BE7" w14:textId="77777777" w:rsidR="00FC516E" w:rsidRDefault="0031407B">
                  <w:pPr>
                    <w:spacing w:after="0" w:line="240" w:lineRule="auto"/>
                  </w:pPr>
                  <w:r>
                    <w:rPr>
                      <w:rFonts w:eastAsia="Cambria"/>
                      <w:color w:val="000000"/>
                    </w:rPr>
                    <w:t>validovaný dodávateľom a verifikovaný laboratóriom, že je funkčný pred uvedením do používania, pričom akékoľvek zmeny systému musia byť autorizované, dokumentované a verifikované pred zavedením?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1F12A1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E880DB"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A43CEF" w14:textId="77777777" w:rsidR="00FC516E" w:rsidRDefault="0031407B">
                  <w:pPr>
                    <w:spacing w:after="0" w:line="240" w:lineRule="auto"/>
                  </w:pPr>
                  <w:r>
                    <w:rPr>
                      <w:rFonts w:eastAsia="Cambria"/>
                      <w:b/>
                      <w:color w:val="000000"/>
                    </w:rPr>
                    <w:t xml:space="preserve"> </w:t>
                  </w:r>
                </w:p>
              </w:tc>
            </w:tr>
            <w:tr w:rsidR="00FC516E" w14:paraId="3B2046DB"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F3BB860" w14:textId="77777777" w:rsidR="00FC516E" w:rsidRDefault="0031407B">
                  <w:pPr>
                    <w:spacing w:after="0" w:line="240" w:lineRule="auto"/>
                    <w:jc w:val="center"/>
                  </w:pPr>
                  <w:r>
                    <w:rPr>
                      <w:rFonts w:eastAsia="Cambria"/>
                      <w:b/>
                      <w:color w:val="000000"/>
                    </w:rPr>
                    <w:t>b)</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11D140B" w14:textId="77777777" w:rsidR="00FC516E" w:rsidRDefault="0031407B">
                  <w:pPr>
                    <w:spacing w:after="0" w:line="240" w:lineRule="auto"/>
                  </w:pPr>
                  <w:r>
                    <w:rPr>
                      <w:rFonts w:eastAsia="Cambria"/>
                      <w:color w:val="000000"/>
                    </w:rPr>
                    <w:t>dokumentovaný a dokumentácia ukazujúca každodenné fungovanie systému, je  ľahko dostupná oprávneným používateľom?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396A35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04328A"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13C95A" w14:textId="77777777" w:rsidR="00FC516E" w:rsidRDefault="0031407B">
                  <w:pPr>
                    <w:spacing w:after="0" w:line="240" w:lineRule="auto"/>
                  </w:pPr>
                  <w:r>
                    <w:rPr>
                      <w:rFonts w:eastAsia="Cambria"/>
                      <w:b/>
                      <w:color w:val="000000"/>
                    </w:rPr>
                    <w:t xml:space="preserve"> </w:t>
                  </w:r>
                </w:p>
              </w:tc>
            </w:tr>
            <w:tr w:rsidR="00FC516E" w14:paraId="44291DFF"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4B0C22" w14:textId="77777777" w:rsidR="00FC516E" w:rsidRDefault="0031407B">
                  <w:pPr>
                    <w:spacing w:after="0" w:line="240" w:lineRule="auto"/>
                    <w:jc w:val="center"/>
                  </w:pPr>
                  <w:r>
                    <w:rPr>
                      <w:rFonts w:eastAsia="Cambria"/>
                      <w:b/>
                      <w:color w:val="000000"/>
                      <w:sz w:val="16"/>
                    </w:rPr>
                    <w:t>c)</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1D669E" w14:textId="77777777" w:rsidR="00FC516E" w:rsidRDefault="0031407B">
                  <w:pPr>
                    <w:spacing w:after="0" w:line="240" w:lineRule="auto"/>
                  </w:pPr>
                  <w:r>
                    <w:rPr>
                      <w:rFonts w:eastAsia="Cambria"/>
                      <w:color w:val="000000"/>
                    </w:rPr>
                    <w:t>chránený pred neoprávneným prístupom?</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F69551"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2CAF6B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F672CA9" w14:textId="77777777" w:rsidR="00FC516E" w:rsidRDefault="0031407B">
                  <w:pPr>
                    <w:spacing w:after="0" w:line="240" w:lineRule="auto"/>
                  </w:pPr>
                  <w:r>
                    <w:rPr>
                      <w:rFonts w:eastAsia="Cambria"/>
                      <w:b/>
                      <w:color w:val="000000"/>
                    </w:rPr>
                    <w:t xml:space="preserve"> </w:t>
                  </w:r>
                </w:p>
              </w:tc>
            </w:tr>
            <w:tr w:rsidR="00FC516E" w14:paraId="66A88823" w14:textId="77777777">
              <w:trPr>
                <w:trHeight w:val="26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87087DD" w14:textId="77777777" w:rsidR="00FC516E" w:rsidRDefault="0031407B">
                  <w:pPr>
                    <w:spacing w:after="0" w:line="240" w:lineRule="auto"/>
                    <w:jc w:val="center"/>
                  </w:pPr>
                  <w:r>
                    <w:rPr>
                      <w:rFonts w:eastAsia="Cambria"/>
                      <w:b/>
                      <w:color w:val="000000"/>
                      <w:sz w:val="16"/>
                    </w:rPr>
                    <w:t>d)</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192D63" w14:textId="77777777" w:rsidR="00FC516E" w:rsidRDefault="0031407B">
                  <w:pPr>
                    <w:spacing w:after="0" w:line="240" w:lineRule="auto"/>
                  </w:pPr>
                  <w:r>
                    <w:rPr>
                      <w:rFonts w:eastAsia="Cambria"/>
                      <w:color w:val="000000"/>
                    </w:rPr>
                    <w:t>zabezpečený proti neoprávnenej manipulácii alebo strate?</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0EEEB6F"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8CACB34"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E26779" w14:textId="77777777" w:rsidR="00FC516E" w:rsidRDefault="0031407B">
                  <w:pPr>
                    <w:spacing w:after="0" w:line="240" w:lineRule="auto"/>
                  </w:pPr>
                  <w:r>
                    <w:rPr>
                      <w:rFonts w:eastAsia="Cambria"/>
                      <w:b/>
                      <w:color w:val="000000"/>
                    </w:rPr>
                    <w:t xml:space="preserve"> </w:t>
                  </w:r>
                </w:p>
              </w:tc>
            </w:tr>
            <w:tr w:rsidR="00FC516E" w14:paraId="70D8D6E6"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A7B983B" w14:textId="77777777" w:rsidR="00FC516E" w:rsidRDefault="0031407B">
                  <w:pPr>
                    <w:spacing w:after="0" w:line="240" w:lineRule="auto"/>
                    <w:jc w:val="center"/>
                  </w:pPr>
                  <w:r>
                    <w:rPr>
                      <w:rFonts w:eastAsia="Cambria"/>
                      <w:b/>
                      <w:color w:val="000000"/>
                      <w:sz w:val="16"/>
                    </w:rPr>
                    <w:t>e)</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8BF065" w14:textId="77777777" w:rsidR="00FC516E" w:rsidRDefault="0031407B">
                  <w:pPr>
                    <w:spacing w:after="0" w:line="240" w:lineRule="auto"/>
                  </w:pPr>
                  <w:r>
                    <w:rPr>
                      <w:rFonts w:eastAsia="Cambria"/>
                      <w:color w:val="000000"/>
                    </w:rPr>
                    <w:t>prevádzkovaný v prostredí, ktoré je v zhode so špecifikáciami dodávateľa alebo ak ide o systémy, ktoré nie sú počítačové, je v bezpečnom prostredí, ktoré umožňuje zhotovovanie presných a správnych ručných záznamov a prepisov?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9207D0"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642AE73"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2B3D3C" w14:textId="77777777" w:rsidR="00FC516E" w:rsidRDefault="0031407B">
                  <w:pPr>
                    <w:spacing w:after="0" w:line="240" w:lineRule="auto"/>
                  </w:pPr>
                  <w:r>
                    <w:rPr>
                      <w:rFonts w:eastAsia="Cambria"/>
                      <w:b/>
                      <w:color w:val="000000"/>
                    </w:rPr>
                    <w:t xml:space="preserve"> </w:t>
                  </w:r>
                </w:p>
              </w:tc>
            </w:tr>
            <w:tr w:rsidR="00FC516E" w14:paraId="74B2497F" w14:textId="77777777">
              <w:trPr>
                <w:trHeight w:val="68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B926EC" w14:textId="77777777" w:rsidR="00FC516E" w:rsidRDefault="0031407B">
                  <w:pPr>
                    <w:spacing w:after="0" w:line="240" w:lineRule="auto"/>
                    <w:jc w:val="center"/>
                  </w:pPr>
                  <w:r>
                    <w:rPr>
                      <w:rFonts w:eastAsia="Cambria"/>
                      <w:b/>
                      <w:color w:val="000000"/>
                      <w:sz w:val="16"/>
                    </w:rPr>
                    <w:t>f)</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F16FED4" w14:textId="77777777" w:rsidR="00FC516E" w:rsidRDefault="0031407B">
                  <w:pPr>
                    <w:spacing w:after="0" w:line="240" w:lineRule="auto"/>
                  </w:pPr>
                  <w:r>
                    <w:rPr>
                      <w:rFonts w:eastAsia="Cambria"/>
                      <w:color w:val="000000"/>
                    </w:rPr>
                    <w:t>udržovaný spôsobom, ktorý zabezpečuje integritu údajov a informácií a umožňuje zaznamenávanie systémových chýb a vhodných okamžitých a nápravných  opatrení?</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03AF5B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0F13A22"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4FFD3A" w14:textId="77777777" w:rsidR="00FC516E" w:rsidRDefault="0031407B">
                  <w:pPr>
                    <w:spacing w:after="0" w:line="240" w:lineRule="auto"/>
                  </w:pPr>
                  <w:r>
                    <w:rPr>
                      <w:rFonts w:eastAsia="Cambria"/>
                      <w:b/>
                      <w:color w:val="000000"/>
                    </w:rPr>
                    <w:t xml:space="preserve"> </w:t>
                  </w:r>
                </w:p>
              </w:tc>
            </w:tr>
            <w:tr w:rsidR="00FC516E" w14:paraId="41EE1B7F" w14:textId="77777777">
              <w:trPr>
                <w:trHeight w:val="457"/>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6BA8C83" w14:textId="77777777" w:rsidR="00FC516E" w:rsidRDefault="0031407B">
                  <w:pPr>
                    <w:spacing w:after="0" w:line="240" w:lineRule="auto"/>
                    <w:jc w:val="center"/>
                  </w:pPr>
                  <w:r>
                    <w:rPr>
                      <w:rFonts w:eastAsia="Cambria"/>
                      <w:b/>
                      <w:color w:val="000000"/>
                      <w:sz w:val="16"/>
                    </w:rPr>
                    <w:t>g)</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AD813D" w14:textId="77777777" w:rsidR="00FC516E" w:rsidRDefault="0031407B">
                  <w:pPr>
                    <w:spacing w:after="0" w:line="240" w:lineRule="auto"/>
                  </w:pPr>
                  <w:r>
                    <w:rPr>
                      <w:rFonts w:eastAsia="Cambria"/>
                      <w:color w:val="000000"/>
                    </w:rPr>
                    <w:t>v zhode s národnými alebo medzinárodnými požiadavkami na ochranu údajov?</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443E08B"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B0A172E"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27FBA7" w14:textId="77777777" w:rsidR="00FC516E" w:rsidRDefault="0031407B">
                  <w:pPr>
                    <w:spacing w:after="0" w:line="240" w:lineRule="auto"/>
                  </w:pPr>
                  <w:r>
                    <w:rPr>
                      <w:rFonts w:eastAsia="Cambria"/>
                      <w:b/>
                      <w:color w:val="000000"/>
                    </w:rPr>
                    <w:t xml:space="preserve"> </w:t>
                  </w:r>
                </w:p>
              </w:tc>
            </w:tr>
            <w:tr w:rsidR="00FC516E" w14:paraId="1C2E44A8" w14:textId="77777777">
              <w:trPr>
                <w:trHeight w:val="137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6A1AB34" w14:textId="77777777" w:rsidR="00FC516E" w:rsidRDefault="0031407B">
                  <w:pPr>
                    <w:spacing w:after="0" w:line="240" w:lineRule="auto"/>
                    <w:jc w:val="center"/>
                  </w:pPr>
                  <w:r>
                    <w:rPr>
                      <w:rFonts w:eastAsia="Cambria"/>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31E273" w14:textId="77777777" w:rsidR="00FC516E" w:rsidRDefault="0031407B">
                  <w:pPr>
                    <w:spacing w:after="0" w:line="240" w:lineRule="auto"/>
                  </w:pPr>
                  <w:r>
                    <w:rPr>
                      <w:rFonts w:eastAsia="Cambria"/>
                      <w:color w:val="000000"/>
                    </w:rPr>
                    <w:t>Verifikuje laboratórium, že výsledky vyšetrení, súvisiace informácie a komentáre sú presne reprodukované, elektronicky alebo v tlačenej podobe, ako je to vhodné, do externého informačného systému mimo laboratória, ktorý má priamo prijímať informácie z laboratórneho systému (napr. počítačové systémy, faxy, e- mail, webové stránky, osobné webové zariadenia)?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BC93996"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1B2E0DF"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6699964" w14:textId="77777777" w:rsidR="00FC516E" w:rsidRDefault="0031407B">
                  <w:pPr>
                    <w:spacing w:after="0" w:line="240" w:lineRule="auto"/>
                  </w:pPr>
                  <w:r>
                    <w:rPr>
                      <w:rFonts w:eastAsia="Cambria"/>
                      <w:b/>
                      <w:color w:val="000000"/>
                    </w:rPr>
                    <w:t xml:space="preserve"> </w:t>
                  </w:r>
                </w:p>
              </w:tc>
            </w:tr>
            <w:tr w:rsidR="00FC516E" w14:paraId="751BA00E" w14:textId="77777777">
              <w:trPr>
                <w:trHeight w:val="89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0CA4C4" w14:textId="77777777" w:rsidR="00FC516E" w:rsidRDefault="0031407B">
                  <w:pPr>
                    <w:spacing w:after="0" w:line="240" w:lineRule="auto"/>
                    <w:jc w:val="center"/>
                  </w:pPr>
                  <w:r>
                    <w:rPr>
                      <w:rFonts w:eastAsia="Cambria"/>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19D4D6" w14:textId="77777777" w:rsidR="00FC516E" w:rsidRDefault="0031407B">
                  <w:pPr>
                    <w:spacing w:after="0" w:line="240" w:lineRule="auto"/>
                  </w:pPr>
                  <w:r>
                    <w:rPr>
                      <w:rFonts w:eastAsia="Cambria"/>
                      <w:color w:val="000000"/>
                    </w:rPr>
                    <w:t>Keď sa zavádza nové vyšetrenie alebo automatické poznámky/komentáre, laboratórium  verifikuje, že zmeny sú presne reprodukované  externými informačnými systémami, ktoré majú priamo získavať informácie z laboratória?</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06E337"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347AE25"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FF069E6" w14:textId="77777777" w:rsidR="00FC516E" w:rsidRDefault="0031407B">
                  <w:pPr>
                    <w:spacing w:after="0" w:line="240" w:lineRule="auto"/>
                  </w:pPr>
                  <w:r>
                    <w:rPr>
                      <w:rFonts w:eastAsia="Cambria"/>
                      <w:b/>
                      <w:color w:val="000000"/>
                    </w:rPr>
                    <w:t xml:space="preserve"> </w:t>
                  </w:r>
                </w:p>
              </w:tc>
            </w:tr>
            <w:tr w:rsidR="00FC516E" w14:paraId="148111A3" w14:textId="77777777">
              <w:trPr>
                <w:trHeight w:val="92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FD82176" w14:textId="77777777" w:rsidR="00FC516E" w:rsidRDefault="0031407B">
                  <w:pPr>
                    <w:spacing w:after="0" w:line="240" w:lineRule="auto"/>
                    <w:jc w:val="center"/>
                  </w:pPr>
                  <w:r>
                    <w:rPr>
                      <w:rFonts w:eastAsia="Cambria"/>
                      <w:b/>
                      <w:color w:val="000000"/>
                    </w:rPr>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18886C1" w14:textId="77777777" w:rsidR="00FC516E" w:rsidRDefault="0031407B">
                  <w:pPr>
                    <w:spacing w:after="0" w:line="240" w:lineRule="auto"/>
                  </w:pPr>
                  <w:r>
                    <w:rPr>
                      <w:rFonts w:eastAsia="Cambria"/>
                      <w:color w:val="000000"/>
                    </w:rPr>
                    <w:t>Dokumentuje laboratórium plány na poskytovanie služby aj v čase nepredvídaných okolností, ako sú napr. poruchy alebo výpadky v informačných systémoch, ktoré môžu ovplyvniť schopnosť laboratória poskytovať služby?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A6809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7A0F376"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4A8A2F9" w14:textId="77777777" w:rsidR="00FC516E" w:rsidRDefault="0031407B">
                  <w:pPr>
                    <w:spacing w:after="0" w:line="240" w:lineRule="auto"/>
                  </w:pPr>
                  <w:r>
                    <w:rPr>
                      <w:rFonts w:eastAsia="Cambria"/>
                      <w:b/>
                      <w:color w:val="000000"/>
                    </w:rPr>
                    <w:t xml:space="preserve"> </w:t>
                  </w:r>
                </w:p>
              </w:tc>
            </w:tr>
            <w:tr w:rsidR="00FC516E" w14:paraId="5FD6AF08" w14:textId="77777777">
              <w:trPr>
                <w:trHeight w:val="1402"/>
              </w:trPr>
              <w:tc>
                <w:tcPr>
                  <w:tcW w:w="138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68E5243" w14:textId="77777777" w:rsidR="00FC516E" w:rsidRDefault="0031407B">
                  <w:pPr>
                    <w:spacing w:after="0" w:line="240" w:lineRule="auto"/>
                    <w:jc w:val="center"/>
                  </w:pPr>
                  <w:r>
                    <w:rPr>
                      <w:rFonts w:eastAsia="Cambria"/>
                      <w:b/>
                      <w:color w:val="000000"/>
                    </w:rPr>
                    <w:lastRenderedPageBreak/>
                    <w:t>5.10.3</w:t>
                  </w:r>
                </w:p>
              </w:tc>
              <w:tc>
                <w:tcPr>
                  <w:tcW w:w="549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F6A916" w14:textId="77777777" w:rsidR="00FC516E" w:rsidRDefault="0031407B">
                  <w:pPr>
                    <w:spacing w:after="0" w:line="240" w:lineRule="auto"/>
                  </w:pPr>
                  <w:r>
                    <w:rPr>
                      <w:rFonts w:eastAsia="Cambria"/>
                      <w:color w:val="000000"/>
                    </w:rPr>
                    <w:t>Ak sú informačné systémy spravované  a udržiavané externým dodávateľom alebo subdodávateľsky alternatívnym poskytovateľom, je manažment laboratória zodpovedný za zabezpečenie toho, že poskytovateľ alebo prevádzkovateľ systému je v zhode so všetkými príslušnými požiadavkami tejto medzinárodnej normy?</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DC1752D" w14:textId="77777777" w:rsidR="00FC516E" w:rsidRDefault="0031407B">
                  <w:pPr>
                    <w:spacing w:after="0" w:line="240" w:lineRule="auto"/>
                    <w:jc w:val="center"/>
                  </w:pPr>
                  <w:r>
                    <w:rPr>
                      <w:rFonts w:ascii="Wingdings" w:eastAsia="Wingdings" w:hAnsi="Wingdings"/>
                      <w:b/>
                      <w:color w:val="000000"/>
                      <w:sz w:val="24"/>
                    </w:rPr>
                    <w:t>o</w:t>
                  </w:r>
                </w:p>
              </w:tc>
              <w:tc>
                <w:tcPr>
                  <w:tcW w:w="51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1B9246D" w14:textId="77777777" w:rsidR="00FC516E" w:rsidRDefault="0031407B">
                  <w:pPr>
                    <w:spacing w:after="0" w:line="240" w:lineRule="auto"/>
                    <w:jc w:val="center"/>
                  </w:pPr>
                  <w:r>
                    <w:rPr>
                      <w:rFonts w:ascii="Wingdings" w:eastAsia="Wingdings" w:hAnsi="Wingdings"/>
                      <w:b/>
                      <w:color w:val="000000"/>
                      <w:sz w:val="24"/>
                    </w:rPr>
                    <w:t>o</w:t>
                  </w:r>
                </w:p>
              </w:tc>
              <w:tc>
                <w:tcPr>
                  <w:tcW w:w="2092"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6B744CA" w14:textId="77777777" w:rsidR="00FC516E" w:rsidRDefault="0031407B">
                  <w:pPr>
                    <w:spacing w:after="0" w:line="240" w:lineRule="auto"/>
                  </w:pPr>
                  <w:r>
                    <w:rPr>
                      <w:rFonts w:eastAsia="Cambria"/>
                      <w:b/>
                      <w:color w:val="000000"/>
                    </w:rPr>
                    <w:t xml:space="preserve"> </w:t>
                  </w:r>
                </w:p>
              </w:tc>
            </w:tr>
          </w:tbl>
          <w:p w14:paraId="4A05A1D8" w14:textId="77777777" w:rsidR="00FC516E" w:rsidRDefault="00FC516E">
            <w:pPr>
              <w:spacing w:after="0" w:line="240" w:lineRule="auto"/>
            </w:pPr>
          </w:p>
        </w:tc>
        <w:tc>
          <w:tcPr>
            <w:tcW w:w="105" w:type="dxa"/>
          </w:tcPr>
          <w:p w14:paraId="156391C8" w14:textId="77777777" w:rsidR="00FC516E" w:rsidRDefault="00FC516E">
            <w:pPr>
              <w:pStyle w:val="EmptyCellLayoutStyle"/>
              <w:spacing w:after="0" w:line="240" w:lineRule="auto"/>
            </w:pPr>
          </w:p>
        </w:tc>
      </w:tr>
    </w:tbl>
    <w:p w14:paraId="4B2920F7" w14:textId="77777777" w:rsidR="00FC516E" w:rsidRDefault="00FC516E">
      <w:pPr>
        <w:spacing w:after="0" w:line="240" w:lineRule="auto"/>
      </w:pPr>
    </w:p>
    <w:sectPr w:rsidR="00FC516E">
      <w:footerReference w:type="default" r:id="rId8"/>
      <w:pgSz w:w="11905" w:h="16837"/>
      <w:pgMar w:top="850" w:right="850" w:bottom="850"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70F26" w14:textId="77777777" w:rsidR="0031407B" w:rsidRDefault="0031407B">
      <w:pPr>
        <w:spacing w:after="0" w:line="240" w:lineRule="auto"/>
      </w:pPr>
      <w:r>
        <w:separator/>
      </w:r>
    </w:p>
  </w:endnote>
  <w:endnote w:type="continuationSeparator" w:id="0">
    <w:p w14:paraId="6C079781" w14:textId="77777777" w:rsidR="0031407B" w:rsidRDefault="00314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61"/>
      <w:gridCol w:w="1792"/>
      <w:gridCol w:w="6269"/>
      <w:gridCol w:w="1249"/>
      <w:gridCol w:w="617"/>
      <w:gridCol w:w="124"/>
    </w:tblGrid>
    <w:tr w:rsidR="00FC516E" w14:paraId="4D14DEDA" w14:textId="77777777">
      <w:tc>
        <w:tcPr>
          <w:tcW w:w="61" w:type="dxa"/>
        </w:tcPr>
        <w:p w14:paraId="54C65169" w14:textId="77777777" w:rsidR="00FC516E" w:rsidRDefault="00FC516E">
          <w:pPr>
            <w:pStyle w:val="EmptyCellLayoutStyle"/>
            <w:spacing w:after="0" w:line="240" w:lineRule="auto"/>
          </w:pPr>
        </w:p>
      </w:tc>
      <w:tc>
        <w:tcPr>
          <w:tcW w:w="1792" w:type="dxa"/>
        </w:tcPr>
        <w:p w14:paraId="572E175D" w14:textId="77777777" w:rsidR="00FC516E" w:rsidRDefault="00FC516E">
          <w:pPr>
            <w:pStyle w:val="EmptyCellLayoutStyle"/>
            <w:spacing w:after="0" w:line="240" w:lineRule="auto"/>
          </w:pPr>
        </w:p>
      </w:tc>
      <w:tc>
        <w:tcPr>
          <w:tcW w:w="6269" w:type="dxa"/>
        </w:tcPr>
        <w:p w14:paraId="1E432C0B" w14:textId="77777777" w:rsidR="00FC516E" w:rsidRDefault="00FC516E">
          <w:pPr>
            <w:pStyle w:val="EmptyCellLayoutStyle"/>
            <w:spacing w:after="0" w:line="240" w:lineRule="auto"/>
          </w:pPr>
        </w:p>
      </w:tc>
      <w:tc>
        <w:tcPr>
          <w:tcW w:w="1249" w:type="dxa"/>
        </w:tcPr>
        <w:p w14:paraId="11FD72FF" w14:textId="77777777" w:rsidR="00FC516E" w:rsidRDefault="00FC516E">
          <w:pPr>
            <w:pStyle w:val="EmptyCellLayoutStyle"/>
            <w:spacing w:after="0" w:line="240" w:lineRule="auto"/>
          </w:pPr>
        </w:p>
      </w:tc>
      <w:tc>
        <w:tcPr>
          <w:tcW w:w="617" w:type="dxa"/>
        </w:tcPr>
        <w:p w14:paraId="433161AD" w14:textId="77777777" w:rsidR="00FC516E" w:rsidRDefault="00FC516E">
          <w:pPr>
            <w:pStyle w:val="EmptyCellLayoutStyle"/>
            <w:spacing w:after="0" w:line="240" w:lineRule="auto"/>
          </w:pPr>
        </w:p>
      </w:tc>
      <w:tc>
        <w:tcPr>
          <w:tcW w:w="124" w:type="dxa"/>
        </w:tcPr>
        <w:p w14:paraId="587CF6CC" w14:textId="77777777" w:rsidR="00FC516E" w:rsidRDefault="00FC516E">
          <w:pPr>
            <w:pStyle w:val="EmptyCellLayoutStyle"/>
            <w:spacing w:after="0" w:line="240" w:lineRule="auto"/>
          </w:pPr>
        </w:p>
      </w:tc>
    </w:tr>
    <w:tr w:rsidR="0031407B" w14:paraId="7C6A10F7" w14:textId="77777777" w:rsidTr="0031407B">
      <w:tc>
        <w:tcPr>
          <w:tcW w:w="61" w:type="dxa"/>
        </w:tcPr>
        <w:p w14:paraId="34B63CDE" w14:textId="77777777" w:rsidR="00FC516E" w:rsidRDefault="00FC516E">
          <w:pPr>
            <w:pStyle w:val="EmptyCellLayoutStyle"/>
            <w:spacing w:after="0" w:line="240" w:lineRule="auto"/>
          </w:pPr>
        </w:p>
      </w:tc>
      <w:tc>
        <w:tcPr>
          <w:tcW w:w="1792" w:type="dxa"/>
          <w:gridSpan w:val="3"/>
        </w:tcPr>
        <w:tbl>
          <w:tblPr>
            <w:tblW w:w="0" w:type="auto"/>
            <w:tblCellMar>
              <w:left w:w="0" w:type="dxa"/>
              <w:right w:w="0" w:type="dxa"/>
            </w:tblCellMar>
            <w:tblLook w:val="04A0" w:firstRow="1" w:lastRow="0" w:firstColumn="1" w:lastColumn="0" w:noHBand="0" w:noVBand="1"/>
          </w:tblPr>
          <w:tblGrid>
            <w:gridCol w:w="9310"/>
          </w:tblGrid>
          <w:tr w:rsidR="00FC516E" w14:paraId="04CF6DEC" w14:textId="77777777">
            <w:trPr>
              <w:trHeight w:val="231"/>
            </w:trPr>
            <w:tc>
              <w:tcPr>
                <w:tcW w:w="9310" w:type="dxa"/>
                <w:tcBorders>
                  <w:top w:val="nil"/>
                  <w:left w:val="nil"/>
                  <w:bottom w:val="nil"/>
                  <w:right w:val="nil"/>
                </w:tcBorders>
                <w:tcMar>
                  <w:top w:w="39" w:type="dxa"/>
                  <w:left w:w="39" w:type="dxa"/>
                  <w:bottom w:w="39" w:type="dxa"/>
                  <w:right w:w="39" w:type="dxa"/>
                </w:tcMar>
              </w:tcPr>
              <w:p w14:paraId="4E49EB29" w14:textId="77777777" w:rsidR="00FC516E" w:rsidRDefault="0031407B">
                <w:pPr>
                  <w:spacing w:after="0" w:line="240" w:lineRule="auto"/>
                </w:pPr>
                <w:r>
                  <w:rPr>
                    <w:rFonts w:eastAsia="Cambria"/>
                    <w:i/>
                    <w:color w:val="000000"/>
                    <w:sz w:val="16"/>
                  </w:rPr>
                  <w:t>*/ V poznámke sa zaznamenáva miesto dokumentovania v PK alebo inom dokumente, indikácia nezhody a pod.</w:t>
                </w:r>
              </w:p>
            </w:tc>
          </w:tr>
        </w:tbl>
        <w:p w14:paraId="24B8AB09" w14:textId="77777777" w:rsidR="00FC516E" w:rsidRDefault="00FC516E">
          <w:pPr>
            <w:spacing w:after="0" w:line="240" w:lineRule="auto"/>
          </w:pPr>
        </w:p>
      </w:tc>
      <w:tc>
        <w:tcPr>
          <w:tcW w:w="617" w:type="dxa"/>
        </w:tcPr>
        <w:p w14:paraId="498C30E3" w14:textId="77777777" w:rsidR="00FC516E" w:rsidRDefault="00FC516E">
          <w:pPr>
            <w:pStyle w:val="EmptyCellLayoutStyle"/>
            <w:spacing w:after="0" w:line="240" w:lineRule="auto"/>
          </w:pPr>
        </w:p>
      </w:tc>
      <w:tc>
        <w:tcPr>
          <w:tcW w:w="124" w:type="dxa"/>
        </w:tcPr>
        <w:p w14:paraId="223C3FD8" w14:textId="77777777" w:rsidR="00FC516E" w:rsidRDefault="00FC516E">
          <w:pPr>
            <w:pStyle w:val="EmptyCellLayoutStyle"/>
            <w:spacing w:after="0" w:line="240" w:lineRule="auto"/>
          </w:pPr>
        </w:p>
      </w:tc>
    </w:tr>
    <w:tr w:rsidR="00FC516E" w14:paraId="251E9480" w14:textId="77777777">
      <w:tc>
        <w:tcPr>
          <w:tcW w:w="61" w:type="dxa"/>
        </w:tcPr>
        <w:p w14:paraId="0C19C939" w14:textId="77777777" w:rsidR="00FC516E" w:rsidRDefault="00FC516E">
          <w:pPr>
            <w:pStyle w:val="EmptyCellLayoutStyle"/>
            <w:spacing w:after="0" w:line="240" w:lineRule="auto"/>
          </w:pPr>
        </w:p>
      </w:tc>
      <w:tc>
        <w:tcPr>
          <w:tcW w:w="1792" w:type="dxa"/>
        </w:tcPr>
        <w:p w14:paraId="54493BFD" w14:textId="77777777" w:rsidR="00FC516E" w:rsidRDefault="00FC516E">
          <w:pPr>
            <w:pStyle w:val="EmptyCellLayoutStyle"/>
            <w:spacing w:after="0" w:line="240" w:lineRule="auto"/>
          </w:pPr>
        </w:p>
      </w:tc>
      <w:tc>
        <w:tcPr>
          <w:tcW w:w="6269" w:type="dxa"/>
        </w:tcPr>
        <w:p w14:paraId="188F402A" w14:textId="77777777" w:rsidR="00FC516E" w:rsidRDefault="00FC516E">
          <w:pPr>
            <w:pStyle w:val="EmptyCellLayoutStyle"/>
            <w:spacing w:after="0" w:line="240" w:lineRule="auto"/>
          </w:pPr>
        </w:p>
      </w:tc>
      <w:tc>
        <w:tcPr>
          <w:tcW w:w="1249" w:type="dxa"/>
        </w:tcPr>
        <w:p w14:paraId="4A9D4A46" w14:textId="77777777" w:rsidR="00FC516E" w:rsidRDefault="00FC516E">
          <w:pPr>
            <w:pStyle w:val="EmptyCellLayoutStyle"/>
            <w:spacing w:after="0" w:line="240" w:lineRule="auto"/>
          </w:pPr>
        </w:p>
      </w:tc>
      <w:tc>
        <w:tcPr>
          <w:tcW w:w="617" w:type="dxa"/>
        </w:tcPr>
        <w:p w14:paraId="0F37300E" w14:textId="77777777" w:rsidR="00FC516E" w:rsidRDefault="00FC516E">
          <w:pPr>
            <w:pStyle w:val="EmptyCellLayoutStyle"/>
            <w:spacing w:after="0" w:line="240" w:lineRule="auto"/>
          </w:pPr>
        </w:p>
      </w:tc>
      <w:tc>
        <w:tcPr>
          <w:tcW w:w="124" w:type="dxa"/>
        </w:tcPr>
        <w:p w14:paraId="533B4DA5" w14:textId="77777777" w:rsidR="00FC516E" w:rsidRDefault="00FC516E">
          <w:pPr>
            <w:pStyle w:val="EmptyCellLayoutStyle"/>
            <w:spacing w:after="0" w:line="240" w:lineRule="auto"/>
          </w:pPr>
        </w:p>
      </w:tc>
    </w:tr>
    <w:tr w:rsidR="0031407B" w14:paraId="030E4DAD" w14:textId="77777777" w:rsidTr="0031407B">
      <w:tc>
        <w:tcPr>
          <w:tcW w:w="61" w:type="dxa"/>
        </w:tcPr>
        <w:p w14:paraId="2133B902" w14:textId="77777777" w:rsidR="00FC516E" w:rsidRDefault="00FC516E">
          <w:pPr>
            <w:pStyle w:val="EmptyCellLayoutStyle"/>
            <w:spacing w:after="0" w:line="240" w:lineRule="auto"/>
          </w:pPr>
        </w:p>
      </w:tc>
      <w:tc>
        <w:tcPr>
          <w:tcW w:w="1792" w:type="dxa"/>
          <w:vMerge w:val="restart"/>
        </w:tcPr>
        <w:tbl>
          <w:tblPr>
            <w:tblW w:w="0" w:type="auto"/>
            <w:tblCellMar>
              <w:left w:w="0" w:type="dxa"/>
              <w:right w:w="0" w:type="dxa"/>
            </w:tblCellMar>
            <w:tblLook w:val="04A0" w:firstRow="1" w:lastRow="0" w:firstColumn="1" w:lastColumn="0" w:noHBand="0" w:noVBand="1"/>
          </w:tblPr>
          <w:tblGrid>
            <w:gridCol w:w="1792"/>
          </w:tblGrid>
          <w:tr w:rsidR="00FC516E" w14:paraId="431C1586" w14:textId="77777777">
            <w:trPr>
              <w:trHeight w:val="547"/>
            </w:trPr>
            <w:tc>
              <w:tcPr>
                <w:tcW w:w="1792" w:type="dxa"/>
                <w:tcBorders>
                  <w:top w:val="nil"/>
                  <w:left w:val="nil"/>
                  <w:bottom w:val="nil"/>
                  <w:right w:val="nil"/>
                </w:tcBorders>
                <w:tcMar>
                  <w:top w:w="39" w:type="dxa"/>
                  <w:left w:w="39" w:type="dxa"/>
                  <w:bottom w:w="39" w:type="dxa"/>
                  <w:right w:w="39" w:type="dxa"/>
                </w:tcMar>
              </w:tcPr>
              <w:p w14:paraId="584D58A4" w14:textId="77777777" w:rsidR="00FC516E" w:rsidRDefault="0031407B">
                <w:pPr>
                  <w:spacing w:after="0" w:line="240" w:lineRule="auto"/>
                </w:pPr>
                <w:r>
                  <w:rPr>
                    <w:rFonts w:eastAsia="Cambria"/>
                    <w:b/>
                    <w:color w:val="808080"/>
                  </w:rPr>
                  <w:t>TL 222</w:t>
                </w:r>
              </w:p>
              <w:p w14:paraId="2A4E8065" w14:textId="77777777" w:rsidR="00FC516E" w:rsidRDefault="0031407B">
                <w:pPr>
                  <w:spacing w:after="0" w:line="240" w:lineRule="auto"/>
                </w:pPr>
                <w:r>
                  <w:rPr>
                    <w:rFonts w:eastAsia="Cambria"/>
                    <w:color w:val="808080"/>
                  </w:rPr>
                  <w:t>Verzia:</w:t>
                </w:r>
                <w:r>
                  <w:rPr>
                    <w:rFonts w:eastAsia="Cambria"/>
                    <w:b/>
                    <w:color w:val="808080"/>
                  </w:rPr>
                  <w:t xml:space="preserve"> 21.08.24</w:t>
                </w:r>
              </w:p>
              <w:p w14:paraId="20A05CFD" w14:textId="77777777" w:rsidR="00FC516E" w:rsidRDefault="00FC516E">
                <w:pPr>
                  <w:spacing w:after="0" w:line="240" w:lineRule="auto"/>
                </w:pPr>
              </w:p>
            </w:tc>
          </w:tr>
        </w:tbl>
        <w:p w14:paraId="277297B0" w14:textId="77777777" w:rsidR="00FC516E" w:rsidRDefault="00FC516E">
          <w:pPr>
            <w:spacing w:after="0" w:line="240" w:lineRule="auto"/>
          </w:pPr>
        </w:p>
      </w:tc>
      <w:tc>
        <w:tcPr>
          <w:tcW w:w="6269" w:type="dxa"/>
        </w:tcPr>
        <w:p w14:paraId="723204E4" w14:textId="77777777" w:rsidR="00FC516E" w:rsidRDefault="00FC516E">
          <w:pPr>
            <w:pStyle w:val="EmptyCellLayoutStyle"/>
            <w:spacing w:after="0" w:line="240" w:lineRule="auto"/>
          </w:pPr>
        </w:p>
      </w:tc>
      <w:tc>
        <w:tcPr>
          <w:tcW w:w="1249" w:type="dxa"/>
          <w:gridSpan w:val="2"/>
        </w:tcPr>
        <w:tbl>
          <w:tblPr>
            <w:tblW w:w="0" w:type="auto"/>
            <w:tblCellMar>
              <w:left w:w="0" w:type="dxa"/>
              <w:right w:w="0" w:type="dxa"/>
            </w:tblCellMar>
            <w:tblLook w:val="04A0" w:firstRow="1" w:lastRow="0" w:firstColumn="1" w:lastColumn="0" w:noHBand="0" w:noVBand="1"/>
          </w:tblPr>
          <w:tblGrid>
            <w:gridCol w:w="1866"/>
          </w:tblGrid>
          <w:tr w:rsidR="00FC516E" w14:paraId="09A71774" w14:textId="77777777">
            <w:trPr>
              <w:trHeight w:val="262"/>
            </w:trPr>
            <w:tc>
              <w:tcPr>
                <w:tcW w:w="1867" w:type="dxa"/>
                <w:tcBorders>
                  <w:top w:val="nil"/>
                  <w:left w:val="nil"/>
                  <w:bottom w:val="nil"/>
                  <w:right w:val="nil"/>
                </w:tcBorders>
                <w:tcMar>
                  <w:top w:w="39" w:type="dxa"/>
                  <w:left w:w="39" w:type="dxa"/>
                  <w:bottom w:w="39" w:type="dxa"/>
                  <w:right w:w="39" w:type="dxa"/>
                </w:tcMar>
              </w:tcPr>
              <w:p w14:paraId="03F28363" w14:textId="77777777" w:rsidR="00FC516E" w:rsidRDefault="0031407B">
                <w:pPr>
                  <w:spacing w:after="0" w:line="240" w:lineRule="auto"/>
                  <w:jc w:val="right"/>
                </w:pPr>
                <w:r>
                  <w:rPr>
                    <w:rFonts w:eastAsia="Cambria"/>
                    <w:color w:val="808080"/>
                  </w:rPr>
                  <w:t xml:space="preserve">Strana: </w:t>
                </w:r>
                <w:r>
                  <w:rPr>
                    <w:rFonts w:eastAsia="Cambria"/>
                    <w:color w:val="808080"/>
                  </w:rPr>
                  <w:fldChar w:fldCharType="begin"/>
                </w:r>
                <w:r>
                  <w:rPr>
                    <w:rFonts w:eastAsia="Cambria"/>
                    <w:noProof/>
                    <w:color w:val="808080"/>
                  </w:rPr>
                  <w:instrText xml:space="preserve"> PAGE </w:instrText>
                </w:r>
                <w:r>
                  <w:rPr>
                    <w:rFonts w:eastAsia="Cambria"/>
                    <w:color w:val="808080"/>
                  </w:rPr>
                  <w:fldChar w:fldCharType="separate"/>
                </w:r>
                <w:r>
                  <w:rPr>
                    <w:rFonts w:eastAsia="Cambria"/>
                    <w:color w:val="808080"/>
                  </w:rPr>
                  <w:t>1</w:t>
                </w:r>
                <w:r>
                  <w:rPr>
                    <w:rFonts w:eastAsia="Cambria"/>
                    <w:color w:val="808080"/>
                  </w:rPr>
                  <w:fldChar w:fldCharType="end"/>
                </w:r>
                <w:r>
                  <w:rPr>
                    <w:rFonts w:eastAsia="Cambria"/>
                    <w:color w:val="808080"/>
                  </w:rPr>
                  <w:t xml:space="preserve"> / </w:t>
                </w:r>
                <w:r>
                  <w:rPr>
                    <w:rFonts w:eastAsia="Cambria"/>
                    <w:color w:val="808080"/>
                  </w:rPr>
                  <w:fldChar w:fldCharType="begin"/>
                </w:r>
                <w:r>
                  <w:rPr>
                    <w:rFonts w:eastAsia="Cambria"/>
                    <w:noProof/>
                    <w:color w:val="808080"/>
                  </w:rPr>
                  <w:instrText xml:space="preserve"> NUMPAGES </w:instrText>
                </w:r>
                <w:r>
                  <w:rPr>
                    <w:rFonts w:eastAsia="Cambria"/>
                    <w:color w:val="808080"/>
                  </w:rPr>
                  <w:fldChar w:fldCharType="separate"/>
                </w:r>
                <w:r>
                  <w:rPr>
                    <w:rFonts w:eastAsia="Cambria"/>
                    <w:color w:val="808080"/>
                  </w:rPr>
                  <w:t>1</w:t>
                </w:r>
                <w:r>
                  <w:rPr>
                    <w:rFonts w:eastAsia="Cambria"/>
                    <w:color w:val="808080"/>
                  </w:rPr>
                  <w:fldChar w:fldCharType="end"/>
                </w:r>
              </w:p>
            </w:tc>
          </w:tr>
        </w:tbl>
        <w:p w14:paraId="6A3B703D" w14:textId="77777777" w:rsidR="00FC516E" w:rsidRDefault="00FC516E">
          <w:pPr>
            <w:spacing w:after="0" w:line="240" w:lineRule="auto"/>
          </w:pPr>
        </w:p>
      </w:tc>
      <w:tc>
        <w:tcPr>
          <w:tcW w:w="124" w:type="dxa"/>
        </w:tcPr>
        <w:p w14:paraId="15268D7A" w14:textId="77777777" w:rsidR="00FC516E" w:rsidRDefault="00FC516E">
          <w:pPr>
            <w:pStyle w:val="EmptyCellLayoutStyle"/>
            <w:spacing w:after="0" w:line="240" w:lineRule="auto"/>
          </w:pPr>
        </w:p>
      </w:tc>
    </w:tr>
    <w:tr w:rsidR="00FC516E" w14:paraId="599BFEE4" w14:textId="77777777">
      <w:tc>
        <w:tcPr>
          <w:tcW w:w="61" w:type="dxa"/>
        </w:tcPr>
        <w:p w14:paraId="56C69CD8" w14:textId="77777777" w:rsidR="00FC516E" w:rsidRDefault="00FC516E">
          <w:pPr>
            <w:pStyle w:val="EmptyCellLayoutStyle"/>
            <w:spacing w:after="0" w:line="240" w:lineRule="auto"/>
          </w:pPr>
        </w:p>
      </w:tc>
      <w:tc>
        <w:tcPr>
          <w:tcW w:w="1792" w:type="dxa"/>
          <w:vMerge/>
        </w:tcPr>
        <w:p w14:paraId="1C7BF0C0" w14:textId="77777777" w:rsidR="00FC516E" w:rsidRDefault="00FC516E">
          <w:pPr>
            <w:pStyle w:val="EmptyCellLayoutStyle"/>
            <w:spacing w:after="0" w:line="240" w:lineRule="auto"/>
          </w:pPr>
        </w:p>
      </w:tc>
      <w:tc>
        <w:tcPr>
          <w:tcW w:w="6269" w:type="dxa"/>
        </w:tcPr>
        <w:p w14:paraId="59CFBDE8" w14:textId="77777777" w:rsidR="00FC516E" w:rsidRDefault="00FC516E">
          <w:pPr>
            <w:pStyle w:val="EmptyCellLayoutStyle"/>
            <w:spacing w:after="0" w:line="240" w:lineRule="auto"/>
          </w:pPr>
        </w:p>
      </w:tc>
      <w:tc>
        <w:tcPr>
          <w:tcW w:w="1249" w:type="dxa"/>
        </w:tcPr>
        <w:p w14:paraId="11B5440D" w14:textId="77777777" w:rsidR="00FC516E" w:rsidRDefault="00FC516E">
          <w:pPr>
            <w:pStyle w:val="EmptyCellLayoutStyle"/>
            <w:spacing w:after="0" w:line="240" w:lineRule="auto"/>
          </w:pPr>
        </w:p>
      </w:tc>
      <w:tc>
        <w:tcPr>
          <w:tcW w:w="617" w:type="dxa"/>
        </w:tcPr>
        <w:p w14:paraId="7200673C" w14:textId="77777777" w:rsidR="00FC516E" w:rsidRDefault="00FC516E">
          <w:pPr>
            <w:pStyle w:val="EmptyCellLayoutStyle"/>
            <w:spacing w:after="0" w:line="240" w:lineRule="auto"/>
          </w:pPr>
        </w:p>
      </w:tc>
      <w:tc>
        <w:tcPr>
          <w:tcW w:w="124" w:type="dxa"/>
        </w:tcPr>
        <w:p w14:paraId="148551B3" w14:textId="77777777" w:rsidR="00FC516E" w:rsidRDefault="00FC516E">
          <w:pPr>
            <w:pStyle w:val="EmptyCellLayoutStyle"/>
            <w:spacing w:after="0" w:line="240" w:lineRule="auto"/>
          </w:pPr>
        </w:p>
      </w:tc>
    </w:tr>
    <w:tr w:rsidR="00FC516E" w14:paraId="037E0D50" w14:textId="77777777">
      <w:tc>
        <w:tcPr>
          <w:tcW w:w="61" w:type="dxa"/>
        </w:tcPr>
        <w:p w14:paraId="508E59E0" w14:textId="77777777" w:rsidR="00FC516E" w:rsidRDefault="00FC516E">
          <w:pPr>
            <w:pStyle w:val="EmptyCellLayoutStyle"/>
            <w:spacing w:after="0" w:line="240" w:lineRule="auto"/>
          </w:pPr>
        </w:p>
      </w:tc>
      <w:tc>
        <w:tcPr>
          <w:tcW w:w="1792" w:type="dxa"/>
        </w:tcPr>
        <w:p w14:paraId="001AD98B" w14:textId="77777777" w:rsidR="00FC516E" w:rsidRDefault="00FC516E">
          <w:pPr>
            <w:pStyle w:val="EmptyCellLayoutStyle"/>
            <w:spacing w:after="0" w:line="240" w:lineRule="auto"/>
          </w:pPr>
        </w:p>
      </w:tc>
      <w:tc>
        <w:tcPr>
          <w:tcW w:w="6269" w:type="dxa"/>
        </w:tcPr>
        <w:p w14:paraId="211863F1" w14:textId="77777777" w:rsidR="00FC516E" w:rsidRDefault="00FC516E">
          <w:pPr>
            <w:pStyle w:val="EmptyCellLayoutStyle"/>
            <w:spacing w:after="0" w:line="240" w:lineRule="auto"/>
          </w:pPr>
        </w:p>
      </w:tc>
      <w:tc>
        <w:tcPr>
          <w:tcW w:w="1249" w:type="dxa"/>
        </w:tcPr>
        <w:p w14:paraId="3FBEE21A" w14:textId="77777777" w:rsidR="00FC516E" w:rsidRDefault="00FC516E">
          <w:pPr>
            <w:pStyle w:val="EmptyCellLayoutStyle"/>
            <w:spacing w:after="0" w:line="240" w:lineRule="auto"/>
          </w:pPr>
        </w:p>
      </w:tc>
      <w:tc>
        <w:tcPr>
          <w:tcW w:w="617" w:type="dxa"/>
        </w:tcPr>
        <w:p w14:paraId="18F4E799" w14:textId="77777777" w:rsidR="00FC516E" w:rsidRDefault="00FC516E">
          <w:pPr>
            <w:pStyle w:val="EmptyCellLayoutStyle"/>
            <w:spacing w:after="0" w:line="240" w:lineRule="auto"/>
          </w:pPr>
        </w:p>
      </w:tc>
      <w:tc>
        <w:tcPr>
          <w:tcW w:w="124" w:type="dxa"/>
        </w:tcPr>
        <w:p w14:paraId="06659E7E" w14:textId="77777777" w:rsidR="00FC516E" w:rsidRDefault="00FC516E">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D85E3" w14:textId="77777777" w:rsidR="0031407B" w:rsidRDefault="0031407B">
      <w:pPr>
        <w:spacing w:after="0" w:line="240" w:lineRule="auto"/>
      </w:pPr>
      <w:r>
        <w:separator/>
      </w:r>
    </w:p>
  </w:footnote>
  <w:footnote w:type="continuationSeparator" w:id="0">
    <w:p w14:paraId="3B99D959" w14:textId="77777777" w:rsidR="0031407B" w:rsidRDefault="003140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15:restartNumberingAfterBreak="0">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15:restartNumberingAfterBreak="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15:restartNumberingAfterBreak="0">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 w15:restartNumberingAfterBreak="0">
    <w:nsid w:val="0000000D"/>
    <w:multiLevelType w:val="multilevel"/>
    <w:tmpl w:val="000000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 w15:restartNumberingAfterBreak="0">
    <w:nsid w:val="0000000E"/>
    <w:multiLevelType w:val="multilevel"/>
    <w:tmpl w:val="000000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4" w15:restartNumberingAfterBreak="0">
    <w:nsid w:val="0000000F"/>
    <w:multiLevelType w:val="multilevel"/>
    <w:tmpl w:val="0000000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5" w15:restartNumberingAfterBreak="0">
    <w:nsid w:val="00000010"/>
    <w:multiLevelType w:val="multilevel"/>
    <w:tmpl w:val="0000001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6" w15:restartNumberingAfterBreak="0">
    <w:nsid w:val="00000011"/>
    <w:multiLevelType w:val="multilevel"/>
    <w:tmpl w:val="0000001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7" w15:restartNumberingAfterBreak="0">
    <w:nsid w:val="00000012"/>
    <w:multiLevelType w:val="multilevel"/>
    <w:tmpl w:val="0000001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8" w15:restartNumberingAfterBreak="0">
    <w:nsid w:val="00000013"/>
    <w:multiLevelType w:val="multilevel"/>
    <w:tmpl w:val="0000001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9" w15:restartNumberingAfterBreak="0">
    <w:nsid w:val="00000014"/>
    <w:multiLevelType w:val="multilevel"/>
    <w:tmpl w:val="0000001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0" w15:restartNumberingAfterBreak="0">
    <w:nsid w:val="00000015"/>
    <w:multiLevelType w:val="multilevel"/>
    <w:tmpl w:val="0000001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1" w15:restartNumberingAfterBreak="0">
    <w:nsid w:val="00000016"/>
    <w:multiLevelType w:val="multilevel"/>
    <w:tmpl w:val="0000001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2" w15:restartNumberingAfterBreak="0">
    <w:nsid w:val="00000017"/>
    <w:multiLevelType w:val="multilevel"/>
    <w:tmpl w:val="0000001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3" w15:restartNumberingAfterBreak="0">
    <w:nsid w:val="00000018"/>
    <w:multiLevelType w:val="multilevel"/>
    <w:tmpl w:val="0000001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4" w15:restartNumberingAfterBreak="0">
    <w:nsid w:val="00000019"/>
    <w:multiLevelType w:val="multilevel"/>
    <w:tmpl w:val="0000001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5" w15:restartNumberingAfterBreak="0">
    <w:nsid w:val="0000001A"/>
    <w:multiLevelType w:val="multilevel"/>
    <w:tmpl w:val="0000001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6" w15:restartNumberingAfterBreak="0">
    <w:nsid w:val="0000001B"/>
    <w:multiLevelType w:val="multilevel"/>
    <w:tmpl w:val="0000001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7" w15:restartNumberingAfterBreak="0">
    <w:nsid w:val="0000001C"/>
    <w:multiLevelType w:val="multilevel"/>
    <w:tmpl w:val="0000001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8" w15:restartNumberingAfterBreak="0">
    <w:nsid w:val="0000001D"/>
    <w:multiLevelType w:val="multilevel"/>
    <w:tmpl w:val="0000001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9" w15:restartNumberingAfterBreak="0">
    <w:nsid w:val="0000001E"/>
    <w:multiLevelType w:val="multilevel"/>
    <w:tmpl w:val="0000001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0" w15:restartNumberingAfterBreak="0">
    <w:nsid w:val="0000001F"/>
    <w:multiLevelType w:val="multilevel"/>
    <w:tmpl w:val="0000001F"/>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1" w15:restartNumberingAfterBreak="0">
    <w:nsid w:val="00000020"/>
    <w:multiLevelType w:val="multilevel"/>
    <w:tmpl w:val="00000020"/>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2" w15:restartNumberingAfterBreak="0">
    <w:nsid w:val="00000021"/>
    <w:multiLevelType w:val="multilevel"/>
    <w:tmpl w:val="00000021"/>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3" w15:restartNumberingAfterBreak="0">
    <w:nsid w:val="00000022"/>
    <w:multiLevelType w:val="multilevel"/>
    <w:tmpl w:val="0000002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4" w15:restartNumberingAfterBreak="0">
    <w:nsid w:val="00000023"/>
    <w:multiLevelType w:val="multilevel"/>
    <w:tmpl w:val="0000002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5" w15:restartNumberingAfterBreak="0">
    <w:nsid w:val="00000024"/>
    <w:multiLevelType w:val="multilevel"/>
    <w:tmpl w:val="0000002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6" w15:restartNumberingAfterBreak="0">
    <w:nsid w:val="00000025"/>
    <w:multiLevelType w:val="multilevel"/>
    <w:tmpl w:val="0000002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16cid:durableId="287468638">
    <w:abstractNumId w:val="0"/>
  </w:num>
  <w:num w:numId="2" w16cid:durableId="2110738390">
    <w:abstractNumId w:val="1"/>
  </w:num>
  <w:num w:numId="3" w16cid:durableId="1770346585">
    <w:abstractNumId w:val="2"/>
  </w:num>
  <w:num w:numId="4" w16cid:durableId="1503161217">
    <w:abstractNumId w:val="3"/>
  </w:num>
  <w:num w:numId="5" w16cid:durableId="1716467564">
    <w:abstractNumId w:val="4"/>
  </w:num>
  <w:num w:numId="6" w16cid:durableId="132404998">
    <w:abstractNumId w:val="5"/>
  </w:num>
  <w:num w:numId="7" w16cid:durableId="1874999024">
    <w:abstractNumId w:val="6"/>
  </w:num>
  <w:num w:numId="8" w16cid:durableId="188766078">
    <w:abstractNumId w:val="7"/>
  </w:num>
  <w:num w:numId="9" w16cid:durableId="943223238">
    <w:abstractNumId w:val="8"/>
  </w:num>
  <w:num w:numId="10" w16cid:durableId="535195093">
    <w:abstractNumId w:val="9"/>
  </w:num>
  <w:num w:numId="11" w16cid:durableId="1515651827">
    <w:abstractNumId w:val="10"/>
  </w:num>
  <w:num w:numId="12" w16cid:durableId="753823108">
    <w:abstractNumId w:val="11"/>
  </w:num>
  <w:num w:numId="13" w16cid:durableId="1928228476">
    <w:abstractNumId w:val="12"/>
  </w:num>
  <w:num w:numId="14" w16cid:durableId="1701738149">
    <w:abstractNumId w:val="13"/>
  </w:num>
  <w:num w:numId="15" w16cid:durableId="316885087">
    <w:abstractNumId w:val="14"/>
  </w:num>
  <w:num w:numId="16" w16cid:durableId="942685402">
    <w:abstractNumId w:val="15"/>
  </w:num>
  <w:num w:numId="17" w16cid:durableId="1832410288">
    <w:abstractNumId w:val="16"/>
  </w:num>
  <w:num w:numId="18" w16cid:durableId="1808619767">
    <w:abstractNumId w:val="17"/>
  </w:num>
  <w:num w:numId="19" w16cid:durableId="1077245205">
    <w:abstractNumId w:val="18"/>
  </w:num>
  <w:num w:numId="20" w16cid:durableId="1572960037">
    <w:abstractNumId w:val="19"/>
  </w:num>
  <w:num w:numId="21" w16cid:durableId="2072118989">
    <w:abstractNumId w:val="20"/>
  </w:num>
  <w:num w:numId="22" w16cid:durableId="1232811652">
    <w:abstractNumId w:val="21"/>
  </w:num>
  <w:num w:numId="23" w16cid:durableId="588849311">
    <w:abstractNumId w:val="22"/>
  </w:num>
  <w:num w:numId="24" w16cid:durableId="803502726">
    <w:abstractNumId w:val="23"/>
  </w:num>
  <w:num w:numId="25" w16cid:durableId="1713647348">
    <w:abstractNumId w:val="24"/>
  </w:num>
  <w:num w:numId="26" w16cid:durableId="732118771">
    <w:abstractNumId w:val="25"/>
  </w:num>
  <w:num w:numId="27" w16cid:durableId="1945066835">
    <w:abstractNumId w:val="26"/>
  </w:num>
  <w:num w:numId="28" w16cid:durableId="1644237137">
    <w:abstractNumId w:val="27"/>
  </w:num>
  <w:num w:numId="29" w16cid:durableId="2059475225">
    <w:abstractNumId w:val="28"/>
  </w:num>
  <w:num w:numId="30" w16cid:durableId="426460358">
    <w:abstractNumId w:val="29"/>
  </w:num>
  <w:num w:numId="31" w16cid:durableId="854002370">
    <w:abstractNumId w:val="30"/>
  </w:num>
  <w:num w:numId="32" w16cid:durableId="128980065">
    <w:abstractNumId w:val="31"/>
  </w:num>
  <w:num w:numId="33" w16cid:durableId="1984307242">
    <w:abstractNumId w:val="32"/>
  </w:num>
  <w:num w:numId="34" w16cid:durableId="1200388074">
    <w:abstractNumId w:val="33"/>
  </w:num>
  <w:num w:numId="35" w16cid:durableId="704063288">
    <w:abstractNumId w:val="34"/>
  </w:num>
  <w:num w:numId="36" w16cid:durableId="489448830">
    <w:abstractNumId w:val="35"/>
  </w:num>
  <w:num w:numId="37" w16cid:durableId="18753882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16E"/>
    <w:rsid w:val="000C03F3"/>
    <w:rsid w:val="001C395C"/>
    <w:rsid w:val="0031407B"/>
    <w:rsid w:val="00531443"/>
    <w:rsid w:val="00707596"/>
    <w:rsid w:val="00977F01"/>
    <w:rsid w:val="00B902E1"/>
    <w:rsid w:val="00FC51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FEDE0"/>
  <w15:docId w15:val="{D6DAD15A-ACBD-49AE-98D8-91A7D8D3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1407B"/>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12058</Words>
  <Characters>68734</Characters>
  <Application>Microsoft Office Word</Application>
  <DocSecurity>0</DocSecurity>
  <Lines>572</Lines>
  <Paragraphs>161</Paragraphs>
  <ScaleCrop>false</ScaleCrop>
  <HeadingPairs>
    <vt:vector size="2" baseType="variant">
      <vt:variant>
        <vt:lpstr>Názov</vt:lpstr>
      </vt:variant>
      <vt:variant>
        <vt:i4>1</vt:i4>
      </vt:variant>
    </vt:vector>
  </HeadingPairs>
  <TitlesOfParts>
    <vt:vector size="1" baseType="lpstr">
      <vt:lpstr>TL222 KO ML</vt:lpstr>
    </vt:vector>
  </TitlesOfParts>
  <Company/>
  <LinksUpToDate>false</LinksUpToDate>
  <CharactersWithSpaces>80631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TL222 KO ML</dc:title>
  <dc:creator/>
  <dc:description/>
  <cp:lastModifiedBy>Andrea Cucorová</cp:lastModifiedBy>
  <cp:revision>5</cp:revision>
  <dcterms:created xsi:type="dcterms:W3CDTF">2024-08-16T12:27:00Z</dcterms:created>
  <dcterms:modified xsi:type="dcterms:W3CDTF">2024-08-16T15:02:00Z</dcterms:modified>
</cp:coreProperties>
</file>