
<file path=[Content_Types].xml><?xml version="1.0" encoding="utf-8"?>
<Types xmlns="http://schemas.openxmlformats.org/package/2006/content-types">
  <Default Extension="emf" ContentType="image/x-emf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149"/>
        <w:gridCol w:w="4079"/>
        <w:gridCol w:w="20"/>
        <w:gridCol w:w="149"/>
        <w:gridCol w:w="4152"/>
        <w:gridCol w:w="42"/>
      </w:tblGrid>
      <w:tr w:rsidR="000B528B" w14:paraId="7B7F0B0E" w14:textId="77777777" w:rsidTr="000D4C29">
        <w:trPr>
          <w:trHeight w:val="571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36F1" w14:textId="627A01ED" w:rsidR="00AE2E2E" w:rsidRDefault="00AE2E2E">
            <w:pPr>
              <w:spacing w:after="0" w:line="240" w:lineRule="auto"/>
            </w:pPr>
          </w:p>
        </w:tc>
        <w:tc>
          <w:tcPr>
            <w:tcW w:w="149" w:type="dxa"/>
          </w:tcPr>
          <w:p w14:paraId="219E7360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8400" w:type="dxa"/>
            <w:gridSpan w:val="4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96"/>
            </w:tblGrid>
            <w:tr w:rsidR="00AE2E2E" w14:paraId="285EE208" w14:textId="77777777" w:rsidTr="004E2B29">
              <w:trPr>
                <w:trHeight w:val="517"/>
              </w:trPr>
              <w:tc>
                <w:tcPr>
                  <w:tcW w:w="8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D7A75B" w14:textId="246E5E14" w:rsidR="00A0329E" w:rsidRPr="000D4C29" w:rsidRDefault="00A0329E" w:rsidP="009E1EED">
                  <w:pPr>
                    <w:ind w:left="-1508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D4C29">
                    <w:rPr>
                      <w:b/>
                      <w:bCs/>
                      <w:sz w:val="24"/>
                      <w:szCs w:val="24"/>
                    </w:rPr>
                    <w:t>Otázky k </w:t>
                  </w:r>
                  <w:r w:rsidR="0052555C" w:rsidRPr="000D4C29">
                    <w:rPr>
                      <w:b/>
                      <w:bCs/>
                      <w:sz w:val="24"/>
                      <w:szCs w:val="24"/>
                    </w:rPr>
                    <w:t>používaným</w:t>
                  </w:r>
                  <w:r w:rsidRPr="000D4C29">
                    <w:rPr>
                      <w:b/>
                      <w:bCs/>
                      <w:sz w:val="24"/>
                      <w:szCs w:val="24"/>
                    </w:rPr>
                    <w:t xml:space="preserve"> informačným systémom</w:t>
                  </w:r>
                </w:p>
                <w:p w14:paraId="56BCE9B6" w14:textId="0CD393BE" w:rsidR="00AE2E2E" w:rsidRDefault="00AE2E2E" w:rsidP="00A0329E">
                  <w:pPr>
                    <w:spacing w:after="0" w:line="240" w:lineRule="auto"/>
                  </w:pPr>
                </w:p>
              </w:tc>
            </w:tr>
          </w:tbl>
          <w:p w14:paraId="5B120A7F" w14:textId="77777777" w:rsidR="00AE2E2E" w:rsidRDefault="00AE2E2E">
            <w:pPr>
              <w:spacing w:after="0" w:line="240" w:lineRule="auto"/>
            </w:pPr>
          </w:p>
        </w:tc>
        <w:tc>
          <w:tcPr>
            <w:tcW w:w="42" w:type="dxa"/>
          </w:tcPr>
          <w:p w14:paraId="5E298FD0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AE2E2E" w14:paraId="3CBB2904" w14:textId="77777777" w:rsidTr="000D4C29">
        <w:trPr>
          <w:trHeight w:val="60"/>
        </w:trPr>
        <w:tc>
          <w:tcPr>
            <w:tcW w:w="1462" w:type="dxa"/>
          </w:tcPr>
          <w:p w14:paraId="53D818E3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243F9F99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14:paraId="37DA6FF9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5206708F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5C18F444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</w:tcPr>
          <w:p w14:paraId="445FB822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2727CB9E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AE2E2E" w14:paraId="6B2D1562" w14:textId="77777777" w:rsidTr="00DB66FF">
        <w:trPr>
          <w:trHeight w:val="2"/>
        </w:trPr>
        <w:tc>
          <w:tcPr>
            <w:tcW w:w="1462" w:type="dxa"/>
          </w:tcPr>
          <w:p w14:paraId="73215644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60F76A68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14:paraId="0EBA13CA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1395F777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7B4343DA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  <w:vMerge w:val="restart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52"/>
            </w:tblGrid>
            <w:tr w:rsidR="00AE2E2E" w14:paraId="30392AC5" w14:textId="77777777" w:rsidTr="004E2B29">
              <w:trPr>
                <w:trHeight w:val="244"/>
              </w:trPr>
              <w:tc>
                <w:tcPr>
                  <w:tcW w:w="4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49A099" w14:textId="53179915" w:rsidR="00A0329E" w:rsidRDefault="00A0329E" w:rsidP="00A0329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Norma:</w:t>
                  </w:r>
                </w:p>
                <w:p w14:paraId="0DA30A44" w14:textId="0828F65A" w:rsidR="00A0329E" w:rsidRPr="00E30C01" w:rsidRDefault="00A0329E" w:rsidP="00A0329E">
                  <w:pPr>
                    <w:spacing w:after="0" w:line="240" w:lineRule="auto"/>
                    <w:rPr>
                      <w:bCs/>
                    </w:rPr>
                  </w:pPr>
                  <w:r w:rsidRPr="00E30C01">
                    <w:rPr>
                      <w:rFonts w:ascii="Wingdings" w:eastAsia="Wingdings" w:hAnsi="Wingdings"/>
                      <w:bCs/>
                      <w:color w:val="000000"/>
                    </w:rPr>
                    <w:t xml:space="preserve">o </w:t>
                  </w:r>
                  <w:r w:rsidRPr="00E30C01">
                    <w:rPr>
                      <w:bCs/>
                      <w:color w:val="000000"/>
                    </w:rPr>
                    <w:t>ISO/IEC 17025:</w:t>
                  </w:r>
                  <w:r w:rsidR="000D4C29">
                    <w:rPr>
                      <w:bCs/>
                      <w:color w:val="000000"/>
                    </w:rPr>
                    <w:t xml:space="preserve"> </w:t>
                  </w:r>
                  <w:r w:rsidRPr="00E30C01">
                    <w:rPr>
                      <w:bCs/>
                      <w:color w:val="000000"/>
                    </w:rPr>
                    <w:t>2017</w:t>
                  </w:r>
                </w:p>
                <w:p w14:paraId="0B1325E6" w14:textId="267F8542" w:rsidR="00A0329E" w:rsidRPr="00E30C01" w:rsidRDefault="00A0329E" w:rsidP="00A0329E">
                  <w:pPr>
                    <w:spacing w:after="0" w:line="240" w:lineRule="auto"/>
                    <w:rPr>
                      <w:bCs/>
                    </w:rPr>
                  </w:pPr>
                  <w:r w:rsidRPr="00E30C01">
                    <w:rPr>
                      <w:rFonts w:ascii="Wingdings" w:eastAsia="Wingdings" w:hAnsi="Wingdings"/>
                      <w:bCs/>
                      <w:color w:val="000000"/>
                    </w:rPr>
                    <w:t xml:space="preserve">o </w:t>
                  </w:r>
                  <w:r w:rsidRPr="00E30C01">
                    <w:rPr>
                      <w:bCs/>
                      <w:color w:val="000000"/>
                    </w:rPr>
                    <w:t>ISO</w:t>
                  </w:r>
                  <w:r w:rsidR="000D4C29">
                    <w:rPr>
                      <w:bCs/>
                      <w:color w:val="000000"/>
                    </w:rPr>
                    <w:t>/IEC</w:t>
                  </w:r>
                  <w:r w:rsidRPr="00E30C01">
                    <w:rPr>
                      <w:bCs/>
                      <w:color w:val="000000"/>
                    </w:rPr>
                    <w:t xml:space="preserve"> </w:t>
                  </w:r>
                  <w:r w:rsidR="000D4C29">
                    <w:rPr>
                      <w:bCs/>
                      <w:color w:val="000000"/>
                    </w:rPr>
                    <w:t>17020</w:t>
                  </w:r>
                  <w:r w:rsidRPr="00E30C01">
                    <w:rPr>
                      <w:bCs/>
                      <w:color w:val="000000"/>
                    </w:rPr>
                    <w:t>:</w:t>
                  </w:r>
                  <w:r w:rsidR="000D4C29">
                    <w:rPr>
                      <w:bCs/>
                      <w:color w:val="000000"/>
                    </w:rPr>
                    <w:t xml:space="preserve"> </w:t>
                  </w:r>
                  <w:r w:rsidRPr="00E30C01">
                    <w:rPr>
                      <w:bCs/>
                      <w:color w:val="000000"/>
                    </w:rPr>
                    <w:t>2012</w:t>
                  </w:r>
                </w:p>
                <w:p w14:paraId="5E8F082A" w14:textId="2E8C68F5" w:rsidR="00AE2E2E" w:rsidRDefault="00AE2E2E" w:rsidP="000D4C29">
                  <w:pPr>
                    <w:spacing w:after="0" w:line="240" w:lineRule="auto"/>
                  </w:pPr>
                </w:p>
              </w:tc>
            </w:tr>
          </w:tbl>
          <w:p w14:paraId="1C2A968B" w14:textId="77777777" w:rsidR="00AE2E2E" w:rsidRDefault="00AE2E2E">
            <w:pPr>
              <w:spacing w:after="0" w:line="240" w:lineRule="auto"/>
            </w:pPr>
          </w:p>
        </w:tc>
        <w:tc>
          <w:tcPr>
            <w:tcW w:w="42" w:type="dxa"/>
          </w:tcPr>
          <w:p w14:paraId="28DE1735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0B528B" w14:paraId="5D246D6E" w14:textId="77777777" w:rsidTr="00DB66FF">
        <w:trPr>
          <w:trHeight w:val="320"/>
        </w:trPr>
        <w:tc>
          <w:tcPr>
            <w:tcW w:w="5710" w:type="dxa"/>
            <w:gridSpan w:val="4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07"/>
            </w:tblGrid>
            <w:tr w:rsidR="00AE2E2E" w14:paraId="25F8F02D" w14:textId="77777777" w:rsidTr="004E2B29">
              <w:trPr>
                <w:trHeight w:val="242"/>
              </w:trPr>
              <w:tc>
                <w:tcPr>
                  <w:tcW w:w="57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9A353B" w14:textId="77777777" w:rsidR="00AE2E2E" w:rsidRDefault="003847BD" w:rsidP="000D4C29">
                  <w:pPr>
                    <w:spacing w:after="0" w:line="240" w:lineRule="auto"/>
                    <w:ind w:left="102"/>
                  </w:pPr>
                  <w:r>
                    <w:rPr>
                      <w:color w:val="000000"/>
                      <w:sz w:val="18"/>
                    </w:rPr>
                    <w:t xml:space="preserve">Registračné číslo: </w:t>
                  </w:r>
                </w:p>
              </w:tc>
            </w:tr>
          </w:tbl>
          <w:p w14:paraId="5A22BCB9" w14:textId="23D76176" w:rsidR="00AE2E2E" w:rsidRDefault="00A0329E" w:rsidP="000D4C29">
            <w:pPr>
              <w:spacing w:after="0" w:line="240" w:lineRule="auto"/>
              <w:ind w:left="142"/>
            </w:pPr>
            <w:r>
              <w:rPr>
                <w:color w:val="000000"/>
                <w:sz w:val="18"/>
              </w:rPr>
              <w:t xml:space="preserve">Číslo osvedčenia: </w:t>
            </w:r>
          </w:p>
        </w:tc>
        <w:tc>
          <w:tcPr>
            <w:tcW w:w="149" w:type="dxa"/>
          </w:tcPr>
          <w:p w14:paraId="01AEDEE6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  <w:vMerge/>
          </w:tcPr>
          <w:p w14:paraId="2CA9E14B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0C34B585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0B528B" w14:paraId="18942FE7" w14:textId="77777777" w:rsidTr="00DB66FF">
        <w:tc>
          <w:tcPr>
            <w:tcW w:w="10011" w:type="dxa"/>
            <w:gridSpan w:val="6"/>
            <w:tcBorders>
              <w:bottom w:val="single" w:sz="4" w:space="0" w:color="auto"/>
            </w:tcBorders>
          </w:tcPr>
          <w:tbl>
            <w:tblPr>
              <w:tblW w:w="99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2"/>
              <w:gridCol w:w="7198"/>
              <w:gridCol w:w="425"/>
              <w:gridCol w:w="567"/>
              <w:gridCol w:w="709"/>
              <w:gridCol w:w="645"/>
            </w:tblGrid>
            <w:tr w:rsidR="004E2B29" w:rsidRPr="009C1D1E" w14:paraId="10F5454C" w14:textId="5580D2EB" w:rsidTr="009C1D1E">
              <w:trPr>
                <w:cantSplit/>
                <w:trHeight w:val="1429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66CCF3" w14:textId="6463DE71" w:rsidR="004E2B29" w:rsidRPr="009C1D1E" w:rsidRDefault="004E2B29" w:rsidP="004E2B29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9C1D1E">
                    <w:rPr>
                      <w:b/>
                      <w:color w:val="000000"/>
                    </w:rPr>
                    <w:t>P.č</w:t>
                  </w:r>
                  <w:proofErr w:type="spellEnd"/>
                  <w:r w:rsidRPr="009C1D1E">
                    <w:rPr>
                      <w:b/>
                      <w:color w:val="000000"/>
                    </w:rPr>
                    <w:t>.</w:t>
                  </w:r>
                </w:p>
              </w:tc>
              <w:tc>
                <w:tcPr>
                  <w:tcW w:w="719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13E67" w14:textId="66597269" w:rsidR="004E2B29" w:rsidRPr="009C1D1E" w:rsidRDefault="004E2B29" w:rsidP="004E2B29">
                  <w:pPr>
                    <w:pStyle w:val="Odsekzoznamu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C1D1E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Otázka / Poznámka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textDirection w:val="btLr"/>
                  <w:vAlign w:val="center"/>
                </w:tcPr>
                <w:p w14:paraId="5253AAC4" w14:textId="70D2D88C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Áno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37891A99" w14:textId="4A66190C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Nie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14F90C0D" w14:textId="2008316D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Čiastočne 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4A286BFE" w14:textId="7271DB5A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Nerelevantné </w:t>
                  </w:r>
                </w:p>
              </w:tc>
            </w:tr>
            <w:tr w:rsidR="004E2B29" w:rsidRPr="009C1D1E" w14:paraId="36FB5876" w14:textId="0BC3DB53" w:rsidTr="009C1D1E">
              <w:trPr>
                <w:trHeight w:val="878"/>
              </w:trPr>
              <w:tc>
                <w:tcPr>
                  <w:tcW w:w="452" w:type="dxa"/>
                  <w:tcBorders>
                    <w:top w:val="double" w:sz="4" w:space="0" w:color="auto"/>
                    <w:bottom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779AC9" w14:textId="1028D35A" w:rsidR="004E2B29" w:rsidRPr="009C1D1E" w:rsidRDefault="004E2B29">
                  <w:pPr>
                    <w:spacing w:after="0" w:line="240" w:lineRule="auto"/>
                    <w:jc w:val="center"/>
                  </w:pPr>
                  <w:r w:rsidRPr="009C1D1E">
                    <w:t>1</w:t>
                  </w:r>
                  <w:r w:rsidR="00861CF5">
                    <w:t>.</w:t>
                  </w:r>
                </w:p>
              </w:tc>
              <w:tc>
                <w:tcPr>
                  <w:tcW w:w="7198" w:type="dxa"/>
                  <w:tcBorders>
                    <w:top w:val="double" w:sz="4" w:space="0" w:color="auto"/>
                    <w:bottom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9FECB" w14:textId="30BEB9BD" w:rsidR="004E2B29" w:rsidRPr="009C1D1E" w:rsidRDefault="004E2B29" w:rsidP="004E2B29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Používate na zber, prenos údajov, spracovanie, zaznamenávanie, vytváranie správ, ukladanie alebo načítanie údajov počítačový informačný systém (laboratórny informačný systém, databáza údajov, výsledkov, manuálny prenos do LIS,...)?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  <w:bottom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306932" w14:textId="77777777" w:rsidR="004E2B29" w:rsidRPr="009C1D1E" w:rsidRDefault="004E2B29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CA0B6E2" w14:textId="102940FC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6651661C" w14:textId="4D18C11A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645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3C1AFC7" w14:textId="3150080B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4E2B29" w:rsidRPr="009C1D1E" w14:paraId="573DAE7E" w14:textId="68816113" w:rsidTr="004E2B29">
              <w:trPr>
                <w:trHeight w:val="901"/>
              </w:trPr>
              <w:tc>
                <w:tcPr>
                  <w:tcW w:w="452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0B578B" w14:textId="28E54FAD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Borders>
                    <w:left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A358E" w14:textId="518B0A34" w:rsidR="004E2B29" w:rsidRPr="009C1D1E" w:rsidRDefault="004E2B29" w:rsidP="00A0329E">
                  <w:pPr>
                    <w:numPr>
                      <w:ilvl w:val="0"/>
                      <w:numId w:val="37"/>
                    </w:numPr>
                    <w:spacing w:after="0" w:line="240" w:lineRule="auto"/>
                  </w:pPr>
                  <w:r w:rsidRPr="009C1D1E">
                    <w:rPr>
                      <w:color w:val="000000"/>
                    </w:rPr>
                    <w:t>Ak Áno / čiastočne - Dopíšte aké: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55C0F" w14:textId="40058BCD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tcBorders>
                    <w:left w:val="nil"/>
                    <w:right w:val="nil"/>
                  </w:tcBorders>
                  <w:vAlign w:val="center"/>
                </w:tcPr>
                <w:p w14:paraId="3710D728" w14:textId="77777777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nil"/>
                    <w:right w:val="nil"/>
                  </w:tcBorders>
                  <w:vAlign w:val="center"/>
                </w:tcPr>
                <w:p w14:paraId="03BE8E6B" w14:textId="77777777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45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14:paraId="4675F270" w14:textId="5BC73163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</w:tr>
            <w:tr w:rsidR="009C1D1E" w:rsidRPr="009C1D1E" w14:paraId="22303099" w14:textId="61CCCB39" w:rsidTr="00EF5E0C">
              <w:trPr>
                <w:trHeight w:val="1149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D8D1B6" w14:textId="709C5D4B" w:rsidR="009C1D1E" w:rsidRPr="009C1D1E" w:rsidRDefault="009C1D1E">
                  <w:pPr>
                    <w:spacing w:after="0" w:line="240" w:lineRule="auto"/>
                    <w:jc w:val="center"/>
                  </w:pPr>
                  <w:r w:rsidRPr="009C1D1E"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22097" w14:textId="6D50BD16" w:rsidR="009C1D1E" w:rsidRPr="009C1D1E" w:rsidRDefault="009C1D1E" w:rsidP="009C1D1E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Opíšte v ktorých častiach sa používa počítačový systém a v ktorých častiach systém mimo počítača: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D902DE" w14:textId="131A88E3" w:rsidR="009C1D1E" w:rsidRPr="009C1D1E" w:rsidRDefault="009C1D1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72136FA6" w14:textId="77777777" w:rsidR="009C1D1E" w:rsidRPr="009C1D1E" w:rsidRDefault="009C1D1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50A0478" w14:textId="77777777" w:rsidR="009C1D1E" w:rsidRPr="009C1D1E" w:rsidRDefault="009C1D1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089D2BA4" w14:textId="3D77B93C" w:rsidR="009C1D1E" w:rsidRPr="009C1D1E" w:rsidRDefault="009C1D1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4E2B29" w:rsidRPr="009C1D1E" w14:paraId="4C563920" w14:textId="059A233D" w:rsidTr="009C1D1E">
              <w:trPr>
                <w:trHeight w:val="612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2F0379" w14:textId="2B50683D" w:rsidR="004E2B29" w:rsidRPr="00861CF5" w:rsidRDefault="004E2B29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61CF5">
                    <w:rPr>
                      <w:rFonts w:eastAsia="Arial"/>
                      <w:bCs/>
                      <w:color w:val="000000"/>
                    </w:rPr>
                    <w:t>3.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51125" w14:textId="4E43A6CA" w:rsidR="004E2B29" w:rsidRPr="009C1D1E" w:rsidRDefault="004E2B29" w:rsidP="009C1D1E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66F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Uchovávajú sa výsledky meraní/skúšok v pamäti jednotlivých skúšobných/meracích zariadení s prenosom výsledkov?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FB0A1" w14:textId="77777777" w:rsidR="004E2B29" w:rsidRPr="009C1D1E" w:rsidRDefault="004E2B29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2ADDAEF8" w14:textId="483800B0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5402818D" w14:textId="77777777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054683DA" w14:textId="09ABCC8C" w:rsidR="004E2B29" w:rsidRPr="009C1D1E" w:rsidRDefault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4E0C796A" w14:textId="77777777" w:rsidTr="009C1D1E">
              <w:trPr>
                <w:trHeight w:val="612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02FBF" w14:textId="7F5E7044" w:rsidR="00EF5E0C" w:rsidRPr="00861CF5" w:rsidRDefault="000166FC" w:rsidP="00EF5E0C">
                  <w:pPr>
                    <w:spacing w:after="0" w:line="240" w:lineRule="auto"/>
                    <w:jc w:val="center"/>
                    <w:rPr>
                      <w:rFonts w:eastAsia="Arial"/>
                      <w:bCs/>
                      <w:color w:val="000000"/>
                    </w:rPr>
                  </w:pPr>
                  <w:r w:rsidRPr="00861CF5">
                    <w:rPr>
                      <w:rFonts w:eastAsia="Arial"/>
                      <w:bCs/>
                      <w:color w:val="000000"/>
                    </w:rPr>
                    <w:t>4.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04815D" w14:textId="146282CE" w:rsidR="00EF5E0C" w:rsidRPr="009C1D1E" w:rsidRDefault="00EF5E0C" w:rsidP="00EF5E0C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Uchovávajú sa výsledky meraní/skúšok v pamäti jednotlivých skúšobných/meracích zariadení bez prenosu výsledkov?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E3917E" w14:textId="48BA69AF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36517E45" w14:textId="3275441A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6F65DB54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319C238C" w14:textId="1ED2C2B2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3EE60449" w14:textId="1AF87D46" w:rsidTr="009C1D1E">
              <w:trPr>
                <w:trHeight w:val="748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E6995D" w14:textId="60FC9129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t>5</w:t>
                  </w:r>
                  <w:r w:rsidR="00EF5E0C" w:rsidRPr="009C1D1E">
                    <w:t xml:space="preserve">. 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9663B9" w14:textId="0D3453DE" w:rsidR="00EF5E0C" w:rsidRPr="009C1D1E" w:rsidRDefault="00EF5E0C" w:rsidP="00EF5E0C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Vykonávate prenos dát z prístrojov/zariadení do Vášho laboratórneho informačného systému?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7C6900" w14:textId="77777777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436AB322" w14:textId="37A9439F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7CAC4D05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49EAA020" w14:textId="17323873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0CCF2062" w14:textId="116A8206" w:rsidTr="009C1D1E">
              <w:trPr>
                <w:trHeight w:val="477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7334AE" w14:textId="39AB656A" w:rsidR="00EF5E0C" w:rsidRPr="00861CF5" w:rsidRDefault="000166FC" w:rsidP="00EF5E0C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61CF5">
                    <w:rPr>
                      <w:bCs/>
                      <w:color w:val="000000"/>
                    </w:rPr>
                    <w:t>6.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B8C54A" w14:textId="6BBE56FB" w:rsidR="00EF5E0C" w:rsidRPr="009C1D1E" w:rsidRDefault="00EF5E0C" w:rsidP="00EF5E0C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Existuje zálohovanie dát z prístroja (</w:t>
                  </w:r>
                  <w:proofErr w:type="spellStart"/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ov</w:t>
                  </w:r>
                  <w:proofErr w:type="spellEnd"/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 vo Vašom informačnom systéme?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7565B2" w14:textId="77777777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11595153" w14:textId="7393F9F5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327AC10F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3E0ADCCC" w14:textId="74B08211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5324C9AC" w14:textId="45BD2A1F" w:rsidTr="009C1D1E">
              <w:trPr>
                <w:trHeight w:val="471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4CE400" w14:textId="55ABC4D8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7.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3C5E4" w14:textId="001BC6EF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Disponuje laboratórium záložným zdrojom napätia, ktorý je spustený do prevádzky v prípade výpadku el. prúdu?</w:t>
                  </w:r>
                </w:p>
              </w:tc>
              <w:tc>
                <w:tcPr>
                  <w:tcW w:w="425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5B9944" w14:textId="3F54D800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638D0A12" w14:textId="0EE92BFC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02E956A5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 w:val="restart"/>
                  <w:vAlign w:val="center"/>
                </w:tcPr>
                <w:p w14:paraId="0505C680" w14:textId="25492A52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3D480FF7" w14:textId="3C0ADFB5" w:rsidTr="009C1D1E">
              <w:trPr>
                <w:trHeight w:val="744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DAF6C" w14:textId="0AFE5B28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EF750A" w14:textId="0792844D" w:rsidR="00EF5E0C" w:rsidRPr="009C1D1E" w:rsidRDefault="00EF5E0C" w:rsidP="00EF5E0C">
                  <w:pPr>
                    <w:numPr>
                      <w:ilvl w:val="0"/>
                      <w:numId w:val="37"/>
                    </w:numPr>
                    <w:spacing w:after="0" w:line="240" w:lineRule="auto"/>
                  </w:pPr>
                  <w:r w:rsidRPr="009C1D1E">
                    <w:t xml:space="preserve">Ak áno </w:t>
                  </w:r>
                  <w:r>
                    <w:t xml:space="preserve">- </w:t>
                  </w:r>
                  <w:r w:rsidRPr="009C1D1E">
                    <w:t>Uveďte typ zdroja:</w:t>
                  </w:r>
                </w:p>
              </w:tc>
              <w:tc>
                <w:tcPr>
                  <w:tcW w:w="425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69B9F5" w14:textId="48796F6B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34656DF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5B2E44A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/>
                  <w:vAlign w:val="center"/>
                </w:tcPr>
                <w:p w14:paraId="0834FD7F" w14:textId="78366E31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7169EAC9" w14:textId="5D68AD13" w:rsidTr="004E2B29">
              <w:trPr>
                <w:trHeight w:val="262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39DCCD" w14:textId="1C90B34C" w:rsidR="00EF5E0C" w:rsidRPr="00861CF5" w:rsidRDefault="000166FC" w:rsidP="00EF5E0C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61CF5">
                    <w:rPr>
                      <w:bCs/>
                      <w:color w:val="000000"/>
                    </w:rPr>
                    <w:t>8.</w:t>
                  </w:r>
                  <w:r w:rsidR="00EF5E0C" w:rsidRPr="00861CF5">
                    <w:rPr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D87626" w14:textId="5B739538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Využíva laboratórium externú technickú službu pri riadení údajov a dát (riadenie dát na diaľku mimo priestorov laboratória externou firmou, v sídle spoločnosti.....)?</w:t>
                  </w:r>
                </w:p>
              </w:tc>
              <w:tc>
                <w:tcPr>
                  <w:tcW w:w="425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942D5" w14:textId="1A807831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5CBE625D" w14:textId="0C52985E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5533DBDF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 w:val="restart"/>
                  <w:vAlign w:val="center"/>
                </w:tcPr>
                <w:p w14:paraId="13C4A72B" w14:textId="1B85D361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4765509F" w14:textId="12E5109A" w:rsidTr="004E2B29">
              <w:trPr>
                <w:trHeight w:val="712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F683C" w14:textId="442BD60F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0D51CC" w14:textId="543FB300" w:rsidR="00EF5E0C" w:rsidRPr="009C1D1E" w:rsidRDefault="00EF5E0C" w:rsidP="00EF5E0C">
                  <w:pPr>
                    <w:numPr>
                      <w:ilvl w:val="0"/>
                      <w:numId w:val="37"/>
                    </w:numPr>
                  </w:pPr>
                  <w:r w:rsidRPr="009C1D1E">
                    <w:t>Ak áno - Uveďte osobu zodpovednú za riadenie dát:</w:t>
                  </w:r>
                </w:p>
                <w:p w14:paraId="367EBD02" w14:textId="339F8DBD" w:rsidR="00EF5E0C" w:rsidRPr="009C1D1E" w:rsidRDefault="00EF5E0C" w:rsidP="00EF5E0C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25CF44" w14:textId="0D0752EA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6129523D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4CB7A7B0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/>
                  <w:vAlign w:val="center"/>
                </w:tcPr>
                <w:p w14:paraId="78BA9FBC" w14:textId="1B1D439D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4F477B24" w14:textId="6858C6CE" w:rsidTr="009C1D1E">
              <w:trPr>
                <w:trHeight w:val="396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5BE64C" w14:textId="543D6C54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t>9</w:t>
                  </w:r>
                  <w:r w:rsidR="00EF5E0C" w:rsidRPr="009C1D1E">
                    <w:t>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9EB544" w14:textId="170F412A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Sú servery/serverovne umiestnené v rámci priestorov laboratória?</w:t>
                  </w:r>
                </w:p>
              </w:tc>
              <w:tc>
                <w:tcPr>
                  <w:tcW w:w="425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9CF2BB" w14:textId="0D7057ED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0C45D8F0" w14:textId="780AEFC6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1D07DBC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 w:val="restart"/>
                  <w:vAlign w:val="center"/>
                </w:tcPr>
                <w:p w14:paraId="30CFBA4F" w14:textId="569D8054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3D327494" w14:textId="2C2B2AA3" w:rsidTr="00EF5E0C">
              <w:trPr>
                <w:trHeight w:val="708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C06A6" w14:textId="1C3FB8A8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7B75D" w14:textId="573EF6B4" w:rsidR="00EF5E0C" w:rsidRPr="009C1D1E" w:rsidRDefault="00EF5E0C" w:rsidP="00EF5E0C">
                  <w:pPr>
                    <w:numPr>
                      <w:ilvl w:val="0"/>
                      <w:numId w:val="37"/>
                    </w:numPr>
                    <w:spacing w:after="0" w:line="240" w:lineRule="auto"/>
                  </w:pPr>
                  <w:r w:rsidRPr="009C1D1E">
                    <w:rPr>
                      <w:color w:val="000000"/>
                    </w:rPr>
                    <w:t xml:space="preserve">Ak áno/nie -  </w:t>
                  </w:r>
                  <w:r w:rsidRPr="009C1D1E">
                    <w:t>Uveďte konkrétnu adresu umiestnenia:</w:t>
                  </w:r>
                </w:p>
              </w:tc>
              <w:tc>
                <w:tcPr>
                  <w:tcW w:w="425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32594F" w14:textId="636C979A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0E2E1EA7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30F1C01E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/>
                  <w:vAlign w:val="center"/>
                </w:tcPr>
                <w:p w14:paraId="0F0F8310" w14:textId="518686E4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1AFFBEDE" w14:textId="319BB3B5" w:rsidTr="00DB66FF">
              <w:trPr>
                <w:trHeight w:val="177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972B6D" w14:textId="7FA0C4D3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t>10</w:t>
                  </w:r>
                  <w:r w:rsidR="00EF5E0C" w:rsidRPr="009C1D1E">
                    <w:t>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69EB23" w14:textId="668B2128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Využíva Vaše laboratórium cloudové úložisko? 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E5EFB" w14:textId="77777777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069B87CC" w14:textId="4533FE0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71EA612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3D49F667" w14:textId="4B6EBA35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7FFFAEE2" w14:textId="77777777" w:rsidTr="004E2B29">
              <w:trPr>
                <w:trHeight w:val="262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BE0A1C" w14:textId="0ED95E27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96D978" w14:textId="1C5D386F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Ak áno, majú Vaši zákazníci prístup k protokolom?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21AFD5" w14:textId="7E512F64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3D632CAF" w14:textId="0B941A53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20B61928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04EFD65F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</w:tbl>
          <w:p w14:paraId="72D02C73" w14:textId="77777777" w:rsidR="00AE2E2E" w:rsidRDefault="00AE2E2E">
            <w:pPr>
              <w:spacing w:after="0" w:line="240" w:lineRule="auto"/>
            </w:pPr>
          </w:p>
        </w:tc>
        <w:tc>
          <w:tcPr>
            <w:tcW w:w="42" w:type="dxa"/>
          </w:tcPr>
          <w:p w14:paraId="37462207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EF5E0C" w14:paraId="40051381" w14:textId="77777777" w:rsidTr="00DB66FF">
        <w:tc>
          <w:tcPr>
            <w:tcW w:w="10011" w:type="dxa"/>
            <w:gridSpan w:val="6"/>
            <w:tcBorders>
              <w:bottom w:val="single" w:sz="4" w:space="0" w:color="auto"/>
            </w:tcBorders>
          </w:tcPr>
          <w:p w14:paraId="2A01C107" w14:textId="77777777" w:rsidR="00EF5E0C" w:rsidRPr="009C1D1E" w:rsidRDefault="00EF5E0C" w:rsidP="004E2B29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42" w:type="dxa"/>
          </w:tcPr>
          <w:p w14:paraId="2056E111" w14:textId="77777777" w:rsidR="00EF5E0C" w:rsidRDefault="00EF5E0C">
            <w:pPr>
              <w:pStyle w:val="EmptyCellLayoutStyle"/>
              <w:spacing w:after="0" w:line="240" w:lineRule="auto"/>
            </w:pPr>
          </w:p>
        </w:tc>
      </w:tr>
      <w:tr w:rsidR="00AE2E2E" w14:paraId="4D22C6BD" w14:textId="77777777" w:rsidTr="00DB66FF">
        <w:trPr>
          <w:trHeight w:val="63"/>
        </w:trPr>
        <w:tc>
          <w:tcPr>
            <w:tcW w:w="1462" w:type="dxa"/>
            <w:tcBorders>
              <w:top w:val="single" w:sz="4" w:space="0" w:color="auto"/>
            </w:tcBorders>
          </w:tcPr>
          <w:p w14:paraId="07FE5DBB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445E73E0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  <w:tcBorders>
              <w:top w:val="single" w:sz="4" w:space="0" w:color="auto"/>
            </w:tcBorders>
          </w:tcPr>
          <w:p w14:paraId="769020E7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14:paraId="124B3788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6A9E0863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  <w:tcBorders>
              <w:top w:val="single" w:sz="4" w:space="0" w:color="auto"/>
            </w:tcBorders>
          </w:tcPr>
          <w:p w14:paraId="4BB4AFB5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6DC58240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</w:tbl>
    <w:p w14:paraId="4A2F134E" w14:textId="77777777" w:rsidR="00AE2E2E" w:rsidRDefault="00AE2E2E">
      <w:pPr>
        <w:spacing w:after="0" w:line="240" w:lineRule="auto"/>
      </w:pPr>
    </w:p>
    <w:sectPr w:rsidR="00AE2E2E">
      <w:headerReference w:type="default" r:id="rId8"/>
      <w:footerReference w:type="default" r:id="rId9"/>
      <w:pgSz w:w="11905" w:h="16837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354B" w14:textId="77777777" w:rsidR="00731E6E" w:rsidRDefault="00731E6E">
      <w:pPr>
        <w:spacing w:after="0" w:line="240" w:lineRule="auto"/>
      </w:pPr>
      <w:r>
        <w:separator/>
      </w:r>
    </w:p>
  </w:endnote>
  <w:endnote w:type="continuationSeparator" w:id="0">
    <w:p w14:paraId="778DED41" w14:textId="77777777" w:rsidR="00731E6E" w:rsidRDefault="0073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"/>
      <w:gridCol w:w="1792"/>
      <w:gridCol w:w="6269"/>
      <w:gridCol w:w="1249"/>
      <w:gridCol w:w="617"/>
      <w:gridCol w:w="61"/>
    </w:tblGrid>
    <w:tr w:rsidR="00AE2E2E" w14:paraId="300B60F5" w14:textId="77777777">
      <w:tc>
        <w:tcPr>
          <w:tcW w:w="61" w:type="dxa"/>
        </w:tcPr>
        <w:p w14:paraId="662380C3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7B0F948C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1FC2CBA7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0F0B84D6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47F3BDF0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6CCA82DE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0B528B" w14:paraId="309856F9" w14:textId="77777777" w:rsidTr="000B528B">
      <w:tc>
        <w:tcPr>
          <w:tcW w:w="61" w:type="dxa"/>
        </w:tcPr>
        <w:p w14:paraId="3F935678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  <w:gridSpan w:val="3"/>
        </w:tcPr>
        <w:p w14:paraId="5D50E872" w14:textId="77777777" w:rsidR="00AE2E2E" w:rsidRDefault="00AE2E2E">
          <w:pPr>
            <w:spacing w:after="0" w:line="240" w:lineRule="auto"/>
          </w:pPr>
        </w:p>
      </w:tc>
      <w:tc>
        <w:tcPr>
          <w:tcW w:w="617" w:type="dxa"/>
        </w:tcPr>
        <w:p w14:paraId="03F2352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DEE0DE7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AE2E2E" w14:paraId="21541E0A" w14:textId="77777777">
      <w:tc>
        <w:tcPr>
          <w:tcW w:w="61" w:type="dxa"/>
        </w:tcPr>
        <w:p w14:paraId="5F4D5244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3459E34E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7771F0B0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692B8978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4645B26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ADA3C9C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0B528B" w14:paraId="46F45449" w14:textId="77777777" w:rsidTr="000B528B">
      <w:tc>
        <w:tcPr>
          <w:tcW w:w="61" w:type="dxa"/>
        </w:tcPr>
        <w:p w14:paraId="331138BB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92"/>
          </w:tblGrid>
          <w:tr w:rsidR="00AE2E2E" w14:paraId="71071845" w14:textId="77777777">
            <w:trPr>
              <w:trHeight w:val="547"/>
            </w:trPr>
            <w:tc>
              <w:tcPr>
                <w:tcW w:w="17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6BA2245" w14:textId="272CDA6A" w:rsidR="00AE2E2E" w:rsidRDefault="003847BD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 xml:space="preserve">TL </w:t>
                </w:r>
                <w:r w:rsidR="000D4C29">
                  <w:rPr>
                    <w:b/>
                    <w:color w:val="808080"/>
                  </w:rPr>
                  <w:t>606</w:t>
                </w:r>
              </w:p>
              <w:p w14:paraId="1DC17DB8" w14:textId="422774C5" w:rsidR="00AE2E2E" w:rsidRDefault="003847BD">
                <w:pPr>
                  <w:spacing w:after="0" w:line="240" w:lineRule="auto"/>
                </w:pPr>
                <w:r>
                  <w:rPr>
                    <w:color w:val="808080"/>
                  </w:rPr>
                  <w:t>Verzia:</w:t>
                </w:r>
                <w:r>
                  <w:rPr>
                    <w:b/>
                    <w:color w:val="808080"/>
                  </w:rPr>
                  <w:t xml:space="preserve"> </w:t>
                </w:r>
                <w:r w:rsidR="006C4470">
                  <w:rPr>
                    <w:b/>
                    <w:color w:val="808080"/>
                  </w:rPr>
                  <w:t>30</w:t>
                </w:r>
                <w:r>
                  <w:rPr>
                    <w:b/>
                    <w:color w:val="808080"/>
                  </w:rPr>
                  <w:t>.</w:t>
                </w:r>
                <w:r w:rsidR="009C1D1E">
                  <w:rPr>
                    <w:b/>
                    <w:color w:val="808080"/>
                  </w:rPr>
                  <w:t>01</w:t>
                </w:r>
                <w:r>
                  <w:rPr>
                    <w:b/>
                    <w:color w:val="808080"/>
                  </w:rPr>
                  <w:t>.</w:t>
                </w:r>
                <w:r w:rsidR="009C1D1E">
                  <w:rPr>
                    <w:b/>
                    <w:color w:val="808080"/>
                  </w:rPr>
                  <w:t>23</w:t>
                </w:r>
              </w:p>
              <w:p w14:paraId="2300CEB7" w14:textId="77777777" w:rsidR="00AE2E2E" w:rsidRDefault="00AE2E2E">
                <w:pPr>
                  <w:spacing w:after="0" w:line="240" w:lineRule="auto"/>
                </w:pPr>
              </w:p>
            </w:tc>
          </w:tr>
        </w:tbl>
        <w:p w14:paraId="383B0E72" w14:textId="77777777" w:rsidR="00AE2E2E" w:rsidRDefault="00AE2E2E">
          <w:pPr>
            <w:spacing w:after="0" w:line="240" w:lineRule="auto"/>
          </w:pPr>
        </w:p>
      </w:tc>
      <w:tc>
        <w:tcPr>
          <w:tcW w:w="6269" w:type="dxa"/>
        </w:tcPr>
        <w:p w14:paraId="4CA5FD2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866"/>
          </w:tblGrid>
          <w:tr w:rsidR="00AE2E2E" w14:paraId="40D9FDB8" w14:textId="77777777">
            <w:trPr>
              <w:trHeight w:val="262"/>
            </w:trPr>
            <w:tc>
              <w:tcPr>
                <w:tcW w:w="186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16EDEE41" w14:textId="77777777" w:rsidR="00AE2E2E" w:rsidRDefault="003847BD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0B528B">
                  <w:rPr>
                    <w:noProof/>
                    <w:color w:val="808080"/>
                  </w:rPr>
                  <w:t>2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0B528B">
                  <w:rPr>
                    <w:noProof/>
                    <w:color w:val="808080"/>
                  </w:rPr>
                  <w:t>31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14:paraId="05E747FA" w14:textId="77777777" w:rsidR="00AE2E2E" w:rsidRDefault="00AE2E2E">
          <w:pPr>
            <w:spacing w:after="0" w:line="240" w:lineRule="auto"/>
          </w:pPr>
        </w:p>
      </w:tc>
      <w:tc>
        <w:tcPr>
          <w:tcW w:w="61" w:type="dxa"/>
        </w:tcPr>
        <w:p w14:paraId="14C0E3EA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AE2E2E" w14:paraId="3198E820" w14:textId="77777777">
      <w:tc>
        <w:tcPr>
          <w:tcW w:w="61" w:type="dxa"/>
        </w:tcPr>
        <w:p w14:paraId="26524AEA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/>
        </w:tcPr>
        <w:p w14:paraId="3E10B70B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224AF824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311E3A12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6FA698D5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65420A7A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AE2E2E" w14:paraId="612E70B1" w14:textId="77777777">
      <w:tc>
        <w:tcPr>
          <w:tcW w:w="61" w:type="dxa"/>
        </w:tcPr>
        <w:p w14:paraId="520DEC7D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7B366195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704A79BA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742CC44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74731E20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F57AA55" w14:textId="77777777" w:rsidR="00AE2E2E" w:rsidRDefault="00AE2E2E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1D9BD" w14:textId="77777777" w:rsidR="00731E6E" w:rsidRDefault="00731E6E">
      <w:pPr>
        <w:spacing w:after="0" w:line="240" w:lineRule="auto"/>
      </w:pPr>
      <w:r>
        <w:separator/>
      </w:r>
    </w:p>
  </w:footnote>
  <w:footnote w:type="continuationSeparator" w:id="0">
    <w:p w14:paraId="063ED030" w14:textId="77777777" w:rsidR="00731E6E" w:rsidRDefault="0073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14E74" w14:textId="3DFF1F50" w:rsidR="009E1EED" w:rsidRDefault="009E1EED">
    <w:pPr>
      <w:pStyle w:val="Hlavika"/>
    </w:pPr>
  </w:p>
  <w:p w14:paraId="3534A8B8" w14:textId="561B94B5" w:rsidR="009E1EED" w:rsidRDefault="009E1EED">
    <w:pPr>
      <w:pStyle w:val="Hlavika"/>
    </w:pPr>
    <w:r>
      <w:rPr>
        <w:noProof/>
      </w:rPr>
      <w:drawing>
        <wp:inline distT="0" distB="0" distL="0" distR="0" wp14:anchorId="7B24B68C" wp14:editId="4A7C250D">
          <wp:extent cx="928883" cy="319488"/>
          <wp:effectExtent l="0" t="0" r="0" b="0"/>
          <wp:docPr id="2" name="img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3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28883" cy="319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8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0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3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4" w15:restartNumberingAfterBreak="0">
    <w:nsid w:val="00000023"/>
    <w:multiLevelType w:val="multilevel"/>
    <w:tmpl w:val="0000002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5" w15:restartNumberingAfterBreak="0">
    <w:nsid w:val="214F089B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9A46FD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220E90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203CE0"/>
    <w:multiLevelType w:val="hybridMultilevel"/>
    <w:tmpl w:val="54E2C92A"/>
    <w:lvl w:ilvl="0" w:tplc="A89E5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69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2D75E4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25395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91ADC"/>
    <w:multiLevelType w:val="hybridMultilevel"/>
    <w:tmpl w:val="5ADACACC"/>
    <w:lvl w:ilvl="0" w:tplc="F124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516996">
    <w:abstractNumId w:val="0"/>
  </w:num>
  <w:num w:numId="2" w16cid:durableId="1538812782">
    <w:abstractNumId w:val="1"/>
  </w:num>
  <w:num w:numId="3" w16cid:durableId="1909340220">
    <w:abstractNumId w:val="2"/>
  </w:num>
  <w:num w:numId="4" w16cid:durableId="1482233607">
    <w:abstractNumId w:val="3"/>
  </w:num>
  <w:num w:numId="5" w16cid:durableId="812525736">
    <w:abstractNumId w:val="4"/>
  </w:num>
  <w:num w:numId="6" w16cid:durableId="37702113">
    <w:abstractNumId w:val="5"/>
  </w:num>
  <w:num w:numId="7" w16cid:durableId="2128157338">
    <w:abstractNumId w:val="6"/>
  </w:num>
  <w:num w:numId="8" w16cid:durableId="105928973">
    <w:abstractNumId w:val="7"/>
  </w:num>
  <w:num w:numId="9" w16cid:durableId="1563909514">
    <w:abstractNumId w:val="8"/>
  </w:num>
  <w:num w:numId="10" w16cid:durableId="696658503">
    <w:abstractNumId w:val="9"/>
  </w:num>
  <w:num w:numId="11" w16cid:durableId="1540388051">
    <w:abstractNumId w:val="10"/>
  </w:num>
  <w:num w:numId="12" w16cid:durableId="141850982">
    <w:abstractNumId w:val="11"/>
  </w:num>
  <w:num w:numId="13" w16cid:durableId="1269236914">
    <w:abstractNumId w:val="12"/>
  </w:num>
  <w:num w:numId="14" w16cid:durableId="1616982071">
    <w:abstractNumId w:val="13"/>
  </w:num>
  <w:num w:numId="15" w16cid:durableId="431168761">
    <w:abstractNumId w:val="14"/>
  </w:num>
  <w:num w:numId="16" w16cid:durableId="264846411">
    <w:abstractNumId w:val="15"/>
  </w:num>
  <w:num w:numId="17" w16cid:durableId="1051153291">
    <w:abstractNumId w:val="16"/>
  </w:num>
  <w:num w:numId="18" w16cid:durableId="852769122">
    <w:abstractNumId w:val="17"/>
  </w:num>
  <w:num w:numId="19" w16cid:durableId="1864662066">
    <w:abstractNumId w:val="18"/>
  </w:num>
  <w:num w:numId="20" w16cid:durableId="616260569">
    <w:abstractNumId w:val="19"/>
  </w:num>
  <w:num w:numId="21" w16cid:durableId="216208337">
    <w:abstractNumId w:val="20"/>
  </w:num>
  <w:num w:numId="22" w16cid:durableId="883978242">
    <w:abstractNumId w:val="21"/>
  </w:num>
  <w:num w:numId="23" w16cid:durableId="721097410">
    <w:abstractNumId w:val="22"/>
  </w:num>
  <w:num w:numId="24" w16cid:durableId="932543866">
    <w:abstractNumId w:val="23"/>
  </w:num>
  <w:num w:numId="25" w16cid:durableId="1983998425">
    <w:abstractNumId w:val="24"/>
  </w:num>
  <w:num w:numId="26" w16cid:durableId="1648512051">
    <w:abstractNumId w:val="25"/>
  </w:num>
  <w:num w:numId="27" w16cid:durableId="711223335">
    <w:abstractNumId w:val="26"/>
  </w:num>
  <w:num w:numId="28" w16cid:durableId="130098073">
    <w:abstractNumId w:val="27"/>
  </w:num>
  <w:num w:numId="29" w16cid:durableId="429551784">
    <w:abstractNumId w:val="28"/>
  </w:num>
  <w:num w:numId="30" w16cid:durableId="2131510880">
    <w:abstractNumId w:val="29"/>
  </w:num>
  <w:num w:numId="31" w16cid:durableId="1666741913">
    <w:abstractNumId w:val="30"/>
  </w:num>
  <w:num w:numId="32" w16cid:durableId="116678484">
    <w:abstractNumId w:val="31"/>
  </w:num>
  <w:num w:numId="33" w16cid:durableId="2077122757">
    <w:abstractNumId w:val="32"/>
  </w:num>
  <w:num w:numId="34" w16cid:durableId="1232228296">
    <w:abstractNumId w:val="33"/>
  </w:num>
  <w:num w:numId="35" w16cid:durableId="1375614551">
    <w:abstractNumId w:val="34"/>
  </w:num>
  <w:num w:numId="36" w16cid:durableId="901065099">
    <w:abstractNumId w:val="38"/>
  </w:num>
  <w:num w:numId="37" w16cid:durableId="1850489595">
    <w:abstractNumId w:val="41"/>
  </w:num>
  <w:num w:numId="38" w16cid:durableId="229390957">
    <w:abstractNumId w:val="36"/>
  </w:num>
  <w:num w:numId="39" w16cid:durableId="996344971">
    <w:abstractNumId w:val="40"/>
  </w:num>
  <w:num w:numId="40" w16cid:durableId="66001404">
    <w:abstractNumId w:val="39"/>
  </w:num>
  <w:num w:numId="41" w16cid:durableId="1600720259">
    <w:abstractNumId w:val="37"/>
  </w:num>
  <w:num w:numId="42" w16cid:durableId="147714572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revisionView w:inkAnnotation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2E"/>
    <w:rsid w:val="000166FC"/>
    <w:rsid w:val="000B528B"/>
    <w:rsid w:val="000D4C29"/>
    <w:rsid w:val="00346A61"/>
    <w:rsid w:val="003847BD"/>
    <w:rsid w:val="004E2B29"/>
    <w:rsid w:val="0052555C"/>
    <w:rsid w:val="005551CF"/>
    <w:rsid w:val="006C4470"/>
    <w:rsid w:val="00731E6E"/>
    <w:rsid w:val="00861CF5"/>
    <w:rsid w:val="009C1D1E"/>
    <w:rsid w:val="009E1EED"/>
    <w:rsid w:val="00A0329E"/>
    <w:rsid w:val="00A87EA8"/>
    <w:rsid w:val="00AB68DA"/>
    <w:rsid w:val="00AE2E2E"/>
    <w:rsid w:val="00B7407D"/>
    <w:rsid w:val="00BD722D"/>
    <w:rsid w:val="00CD4EEB"/>
    <w:rsid w:val="00DB38D8"/>
    <w:rsid w:val="00DB66FF"/>
    <w:rsid w:val="00E30C01"/>
    <w:rsid w:val="00E41D4D"/>
    <w:rsid w:val="00E572D9"/>
    <w:rsid w:val="00EF5E0C"/>
    <w:rsid w:val="00F14E4C"/>
    <w:rsid w:val="00F7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64B46"/>
  <w15:docId w15:val="{1E98D2AC-BD3D-4BCE-A915-A4AEAA10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Odsekzoznamu">
    <w:name w:val="List Paragraph"/>
    <w:basedOn w:val="Normlny"/>
    <w:uiPriority w:val="34"/>
    <w:qFormat/>
    <w:rsid w:val="00A0329E"/>
    <w:pPr>
      <w:spacing w:line="252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C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1D1E"/>
  </w:style>
  <w:style w:type="paragraph" w:styleId="Pta">
    <w:name w:val="footer"/>
    <w:basedOn w:val="Normlny"/>
    <w:link w:val="PtaChar"/>
    <w:uiPriority w:val="99"/>
    <w:unhideWhenUsed/>
    <w:rsid w:val="009C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1D1E"/>
  </w:style>
  <w:style w:type="character" w:styleId="Odkaznakomentr">
    <w:name w:val="annotation reference"/>
    <w:basedOn w:val="Predvolenpsmoodseku"/>
    <w:uiPriority w:val="99"/>
    <w:semiHidden/>
    <w:unhideWhenUsed/>
    <w:rsid w:val="000D4C2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4C29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4C29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4C2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4C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638F4-1308-420D-8954-7A29C126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TL222_KO_ISO_15189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TL222_KO_ISO_15189</dc:title>
  <dc:subject>Kalibračné laboratórium</dc:subject>
  <dc:creator>Kijovska</dc:creator>
  <cp:keywords>"Slovenská národná akreditačná služba</cp:keywords>
  <dc:description/>
  <cp:lastModifiedBy>Lukáš Warner</cp:lastModifiedBy>
  <cp:revision>2</cp:revision>
  <dcterms:created xsi:type="dcterms:W3CDTF">2024-05-26T18:27:00Z</dcterms:created>
  <dcterms:modified xsi:type="dcterms:W3CDTF">2024-05-26T18:27:00Z</dcterms:modified>
</cp:coreProperties>
</file>